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66496" w14:textId="4D46E409" w:rsidR="008626BE" w:rsidRPr="005A21FB" w:rsidRDefault="008626BE" w:rsidP="008626BE">
      <w:pPr>
        <w:jc w:val="right"/>
        <w:rPr>
          <w:b/>
          <w:bCs/>
        </w:rPr>
      </w:pPr>
      <w:r w:rsidRPr="005A21FB">
        <w:rPr>
          <w:b/>
          <w:bCs/>
        </w:rPr>
        <w:t xml:space="preserve">Załącznik nr </w:t>
      </w:r>
      <w:r w:rsidR="0097483E">
        <w:rPr>
          <w:b/>
          <w:bCs/>
        </w:rPr>
        <w:t>……</w:t>
      </w:r>
      <w:r w:rsidRPr="005A21FB">
        <w:rPr>
          <w:b/>
          <w:bCs/>
        </w:rPr>
        <w:t xml:space="preserve"> do SWZ </w:t>
      </w:r>
    </w:p>
    <w:p w14:paraId="084DC243" w14:textId="77777777" w:rsidR="008626BE" w:rsidRDefault="008626BE" w:rsidP="008626BE">
      <w:pPr>
        <w:pStyle w:val="Nagwek"/>
        <w:jc w:val="right"/>
        <w:rPr>
          <w:b/>
          <w:bCs/>
        </w:rPr>
      </w:pPr>
      <w:r w:rsidRPr="0087002C">
        <w:rPr>
          <w:b/>
          <w:bCs/>
        </w:rPr>
        <w:t>Projektowane postanowienia umowy w sprawie zamówienia publicznego</w:t>
      </w:r>
    </w:p>
    <w:p w14:paraId="3538F427" w14:textId="77777777" w:rsidR="008626BE" w:rsidRDefault="008626BE" w:rsidP="006B792C">
      <w:pPr>
        <w:ind w:left="709" w:hanging="425"/>
        <w:jc w:val="center"/>
        <w:rPr>
          <w:b/>
        </w:rPr>
      </w:pPr>
    </w:p>
    <w:p w14:paraId="64FB5A0D" w14:textId="77777777" w:rsidR="008626BE" w:rsidRDefault="008626BE" w:rsidP="006B792C">
      <w:pPr>
        <w:ind w:left="709" w:hanging="425"/>
        <w:jc w:val="center"/>
        <w:rPr>
          <w:b/>
        </w:rPr>
      </w:pPr>
    </w:p>
    <w:p w14:paraId="63838FD2" w14:textId="77777777" w:rsidR="00FE7BB9" w:rsidRPr="003B18C9" w:rsidRDefault="00805D2C" w:rsidP="006B792C">
      <w:pPr>
        <w:ind w:left="709" w:hanging="425"/>
        <w:jc w:val="center"/>
        <w:rPr>
          <w:b/>
        </w:rPr>
      </w:pPr>
      <w:r w:rsidRPr="003B18C9">
        <w:rPr>
          <w:b/>
        </w:rPr>
        <w:t>UMOWA  NR</w:t>
      </w:r>
      <w:r w:rsidR="00DC07C3" w:rsidRPr="003B18C9">
        <w:rPr>
          <w:b/>
        </w:rPr>
        <w:t xml:space="preserve"> </w:t>
      </w:r>
      <w:r w:rsidR="006C22B2" w:rsidRPr="003B18C9">
        <w:rPr>
          <w:b/>
        </w:rPr>
        <w:t>….</w:t>
      </w:r>
      <w:r w:rsidR="00AE3834" w:rsidRPr="003B18C9">
        <w:rPr>
          <w:b/>
        </w:rPr>
        <w:t xml:space="preserve"> </w:t>
      </w:r>
    </w:p>
    <w:p w14:paraId="49316220" w14:textId="77777777" w:rsidR="004703C1" w:rsidRPr="003B18C9" w:rsidRDefault="004703C1" w:rsidP="006B792C">
      <w:pPr>
        <w:ind w:left="709" w:hanging="425"/>
        <w:jc w:val="center"/>
        <w:rPr>
          <w:b/>
        </w:rPr>
      </w:pPr>
    </w:p>
    <w:p w14:paraId="068E429D" w14:textId="0DA44FC1" w:rsidR="00DC07C3" w:rsidRPr="003B18C9" w:rsidRDefault="00DC07C3" w:rsidP="006B792C">
      <w:pPr>
        <w:ind w:left="709" w:right="-99" w:hanging="425"/>
        <w:jc w:val="both"/>
      </w:pPr>
      <w:r w:rsidRPr="003B18C9">
        <w:t xml:space="preserve">zawarta w </w:t>
      </w:r>
      <w:r w:rsidR="00E466E6" w:rsidRPr="003B18C9">
        <w:t>Kielcach</w:t>
      </w:r>
      <w:r w:rsidR="00B85BB3" w:rsidRPr="003B18C9">
        <w:t xml:space="preserve"> w </w:t>
      </w:r>
      <w:r w:rsidRPr="003B18C9">
        <w:t xml:space="preserve">dniu </w:t>
      </w:r>
      <w:r w:rsidR="00D74881" w:rsidRPr="003B18C9">
        <w:rPr>
          <w:b/>
          <w:bCs/>
        </w:rPr>
        <w:t>……………………</w:t>
      </w:r>
      <w:r w:rsidRPr="003B18C9">
        <w:rPr>
          <w:b/>
          <w:bCs/>
        </w:rPr>
        <w:t xml:space="preserve"> r.</w:t>
      </w:r>
      <w:r w:rsidRPr="003B18C9">
        <w:t xml:space="preserve"> pomiędzy:</w:t>
      </w:r>
    </w:p>
    <w:p w14:paraId="1A9E4479" w14:textId="12F5352C" w:rsidR="00DC07C3" w:rsidRPr="003B18C9" w:rsidRDefault="00DC07C3" w:rsidP="006B792C">
      <w:pPr>
        <w:ind w:left="284"/>
        <w:jc w:val="both"/>
      </w:pPr>
      <w:r w:rsidRPr="003B18C9">
        <w:rPr>
          <w:b/>
          <w:bCs/>
        </w:rPr>
        <w:t>Wojewódzkim Szpitalem Zespolonym w Kielcach</w:t>
      </w:r>
      <w:r w:rsidRPr="003B18C9">
        <w:rPr>
          <w:bCs/>
        </w:rPr>
        <w:t>,</w:t>
      </w:r>
      <w:r w:rsidRPr="003B18C9">
        <w:t xml:space="preserve"> ul. Grunwaldzka 45, 25-736 Kielce, wpisanym pod numerem 0000001580 do Krajowego Rejestru Sądowego przez Sąd Rejonowy w Kielcach, Wydział X Gospodarczy KRS, NIP 959-12-91-292, </w:t>
      </w:r>
      <w:r w:rsidR="008626BE" w:rsidRPr="003B18C9">
        <w:t>REGON</w:t>
      </w:r>
      <w:r w:rsidRPr="003B18C9">
        <w:t xml:space="preserve"> 000289785</w:t>
      </w:r>
      <w:r w:rsidR="005A39F6" w:rsidRPr="003B18C9">
        <w:t>,</w:t>
      </w:r>
    </w:p>
    <w:p w14:paraId="44B59BB7" w14:textId="77777777" w:rsidR="00816E2B" w:rsidRPr="003B18C9" w:rsidRDefault="00816E2B" w:rsidP="006B792C">
      <w:pPr>
        <w:ind w:left="284" w:right="-99"/>
        <w:jc w:val="both"/>
      </w:pPr>
    </w:p>
    <w:p w14:paraId="06239972" w14:textId="0CCE3D4C" w:rsidR="00DC07C3" w:rsidRPr="003B18C9" w:rsidRDefault="00DC07C3" w:rsidP="006B792C">
      <w:pPr>
        <w:ind w:left="284" w:right="-99"/>
        <w:jc w:val="both"/>
      </w:pPr>
      <w:r w:rsidRPr="003B18C9">
        <w:t>reprezentowany</w:t>
      </w:r>
      <w:r w:rsidR="008626BE" w:rsidRPr="003B18C9">
        <w:t>m</w:t>
      </w:r>
      <w:r w:rsidRPr="003B18C9">
        <w:t xml:space="preserve"> przez:</w:t>
      </w:r>
    </w:p>
    <w:p w14:paraId="1EC2555A" w14:textId="77777777" w:rsidR="003C164E" w:rsidRPr="003B18C9" w:rsidRDefault="003C164E" w:rsidP="006B792C">
      <w:pPr>
        <w:ind w:left="709" w:right="-99" w:hanging="425"/>
        <w:jc w:val="both"/>
      </w:pPr>
    </w:p>
    <w:p w14:paraId="1092C9C0" w14:textId="20F3DA1D" w:rsidR="008626BE" w:rsidRPr="003B18C9" w:rsidRDefault="0057336C" w:rsidP="006B792C">
      <w:pPr>
        <w:ind w:left="709" w:right="-99" w:hanging="425"/>
        <w:jc w:val="both"/>
      </w:pPr>
      <w:r w:rsidRPr="003B18C9">
        <w:t>…………………………………………………</w:t>
      </w:r>
      <w:r w:rsidR="008626BE" w:rsidRPr="003B18C9">
        <w:t>…...</w:t>
      </w:r>
    </w:p>
    <w:p w14:paraId="2051143F" w14:textId="6A52795A" w:rsidR="00DC07C3" w:rsidRPr="003B18C9" w:rsidRDefault="008626BE" w:rsidP="006B792C">
      <w:pPr>
        <w:ind w:left="709" w:right="-99" w:hanging="425"/>
        <w:jc w:val="both"/>
      </w:pPr>
      <w:r w:rsidRPr="003B18C9">
        <w:t>zwanym w dalszej części umowy „</w:t>
      </w:r>
      <w:r w:rsidRPr="003B18C9">
        <w:rPr>
          <w:b/>
          <w:bCs/>
        </w:rPr>
        <w:t>Zamawiającym</w:t>
      </w:r>
      <w:r w:rsidRPr="003B18C9">
        <w:rPr>
          <w:bCs/>
        </w:rPr>
        <w:t>”,</w:t>
      </w:r>
    </w:p>
    <w:p w14:paraId="5F125583" w14:textId="77777777" w:rsidR="008626BE" w:rsidRPr="003B18C9" w:rsidRDefault="008626BE" w:rsidP="006B792C">
      <w:pPr>
        <w:ind w:left="709" w:right="-99" w:hanging="425"/>
        <w:jc w:val="both"/>
        <w:rPr>
          <w:b/>
          <w:bCs/>
        </w:rPr>
      </w:pPr>
    </w:p>
    <w:p w14:paraId="6182715A" w14:textId="77777777" w:rsidR="00DC07C3" w:rsidRPr="003B18C9" w:rsidRDefault="00DC07C3" w:rsidP="006B792C">
      <w:pPr>
        <w:ind w:left="709" w:right="-99" w:hanging="425"/>
        <w:jc w:val="both"/>
        <w:rPr>
          <w:b/>
          <w:bCs/>
        </w:rPr>
      </w:pPr>
      <w:r w:rsidRPr="003B18C9">
        <w:rPr>
          <w:b/>
          <w:bCs/>
        </w:rPr>
        <w:t>a:</w:t>
      </w:r>
    </w:p>
    <w:p w14:paraId="0BA9C9C7" w14:textId="14597FBA" w:rsidR="0057336C" w:rsidRPr="003B18C9" w:rsidRDefault="0057336C" w:rsidP="006B792C">
      <w:pPr>
        <w:ind w:left="709" w:right="-99" w:hanging="425"/>
        <w:jc w:val="both"/>
      </w:pPr>
      <w:r w:rsidRPr="003B18C9">
        <w:t>…………………………………………………</w:t>
      </w:r>
      <w:r w:rsidR="008626BE" w:rsidRPr="003B18C9">
        <w:t>…...................................................................................</w:t>
      </w:r>
    </w:p>
    <w:p w14:paraId="0BAE85C1" w14:textId="1C499717" w:rsidR="00816E2B" w:rsidRPr="003B18C9" w:rsidRDefault="008626BE" w:rsidP="006B792C">
      <w:pPr>
        <w:ind w:left="709" w:right="-99" w:hanging="425"/>
        <w:jc w:val="both"/>
      </w:pPr>
      <w:r w:rsidRPr="003B18C9">
        <w:t>……………………………………………………………………………………………………………..</w:t>
      </w:r>
    </w:p>
    <w:p w14:paraId="414DE1E7" w14:textId="54373B3F" w:rsidR="00DC07C3" w:rsidRPr="003B18C9" w:rsidRDefault="00DC07C3" w:rsidP="006B792C">
      <w:pPr>
        <w:ind w:left="709" w:right="-99" w:hanging="425"/>
        <w:jc w:val="both"/>
      </w:pPr>
      <w:r w:rsidRPr="003B18C9">
        <w:t>reprezentowanym przez:</w:t>
      </w:r>
    </w:p>
    <w:p w14:paraId="63E03BE0" w14:textId="77777777" w:rsidR="003C164E" w:rsidRPr="003B18C9" w:rsidRDefault="003C164E" w:rsidP="006B792C">
      <w:pPr>
        <w:ind w:left="709" w:right="-99" w:hanging="425"/>
        <w:jc w:val="both"/>
      </w:pPr>
    </w:p>
    <w:p w14:paraId="2C65DBDD" w14:textId="77777777" w:rsidR="0057336C" w:rsidRPr="003B18C9" w:rsidRDefault="0057336C" w:rsidP="006B792C">
      <w:pPr>
        <w:ind w:left="709" w:right="-99" w:hanging="425"/>
        <w:jc w:val="both"/>
      </w:pPr>
      <w:r w:rsidRPr="003B18C9">
        <w:t>………………………………………………….</w:t>
      </w:r>
    </w:p>
    <w:p w14:paraId="5AB07ECE" w14:textId="65E8B394" w:rsidR="005F0A69" w:rsidRPr="003B18C9" w:rsidRDefault="008626BE" w:rsidP="008626BE">
      <w:pPr>
        <w:ind w:right="-18" w:firstLine="284"/>
        <w:jc w:val="both"/>
        <w:rPr>
          <w:bCs/>
        </w:rPr>
      </w:pPr>
      <w:r w:rsidRPr="003B18C9">
        <w:t>zwanym w dalszej części umowy „</w:t>
      </w:r>
      <w:r w:rsidRPr="003B18C9">
        <w:rPr>
          <w:b/>
          <w:bCs/>
        </w:rPr>
        <w:t>Wykonawcą</w:t>
      </w:r>
      <w:r w:rsidRPr="003B18C9">
        <w:rPr>
          <w:bCs/>
        </w:rPr>
        <w:t>”,</w:t>
      </w:r>
    </w:p>
    <w:p w14:paraId="6B1B4D92" w14:textId="77777777" w:rsidR="00B637D2" w:rsidRPr="003B18C9" w:rsidRDefault="00B637D2" w:rsidP="008626BE">
      <w:pPr>
        <w:ind w:right="-18" w:firstLine="284"/>
        <w:jc w:val="both"/>
        <w:rPr>
          <w:bCs/>
        </w:rPr>
      </w:pPr>
    </w:p>
    <w:p w14:paraId="117BCE55" w14:textId="1188FFE3" w:rsidR="00B637D2" w:rsidRPr="003B18C9" w:rsidRDefault="00B637D2" w:rsidP="008626BE">
      <w:pPr>
        <w:ind w:right="-18" w:firstLine="284"/>
        <w:jc w:val="both"/>
        <w:rPr>
          <w:bCs/>
        </w:rPr>
      </w:pPr>
      <w:r w:rsidRPr="003B18C9">
        <w:rPr>
          <w:bCs/>
        </w:rPr>
        <w:t>zwani w dalszej części umowy łącznie: „</w:t>
      </w:r>
      <w:r w:rsidRPr="003B18C9">
        <w:rPr>
          <w:b/>
          <w:bCs/>
        </w:rPr>
        <w:t>Stronami</w:t>
      </w:r>
      <w:r w:rsidRPr="003B18C9">
        <w:rPr>
          <w:bCs/>
        </w:rPr>
        <w:t>”</w:t>
      </w:r>
      <w:r w:rsidR="00F517ED" w:rsidRPr="003B18C9">
        <w:rPr>
          <w:bCs/>
        </w:rPr>
        <w:t>.</w:t>
      </w:r>
    </w:p>
    <w:p w14:paraId="2B3E30D9" w14:textId="77777777" w:rsidR="008626BE" w:rsidRPr="003B18C9" w:rsidRDefault="008626BE" w:rsidP="008626BE">
      <w:pPr>
        <w:ind w:right="-18" w:firstLine="284"/>
        <w:jc w:val="both"/>
      </w:pPr>
    </w:p>
    <w:p w14:paraId="6AEAF3CF" w14:textId="286CBE7E" w:rsidR="00C7293F" w:rsidRPr="003B18C9" w:rsidRDefault="008109A5" w:rsidP="006B792C">
      <w:pPr>
        <w:ind w:left="284" w:right="-18"/>
        <w:jc w:val="both"/>
        <w:rPr>
          <w:b/>
          <w:kern w:val="2"/>
        </w:rPr>
      </w:pPr>
      <w:r w:rsidRPr="003B18C9">
        <w:t xml:space="preserve">Niniejsza umowa </w:t>
      </w:r>
      <w:r w:rsidR="00B637D2" w:rsidRPr="003B18C9">
        <w:t>(dalej: „</w:t>
      </w:r>
      <w:r w:rsidR="00B637D2" w:rsidRPr="003B18C9">
        <w:rPr>
          <w:i/>
        </w:rPr>
        <w:t>Umowa</w:t>
      </w:r>
      <w:r w:rsidR="00B637D2" w:rsidRPr="003B18C9">
        <w:t xml:space="preserve">”) </w:t>
      </w:r>
      <w:r w:rsidRPr="003B18C9">
        <w:t>zostaje zawarta w rezultacie dokonania przez Zamawiającego w</w:t>
      </w:r>
      <w:r w:rsidR="00BA36E0" w:rsidRPr="003B18C9">
        <w:t>yboru oferty Wykonawcy</w:t>
      </w:r>
      <w:r w:rsidR="00D96EEF" w:rsidRPr="003B18C9">
        <w:t xml:space="preserve"> w</w:t>
      </w:r>
      <w:r w:rsidR="00E23D55" w:rsidRPr="003B18C9">
        <w:rPr>
          <w:iCs/>
        </w:rPr>
        <w:t xml:space="preserve"> </w:t>
      </w:r>
      <w:r w:rsidR="00D96EEF" w:rsidRPr="003B18C9">
        <w:rPr>
          <w:iCs/>
        </w:rPr>
        <w:t>wyniku przeprowadzenia postępowania w trybie</w:t>
      </w:r>
      <w:r w:rsidR="00BA36E0" w:rsidRPr="003B18C9">
        <w:rPr>
          <w:iCs/>
        </w:rPr>
        <w:t xml:space="preserve"> </w:t>
      </w:r>
      <w:r w:rsidR="00D96EEF" w:rsidRPr="003B18C9">
        <w:t>podstawowym na podstawie art. 275 pkt.1 ustawy z dnia 11 września 2019</w:t>
      </w:r>
      <w:r w:rsidR="001A0E9B" w:rsidRPr="003B18C9">
        <w:t xml:space="preserve"> </w:t>
      </w:r>
      <w:r w:rsidR="00D96EEF" w:rsidRPr="003B18C9">
        <w:t xml:space="preserve">r. Prawo zamówień </w:t>
      </w:r>
      <w:r w:rsidR="00D96EEF" w:rsidRPr="004A5D21">
        <w:t xml:space="preserve">publicznych </w:t>
      </w:r>
      <w:r w:rsidR="008C51A8" w:rsidRPr="004A5D21">
        <w:rPr>
          <w:rFonts w:eastAsia="Calibri"/>
          <w:iCs/>
          <w:lang w:eastAsia="pl-PL"/>
        </w:rPr>
        <w:t>(Dz.</w:t>
      </w:r>
      <w:r w:rsidR="001A0E9B" w:rsidRPr="004A5D21">
        <w:rPr>
          <w:rFonts w:eastAsia="Calibri"/>
          <w:iCs/>
          <w:lang w:eastAsia="pl-PL"/>
        </w:rPr>
        <w:t xml:space="preserve"> </w:t>
      </w:r>
      <w:r w:rsidR="008C51A8" w:rsidRPr="004A5D21">
        <w:rPr>
          <w:rFonts w:eastAsia="Calibri"/>
          <w:iCs/>
          <w:lang w:eastAsia="pl-PL"/>
        </w:rPr>
        <w:t xml:space="preserve">U. z </w:t>
      </w:r>
      <w:r w:rsidR="008C51A8" w:rsidRPr="004A5D21">
        <w:rPr>
          <w:rFonts w:eastAsia="Calibri"/>
          <w:bCs/>
          <w:iCs/>
          <w:lang w:eastAsia="pl-PL"/>
        </w:rPr>
        <w:t>202</w:t>
      </w:r>
      <w:r w:rsidR="00B16631" w:rsidRPr="004A5D21">
        <w:rPr>
          <w:rFonts w:eastAsia="Calibri"/>
          <w:bCs/>
          <w:iCs/>
          <w:lang w:eastAsia="pl-PL"/>
        </w:rPr>
        <w:t>4</w:t>
      </w:r>
      <w:r w:rsidR="008C51A8" w:rsidRPr="004A5D21">
        <w:rPr>
          <w:rFonts w:eastAsia="Calibri"/>
          <w:bCs/>
          <w:iCs/>
          <w:lang w:eastAsia="pl-PL"/>
        </w:rPr>
        <w:t xml:space="preserve"> r. poz. </w:t>
      </w:r>
      <w:r w:rsidR="00905591" w:rsidRPr="004A5D21">
        <w:rPr>
          <w:rFonts w:eastAsia="Calibri"/>
          <w:bCs/>
          <w:iCs/>
          <w:lang w:eastAsia="pl-PL"/>
        </w:rPr>
        <w:t>1</w:t>
      </w:r>
      <w:r w:rsidR="00B16631" w:rsidRPr="004A5D21">
        <w:rPr>
          <w:rFonts w:eastAsia="Calibri"/>
          <w:bCs/>
          <w:iCs/>
          <w:lang w:eastAsia="pl-PL"/>
        </w:rPr>
        <w:t>320</w:t>
      </w:r>
      <w:r w:rsidR="008C51A8" w:rsidRPr="004A5D21">
        <w:rPr>
          <w:rFonts w:eastAsia="Calibri"/>
          <w:iCs/>
          <w:lang w:eastAsia="pl-PL"/>
        </w:rPr>
        <w:t xml:space="preserve"> </w:t>
      </w:r>
      <w:r w:rsidR="008626BE" w:rsidRPr="004A5D21">
        <w:rPr>
          <w:bCs/>
        </w:rPr>
        <w:t xml:space="preserve">z późn. </w:t>
      </w:r>
      <w:r w:rsidR="00D96EEF" w:rsidRPr="004A5D21">
        <w:rPr>
          <w:bCs/>
        </w:rPr>
        <w:t>zm.</w:t>
      </w:r>
      <w:r w:rsidR="00D96EEF" w:rsidRPr="004A5D21">
        <w:t>)</w:t>
      </w:r>
      <w:r w:rsidR="00C132BB" w:rsidRPr="004A5D21">
        <w:t xml:space="preserve"> </w:t>
      </w:r>
      <w:r w:rsidR="00E9377D" w:rsidRPr="004A5D21">
        <w:t xml:space="preserve">pn. </w:t>
      </w:r>
      <w:bookmarkStart w:id="0" w:name="_Hlk190329980"/>
      <w:r w:rsidR="00A54833" w:rsidRPr="004A5D21">
        <w:rPr>
          <w:b/>
          <w:kern w:val="2"/>
        </w:rPr>
        <w:t>Wykonanie robót budowlano-montażowych dla</w:t>
      </w:r>
      <w:r w:rsidR="00C7293F" w:rsidRPr="004A5D21">
        <w:rPr>
          <w:b/>
          <w:kern w:val="2"/>
        </w:rPr>
        <w:t>:</w:t>
      </w:r>
      <w:r w:rsidR="003B18C9" w:rsidRPr="004A5D21">
        <w:rPr>
          <w:rStyle w:val="Odwoanieprzypisudolnego"/>
          <w:b/>
          <w:kern w:val="2"/>
        </w:rPr>
        <w:footnoteReference w:id="1"/>
      </w:r>
    </w:p>
    <w:p w14:paraId="253786EB" w14:textId="646D8ADD" w:rsidR="00C7293F" w:rsidRPr="00966993" w:rsidRDefault="00C7293F" w:rsidP="006B792C">
      <w:pPr>
        <w:ind w:left="284" w:right="-18"/>
        <w:jc w:val="both"/>
        <w:rPr>
          <w:b/>
          <w:bCs/>
          <w:i/>
          <w:color w:val="0070C0"/>
        </w:rPr>
      </w:pPr>
      <w:r w:rsidRPr="003B18C9">
        <w:rPr>
          <w:b/>
          <w:kern w:val="2"/>
        </w:rPr>
        <w:t xml:space="preserve">- </w:t>
      </w:r>
      <w:r w:rsidRPr="00966993">
        <w:rPr>
          <w:b/>
          <w:i/>
          <w:kern w:val="2"/>
        </w:rPr>
        <w:t xml:space="preserve">zadania nr 1 pn. </w:t>
      </w:r>
      <w:r w:rsidR="00A54833" w:rsidRPr="00966993">
        <w:rPr>
          <w:b/>
          <w:i/>
          <w:kern w:val="2"/>
        </w:rPr>
        <w:t>„</w:t>
      </w:r>
      <w:r w:rsidR="008626BE" w:rsidRPr="003B18C9">
        <w:rPr>
          <w:b/>
          <w:i/>
          <w:kern w:val="2"/>
        </w:rPr>
        <w:t>Remont pomieszczeń w Klinice Kardiochirurgii - sale chorych, pokój zabiegowy, łazienki, dyżurki pielęgniarskie i lekarskie</w:t>
      </w:r>
      <w:r w:rsidR="00A54833" w:rsidRPr="00966993">
        <w:rPr>
          <w:b/>
          <w:i/>
          <w:kern w:val="2"/>
        </w:rPr>
        <w:t>”</w:t>
      </w:r>
      <w:r w:rsidR="00DA1EE2" w:rsidRPr="00966993">
        <w:rPr>
          <w:b/>
          <w:bCs/>
          <w:i/>
        </w:rPr>
        <w:t>,</w:t>
      </w:r>
      <w:r w:rsidR="00DA1EE2" w:rsidRPr="00966993">
        <w:rPr>
          <w:b/>
          <w:bCs/>
          <w:i/>
          <w:color w:val="0070C0"/>
        </w:rPr>
        <w:t xml:space="preserve"> </w:t>
      </w:r>
      <w:bookmarkEnd w:id="0"/>
    </w:p>
    <w:p w14:paraId="4FD4E881" w14:textId="3DA944D4" w:rsidR="00C7293F" w:rsidRPr="003B18C9" w:rsidRDefault="00C7293F" w:rsidP="00C7293F">
      <w:pPr>
        <w:ind w:left="284" w:right="-18"/>
        <w:jc w:val="both"/>
        <w:rPr>
          <w:b/>
          <w:bCs/>
          <w:color w:val="0070C0"/>
        </w:rPr>
      </w:pPr>
      <w:r w:rsidRPr="00966993">
        <w:rPr>
          <w:b/>
          <w:i/>
          <w:kern w:val="2"/>
        </w:rPr>
        <w:t>- zadania nr 2 pn. „</w:t>
      </w:r>
      <w:r w:rsidRPr="003B18C9">
        <w:rPr>
          <w:b/>
          <w:i/>
          <w:kern w:val="2"/>
        </w:rPr>
        <w:t>Wykonanie prac budowlanych mających na celu dostosowanie łazienek w II Klinice Kardiologii do potrzeb osób z niepełnosprawnościami</w:t>
      </w:r>
      <w:r w:rsidRPr="003B18C9">
        <w:rPr>
          <w:b/>
          <w:kern w:val="2"/>
        </w:rPr>
        <w:t>”</w:t>
      </w:r>
      <w:r w:rsidRPr="003B18C9">
        <w:rPr>
          <w:b/>
          <w:bCs/>
        </w:rPr>
        <w:t>,</w:t>
      </w:r>
      <w:r w:rsidRPr="003B18C9">
        <w:rPr>
          <w:b/>
          <w:bCs/>
          <w:color w:val="0070C0"/>
        </w:rPr>
        <w:t xml:space="preserve"> </w:t>
      </w:r>
    </w:p>
    <w:p w14:paraId="3EFAF2A3" w14:textId="77777777" w:rsidR="00C7293F" w:rsidRPr="003B18C9" w:rsidRDefault="00C7293F" w:rsidP="00AD38B6">
      <w:pPr>
        <w:ind w:right="-18"/>
        <w:jc w:val="both"/>
        <w:rPr>
          <w:b/>
          <w:bCs/>
          <w:color w:val="0070C0"/>
        </w:rPr>
      </w:pPr>
    </w:p>
    <w:p w14:paraId="3172AA26" w14:textId="77777777" w:rsidR="00AD38B6" w:rsidRPr="00966993" w:rsidRDefault="008626BE" w:rsidP="00AD38B6">
      <w:pPr>
        <w:pStyle w:val="Standard"/>
        <w:suppressAutoHyphens w:val="0"/>
        <w:ind w:left="284"/>
        <w:jc w:val="both"/>
        <w:rPr>
          <w:iCs/>
          <w:kern w:val="0"/>
          <w:sz w:val="22"/>
          <w:szCs w:val="22"/>
          <w:lang w:val="pl-PL"/>
        </w:rPr>
      </w:pPr>
      <w:r w:rsidRPr="00966993">
        <w:rPr>
          <w:bCs/>
          <w:sz w:val="22"/>
          <w:szCs w:val="22"/>
          <w:lang w:val="pl-PL"/>
        </w:rPr>
        <w:t>w ramach projektu:</w:t>
      </w:r>
      <w:r w:rsidR="00C7293F" w:rsidRPr="00966993">
        <w:rPr>
          <w:bCs/>
          <w:sz w:val="22"/>
          <w:szCs w:val="22"/>
          <w:lang w:val="pl-PL"/>
        </w:rPr>
        <w:t xml:space="preserve"> </w:t>
      </w:r>
      <w:r w:rsidRPr="00966993">
        <w:rPr>
          <w:bCs/>
          <w:sz w:val="22"/>
          <w:szCs w:val="22"/>
          <w:lang w:val="pl-PL"/>
        </w:rPr>
        <w:t>„</w:t>
      </w:r>
      <w:r w:rsidRPr="00966993">
        <w:rPr>
          <w:b/>
          <w:i/>
          <w:kern w:val="2"/>
          <w:sz w:val="22"/>
          <w:szCs w:val="22"/>
          <w:lang w:val="pl-PL"/>
        </w:rPr>
        <w:t xml:space="preserve">Poprawa efektywności funkcjonowania, dostępności i </w:t>
      </w:r>
      <w:r w:rsidRPr="003B18C9">
        <w:rPr>
          <w:b/>
          <w:i/>
          <w:kern w:val="2"/>
          <w:sz w:val="22"/>
          <w:szCs w:val="22"/>
          <w:lang w:val="pl-PL"/>
        </w:rPr>
        <w:t>jakości</w:t>
      </w:r>
      <w:r w:rsidRPr="00966993">
        <w:rPr>
          <w:b/>
          <w:i/>
          <w:kern w:val="2"/>
          <w:sz w:val="22"/>
          <w:szCs w:val="22"/>
          <w:lang w:val="pl-PL"/>
        </w:rPr>
        <w:t xml:space="preserve"> świadczeń wysokospecjalistycznych w Wojewódzkim Szpitalu Zespolonym w Kielcach</w:t>
      </w:r>
      <w:r w:rsidRPr="00966993">
        <w:rPr>
          <w:bCs/>
          <w:sz w:val="22"/>
          <w:szCs w:val="22"/>
          <w:lang w:val="pl-PL"/>
        </w:rPr>
        <w:t>”</w:t>
      </w:r>
      <w:r w:rsidR="00AD38B6" w:rsidRPr="00966993">
        <w:rPr>
          <w:bCs/>
          <w:sz w:val="22"/>
          <w:szCs w:val="22"/>
          <w:lang w:val="pl-PL"/>
        </w:rPr>
        <w:t xml:space="preserve"> </w:t>
      </w:r>
      <w:r w:rsidR="00AD38B6" w:rsidRPr="00966993">
        <w:rPr>
          <w:kern w:val="0"/>
          <w:sz w:val="22"/>
          <w:szCs w:val="22"/>
          <w:u w:val="single"/>
          <w:lang w:val="pl-PL" w:eastAsia="pl-PL"/>
        </w:rPr>
        <w:t>realizowanego w ramach Krajowego Planu Odbudowy i Zwiększania Odporności: Komponent D „Efektywność, dostępność i jakość systemu ochrony zdrowia” Inwestycja D1.1.1 „</w:t>
      </w:r>
      <w:r w:rsidR="00AD38B6" w:rsidRPr="00966993">
        <w:rPr>
          <w:i/>
          <w:kern w:val="0"/>
          <w:sz w:val="22"/>
          <w:szCs w:val="22"/>
          <w:u w:val="single"/>
          <w:lang w:val="pl-PL" w:eastAsia="pl-PL"/>
        </w:rPr>
        <w:t>Rozwój i modernizacja infrastruktury centrów opieki wysokospecjalistycznej i innych podmiotów</w:t>
      </w:r>
      <w:r w:rsidR="00AD38B6" w:rsidRPr="00966993">
        <w:rPr>
          <w:rFonts w:eastAsia="Calibri"/>
          <w:kern w:val="0"/>
          <w:sz w:val="22"/>
          <w:szCs w:val="22"/>
          <w:u w:val="single"/>
          <w:lang w:val="pl-PL" w:eastAsia="pl-PL"/>
        </w:rPr>
        <w:t>”</w:t>
      </w:r>
      <w:r w:rsidR="00AD38B6" w:rsidRPr="00966993">
        <w:rPr>
          <w:kern w:val="0"/>
          <w:sz w:val="22"/>
          <w:szCs w:val="22"/>
          <w:u w:val="single"/>
          <w:lang w:val="pl-PL"/>
        </w:rPr>
        <w:t xml:space="preserve"> – umowa znak </w:t>
      </w:r>
      <w:r w:rsidR="00AD38B6" w:rsidRPr="00966993">
        <w:rPr>
          <w:kern w:val="0"/>
          <w:sz w:val="22"/>
          <w:szCs w:val="22"/>
          <w:u w:val="single"/>
          <w:lang w:val="pl-PL" w:eastAsia="pl-PL"/>
        </w:rPr>
        <w:t>KPOD.07.02-IP.10-0294/25/KPO/149/2025/351</w:t>
      </w:r>
      <w:r w:rsidR="00AD38B6" w:rsidRPr="00966993">
        <w:rPr>
          <w:kern w:val="0"/>
          <w:sz w:val="22"/>
          <w:szCs w:val="22"/>
          <w:u w:val="single"/>
          <w:lang w:val="pl-PL"/>
        </w:rPr>
        <w:t xml:space="preserve"> </w:t>
      </w:r>
      <w:r w:rsidR="00AD38B6" w:rsidRPr="00966993">
        <w:rPr>
          <w:kern w:val="0"/>
          <w:sz w:val="22"/>
          <w:szCs w:val="22"/>
          <w:u w:val="single"/>
          <w:lang w:val="pl-PL" w:eastAsia="pl-PL"/>
        </w:rPr>
        <w:t xml:space="preserve">o objęcie wsparciem ze środków planu rozwojowego </w:t>
      </w:r>
      <w:r w:rsidR="00AD38B6" w:rsidRPr="00966993">
        <w:rPr>
          <w:kern w:val="0"/>
          <w:sz w:val="22"/>
          <w:szCs w:val="22"/>
          <w:u w:val="single"/>
          <w:lang w:val="pl-PL"/>
        </w:rPr>
        <w:t xml:space="preserve">zawarta z </w:t>
      </w:r>
      <w:r w:rsidR="00AD38B6" w:rsidRPr="00966993">
        <w:rPr>
          <w:bCs/>
          <w:iCs/>
          <w:color w:val="000000"/>
          <w:kern w:val="0"/>
          <w:sz w:val="22"/>
          <w:szCs w:val="22"/>
          <w:u w:val="single"/>
          <w:lang w:val="pl-PL"/>
        </w:rPr>
        <w:t xml:space="preserve">ze </w:t>
      </w:r>
      <w:r w:rsidR="00AD38B6" w:rsidRPr="00966993">
        <w:rPr>
          <w:kern w:val="0"/>
          <w:sz w:val="22"/>
          <w:szCs w:val="22"/>
          <w:u w:val="single"/>
          <w:lang w:val="pl-PL" w:eastAsia="pl-PL"/>
        </w:rPr>
        <w:t>Skarbem Państwa reprezentowanym przez Ministra Zdrowia</w:t>
      </w:r>
      <w:r w:rsidR="00AD38B6" w:rsidRPr="00966993">
        <w:rPr>
          <w:bCs/>
          <w:kern w:val="0"/>
          <w:sz w:val="22"/>
          <w:szCs w:val="22"/>
          <w:lang w:val="pl-PL"/>
        </w:rPr>
        <w:t>.</w:t>
      </w:r>
    </w:p>
    <w:p w14:paraId="16F63991" w14:textId="77777777" w:rsidR="00AD38B6" w:rsidRPr="00966993" w:rsidRDefault="00AD38B6" w:rsidP="00AD38B6">
      <w:pPr>
        <w:pStyle w:val="Standard"/>
        <w:suppressAutoHyphens w:val="0"/>
        <w:jc w:val="both"/>
        <w:rPr>
          <w:iCs/>
          <w:kern w:val="0"/>
          <w:sz w:val="22"/>
          <w:szCs w:val="22"/>
          <w:lang w:val="pl-PL"/>
        </w:rPr>
      </w:pPr>
    </w:p>
    <w:p w14:paraId="3FFD96A7" w14:textId="46A9E10E" w:rsidR="00DC07C3" w:rsidRPr="003B18C9" w:rsidRDefault="00DC07C3" w:rsidP="006B792C">
      <w:pPr>
        <w:ind w:left="284" w:right="-18"/>
        <w:jc w:val="both"/>
        <w:rPr>
          <w:b/>
        </w:rPr>
      </w:pPr>
    </w:p>
    <w:p w14:paraId="30A6E994" w14:textId="06D57FA4" w:rsidR="00A456AA" w:rsidRPr="003B18C9" w:rsidRDefault="00A456AA" w:rsidP="006B792C">
      <w:pPr>
        <w:rPr>
          <w:b/>
          <w:bCs/>
        </w:rPr>
      </w:pPr>
    </w:p>
    <w:p w14:paraId="09706AF7" w14:textId="77777777" w:rsidR="00DC07C3" w:rsidRPr="003B18C9" w:rsidRDefault="00FE7BB9" w:rsidP="006B792C">
      <w:pPr>
        <w:jc w:val="center"/>
        <w:rPr>
          <w:b/>
          <w:bCs/>
        </w:rPr>
      </w:pPr>
      <w:r w:rsidRPr="003B18C9">
        <w:rPr>
          <w:b/>
          <w:bCs/>
        </w:rPr>
        <w:t>§</w:t>
      </w:r>
      <w:r w:rsidR="00DC07C3" w:rsidRPr="003B18C9">
        <w:rPr>
          <w:b/>
          <w:bCs/>
        </w:rPr>
        <w:t xml:space="preserve"> 1</w:t>
      </w:r>
    </w:p>
    <w:p w14:paraId="38C432FD" w14:textId="77777777" w:rsidR="00DC07C3" w:rsidRPr="003B18C9" w:rsidRDefault="00DC07C3" w:rsidP="006B792C">
      <w:pPr>
        <w:jc w:val="center"/>
        <w:rPr>
          <w:b/>
          <w:bCs/>
        </w:rPr>
      </w:pPr>
      <w:r w:rsidRPr="003B18C9">
        <w:rPr>
          <w:b/>
          <w:bCs/>
        </w:rPr>
        <w:t>PRZEDMIOT UMOWY</w:t>
      </w:r>
    </w:p>
    <w:p w14:paraId="3C2E571E" w14:textId="0EAC74EC" w:rsidR="004C3A09" w:rsidRPr="003B18C9" w:rsidRDefault="00DC07C3" w:rsidP="001B0CAE">
      <w:pPr>
        <w:pStyle w:val="Tekstpodstawowy"/>
        <w:widowControl w:val="0"/>
        <w:numPr>
          <w:ilvl w:val="0"/>
          <w:numId w:val="26"/>
        </w:numPr>
        <w:spacing w:after="0"/>
        <w:ind w:left="567" w:hanging="567"/>
        <w:jc w:val="both"/>
        <w:rPr>
          <w:kern w:val="0"/>
          <w:lang w:eastAsia="pl-PL"/>
        </w:rPr>
      </w:pPr>
      <w:r w:rsidRPr="003B18C9">
        <w:t>Zamawiający zleca, a Wykonawca zobowią</w:t>
      </w:r>
      <w:r w:rsidR="003439B7" w:rsidRPr="003B18C9">
        <w:t xml:space="preserve">zuje się do </w:t>
      </w:r>
      <w:r w:rsidR="00C7293F" w:rsidRPr="003B18C9">
        <w:t>przeprowadzenia</w:t>
      </w:r>
      <w:r w:rsidR="004C2D0B" w:rsidRPr="003B18C9">
        <w:t xml:space="preserve"> </w:t>
      </w:r>
      <w:r w:rsidR="008941A2" w:rsidRPr="003B18C9">
        <w:t xml:space="preserve">wszelkich </w:t>
      </w:r>
      <w:r w:rsidR="004C2D0B" w:rsidRPr="003B18C9">
        <w:t>prac</w:t>
      </w:r>
      <w:r w:rsidR="008941A2" w:rsidRPr="003B18C9">
        <w:t xml:space="preserve"> i r</w:t>
      </w:r>
      <w:r w:rsidR="00580926" w:rsidRPr="003B18C9">
        <w:t>o</w:t>
      </w:r>
      <w:r w:rsidR="008941A2" w:rsidRPr="003B18C9">
        <w:t>bót</w:t>
      </w:r>
      <w:r w:rsidR="004C2D0B" w:rsidRPr="003B18C9">
        <w:t xml:space="preserve"> </w:t>
      </w:r>
      <w:r w:rsidR="000A3C48" w:rsidRPr="003B18C9">
        <w:t>budowlan</w:t>
      </w:r>
      <w:r w:rsidR="00233201" w:rsidRPr="003B18C9">
        <w:t>o-</w:t>
      </w:r>
      <w:r w:rsidR="008E4D68" w:rsidRPr="003B18C9">
        <w:t>montażowych</w:t>
      </w:r>
      <w:r w:rsidR="000A3C48" w:rsidRPr="003B18C9">
        <w:t xml:space="preserve"> </w:t>
      </w:r>
      <w:r w:rsidR="004C3A09" w:rsidRPr="003B18C9">
        <w:rPr>
          <w:kern w:val="2"/>
        </w:rPr>
        <w:t xml:space="preserve">związanych z </w:t>
      </w:r>
      <w:r w:rsidR="00C427DB" w:rsidRPr="00966993">
        <w:rPr>
          <w:b/>
          <w:bCs/>
          <w:i/>
          <w:kern w:val="2"/>
        </w:rPr>
        <w:t xml:space="preserve">remontem pomieszczeń w Klinice Kardiochirurgii </w:t>
      </w:r>
      <w:r w:rsidR="003B18C9">
        <w:rPr>
          <w:b/>
          <w:bCs/>
          <w:i/>
          <w:kern w:val="2"/>
        </w:rPr>
        <w:t xml:space="preserve">/ </w:t>
      </w:r>
      <w:r w:rsidR="00C427DB" w:rsidRPr="00966993">
        <w:rPr>
          <w:b/>
          <w:bCs/>
          <w:i/>
          <w:kern w:val="2"/>
        </w:rPr>
        <w:t xml:space="preserve">dostosowaniem do potrzeb osób z niepełnosprawnościami łazienek w II Klinice Kardiologii </w:t>
      </w:r>
      <w:r w:rsidR="004C3A09" w:rsidRPr="00966993">
        <w:rPr>
          <w:b/>
          <w:bCs/>
          <w:i/>
          <w:kern w:val="2"/>
        </w:rPr>
        <w:t>Wojewódzkiego Szpitala Zespolonego w Kielcach</w:t>
      </w:r>
      <w:r w:rsidR="004C3A09" w:rsidRPr="003B18C9">
        <w:rPr>
          <w:kern w:val="2"/>
        </w:rPr>
        <w:t xml:space="preserve">, </w:t>
      </w:r>
      <w:r w:rsidR="004C3A09" w:rsidRPr="003B18C9">
        <w:rPr>
          <w:iCs/>
          <w:kern w:val="0"/>
          <w:lang w:eastAsia="pl-PL"/>
        </w:rPr>
        <w:t xml:space="preserve">zgodnie z </w:t>
      </w:r>
      <w:r w:rsidR="00C427DB" w:rsidRPr="003B18C9">
        <w:rPr>
          <w:iCs/>
          <w:kern w:val="0"/>
          <w:u w:val="single"/>
          <w:lang w:eastAsia="pl-PL"/>
        </w:rPr>
        <w:t>dokumentacją zadań</w:t>
      </w:r>
      <w:r w:rsidR="00FC6DDC" w:rsidRPr="003B18C9">
        <w:rPr>
          <w:iCs/>
          <w:kern w:val="0"/>
          <w:u w:val="single"/>
          <w:lang w:eastAsia="pl-PL"/>
        </w:rPr>
        <w:t>, tj.:</w:t>
      </w:r>
      <w:r w:rsidR="004C3A09" w:rsidRPr="003B18C9">
        <w:rPr>
          <w:iCs/>
          <w:kern w:val="0"/>
          <w:lang w:eastAsia="pl-PL"/>
        </w:rPr>
        <w:t xml:space="preserve"> </w:t>
      </w:r>
      <w:r w:rsidR="00B16631">
        <w:rPr>
          <w:iCs/>
          <w:kern w:val="0"/>
          <w:lang w:eastAsia="pl-PL"/>
        </w:rPr>
        <w:t>Programem</w:t>
      </w:r>
      <w:r w:rsidR="00AD38B6" w:rsidRPr="003B18C9">
        <w:rPr>
          <w:iCs/>
          <w:kern w:val="0"/>
          <w:lang w:eastAsia="pl-PL"/>
        </w:rPr>
        <w:t xml:space="preserve"> Funkcjonalno-Użytkowy</w:t>
      </w:r>
      <w:r w:rsidR="00B16631">
        <w:rPr>
          <w:iCs/>
          <w:kern w:val="0"/>
          <w:lang w:eastAsia="pl-PL"/>
        </w:rPr>
        <w:t>m</w:t>
      </w:r>
      <w:r w:rsidR="00AD38B6" w:rsidRPr="003B18C9">
        <w:rPr>
          <w:iCs/>
          <w:kern w:val="0"/>
          <w:lang w:eastAsia="pl-PL"/>
        </w:rPr>
        <w:t xml:space="preserve">, </w:t>
      </w:r>
      <w:proofErr w:type="spellStart"/>
      <w:r w:rsidR="004C3A09" w:rsidRPr="003B18C9">
        <w:rPr>
          <w:iCs/>
          <w:kern w:val="0"/>
          <w:lang w:eastAsia="pl-PL"/>
        </w:rPr>
        <w:t>STWiOR</w:t>
      </w:r>
      <w:proofErr w:type="spellEnd"/>
      <w:r w:rsidR="004C3A09" w:rsidRPr="003B18C9">
        <w:rPr>
          <w:iCs/>
          <w:kern w:val="0"/>
          <w:lang w:eastAsia="pl-PL"/>
        </w:rPr>
        <w:t xml:space="preserve">, i przedmiarami </w:t>
      </w:r>
      <w:r w:rsidR="003B18C9">
        <w:rPr>
          <w:iCs/>
          <w:kern w:val="0"/>
          <w:lang w:eastAsia="pl-PL"/>
        </w:rPr>
        <w:t xml:space="preserve">robót </w:t>
      </w:r>
      <w:r w:rsidR="004C3A09" w:rsidRPr="003B18C9">
        <w:rPr>
          <w:iCs/>
          <w:kern w:val="0"/>
          <w:lang w:eastAsia="pl-PL"/>
        </w:rPr>
        <w:t xml:space="preserve">stanowiącymi </w:t>
      </w:r>
      <w:r w:rsidR="00C7293F" w:rsidRPr="003B18C9">
        <w:rPr>
          <w:i/>
          <w:kern w:val="0"/>
          <w:lang w:eastAsia="pl-PL"/>
        </w:rPr>
        <w:t>Załączniki</w:t>
      </w:r>
      <w:r w:rsidR="00B16631">
        <w:rPr>
          <w:i/>
          <w:kern w:val="0"/>
          <w:lang w:eastAsia="pl-PL"/>
        </w:rPr>
        <w:t xml:space="preserve"> odpowiednio</w:t>
      </w:r>
      <w:r w:rsidR="00C7293F" w:rsidRPr="003B18C9">
        <w:rPr>
          <w:i/>
          <w:kern w:val="0"/>
          <w:lang w:eastAsia="pl-PL"/>
        </w:rPr>
        <w:t xml:space="preserve"> nr </w:t>
      </w:r>
      <w:r w:rsidR="00C7293F" w:rsidRPr="003B18C9">
        <w:rPr>
          <w:i/>
          <w:kern w:val="0"/>
          <w:lang w:eastAsia="pl-PL"/>
        </w:rPr>
        <w:lastRenderedPageBreak/>
        <w:t>…, …, … do Umowy,</w:t>
      </w:r>
      <w:r w:rsidR="00C7293F" w:rsidRPr="003B18C9">
        <w:rPr>
          <w:iCs/>
          <w:kern w:val="0"/>
          <w:lang w:eastAsia="pl-PL"/>
        </w:rPr>
        <w:t xml:space="preserve"> a w</w:t>
      </w:r>
      <w:r w:rsidR="004C3A09" w:rsidRPr="003B18C9">
        <w:rPr>
          <w:kern w:val="0"/>
          <w:lang w:eastAsia="pl-PL"/>
        </w:rPr>
        <w:t xml:space="preserve"> szczególności wykonanie prac</w:t>
      </w:r>
      <w:r w:rsidR="008E4D68" w:rsidRPr="003B18C9">
        <w:rPr>
          <w:kern w:val="0"/>
          <w:lang w:eastAsia="pl-PL"/>
        </w:rPr>
        <w:t xml:space="preserve"> </w:t>
      </w:r>
      <w:r w:rsidR="004C3A09" w:rsidRPr="003B18C9">
        <w:rPr>
          <w:kern w:val="0"/>
          <w:lang w:eastAsia="pl-PL"/>
        </w:rPr>
        <w:t>w zakresie:</w:t>
      </w:r>
    </w:p>
    <w:p w14:paraId="0613CD63" w14:textId="17E0651F" w:rsidR="001F6B41" w:rsidRPr="003B18C9" w:rsidRDefault="00B637D2" w:rsidP="001F6B41">
      <w:pPr>
        <w:pStyle w:val="Tekstpodstawowy"/>
        <w:spacing w:after="0"/>
        <w:ind w:left="567"/>
        <w:rPr>
          <w:b/>
          <w:kern w:val="0"/>
          <w:lang w:eastAsia="pl-PL"/>
        </w:rPr>
      </w:pPr>
      <w:r w:rsidRPr="00966993">
        <w:rPr>
          <w:b/>
          <w:kern w:val="0"/>
          <w:lang w:eastAsia="pl-PL"/>
        </w:rPr>
        <w:t>Z</w:t>
      </w:r>
      <w:r w:rsidR="00C7293F" w:rsidRPr="00966993">
        <w:rPr>
          <w:b/>
          <w:kern w:val="0"/>
          <w:lang w:eastAsia="pl-PL"/>
        </w:rPr>
        <w:t>adania nr 1:</w:t>
      </w:r>
    </w:p>
    <w:p w14:paraId="1130D23D" w14:textId="159C45E9" w:rsidR="00C7293F" w:rsidRPr="00966993" w:rsidRDefault="00C7293F" w:rsidP="001B0CAE">
      <w:pPr>
        <w:numPr>
          <w:ilvl w:val="0"/>
          <w:numId w:val="34"/>
        </w:numPr>
        <w:suppressAutoHyphens w:val="0"/>
        <w:jc w:val="both"/>
        <w:rPr>
          <w:i/>
        </w:rPr>
      </w:pPr>
      <w:r w:rsidRPr="00966993">
        <w:rPr>
          <w:i/>
        </w:rPr>
        <w:t>remont sal chorych, pokoju zabiegowego, łazienek, dyżurek pielęgniarskich  i gabinetów lekarskich</w:t>
      </w:r>
      <w:r w:rsidR="00C427DB" w:rsidRPr="00966993">
        <w:rPr>
          <w:i/>
        </w:rPr>
        <w:t>,</w:t>
      </w:r>
    </w:p>
    <w:p w14:paraId="18FE2D11" w14:textId="60E4CDDE" w:rsidR="00C7293F" w:rsidRPr="00966993" w:rsidRDefault="00C7293F" w:rsidP="001B0CAE">
      <w:pPr>
        <w:numPr>
          <w:ilvl w:val="0"/>
          <w:numId w:val="34"/>
        </w:numPr>
        <w:suppressAutoHyphens w:val="0"/>
        <w:jc w:val="both"/>
        <w:rPr>
          <w:i/>
        </w:rPr>
      </w:pPr>
      <w:r w:rsidRPr="00966993">
        <w:rPr>
          <w:i/>
        </w:rPr>
        <w:t>remont pokrycia dachu płaskiego o powierzchni około 1211 m</w:t>
      </w:r>
      <w:r w:rsidRPr="00966993">
        <w:rPr>
          <w:i/>
          <w:vertAlign w:val="superscript"/>
        </w:rPr>
        <w:t>2</w:t>
      </w:r>
      <w:r w:rsidR="00C427DB" w:rsidRPr="00966993">
        <w:rPr>
          <w:i/>
        </w:rPr>
        <w:t>,</w:t>
      </w:r>
    </w:p>
    <w:p w14:paraId="6A13982A" w14:textId="4937DB35" w:rsidR="00C7293F" w:rsidRPr="00966993" w:rsidRDefault="00C7293F" w:rsidP="001B0CAE">
      <w:pPr>
        <w:numPr>
          <w:ilvl w:val="0"/>
          <w:numId w:val="34"/>
        </w:numPr>
        <w:suppressAutoHyphens w:val="0"/>
        <w:jc w:val="both"/>
        <w:rPr>
          <w:i/>
        </w:rPr>
      </w:pPr>
      <w:r w:rsidRPr="00966993">
        <w:rPr>
          <w:i/>
        </w:rPr>
        <w:t>dostaw</w:t>
      </w:r>
      <w:r w:rsidR="00C427DB" w:rsidRPr="00966993">
        <w:rPr>
          <w:i/>
        </w:rPr>
        <w:t>a</w:t>
      </w:r>
      <w:r w:rsidRPr="00966993">
        <w:rPr>
          <w:i/>
        </w:rPr>
        <w:t xml:space="preserve"> i montaż 4 kompletów klimatyzatorów typu </w:t>
      </w:r>
      <w:proofErr w:type="spellStart"/>
      <w:r w:rsidRPr="00966993">
        <w:rPr>
          <w:i/>
        </w:rPr>
        <w:t>split</w:t>
      </w:r>
      <w:proofErr w:type="spellEnd"/>
      <w:r w:rsidR="00AD38B6" w:rsidRPr="00966993">
        <w:rPr>
          <w:i/>
        </w:rPr>
        <w:t>,</w:t>
      </w:r>
    </w:p>
    <w:p w14:paraId="4C455D58" w14:textId="5C32D4F2" w:rsidR="00AD38B6" w:rsidRPr="00966993" w:rsidRDefault="00AD38B6" w:rsidP="00C427DB">
      <w:pPr>
        <w:pStyle w:val="Tekstpodstawowy"/>
        <w:widowControl w:val="0"/>
        <w:ind w:left="927"/>
        <w:jc w:val="both"/>
        <w:rPr>
          <w:i/>
        </w:rPr>
      </w:pPr>
      <w:r w:rsidRPr="00966993">
        <w:rPr>
          <w:i/>
        </w:rPr>
        <w:t xml:space="preserve">w budynku </w:t>
      </w:r>
      <w:r w:rsidR="00C427DB" w:rsidRPr="00966993">
        <w:rPr>
          <w:i/>
        </w:rPr>
        <w:t>Kardiochirurgii</w:t>
      </w:r>
      <w:r w:rsidRPr="00966993">
        <w:rPr>
          <w:i/>
        </w:rPr>
        <w:t xml:space="preserve"> Wojewódzkiego Szpitala Wojewódzkiego w Kielcach</w:t>
      </w:r>
      <w:r w:rsidR="009A5F17" w:rsidRPr="00966993">
        <w:rPr>
          <w:i/>
        </w:rPr>
        <w:t xml:space="preserve"> (dalej: „</w:t>
      </w:r>
      <w:r w:rsidR="009A5F17" w:rsidRPr="003B18C9">
        <w:rPr>
          <w:i/>
        </w:rPr>
        <w:t>zadanie nr 1”</w:t>
      </w:r>
      <w:r w:rsidR="009A5F17" w:rsidRPr="00966993">
        <w:rPr>
          <w:i/>
        </w:rPr>
        <w:t>).</w:t>
      </w:r>
    </w:p>
    <w:p w14:paraId="36FE33EB" w14:textId="6EC8DC35" w:rsidR="001F6B41" w:rsidRPr="003B18C9" w:rsidRDefault="001F6B41" w:rsidP="00AD38B6">
      <w:pPr>
        <w:suppressAutoHyphens w:val="0"/>
        <w:ind w:left="993"/>
        <w:jc w:val="both"/>
        <w:rPr>
          <w:kern w:val="0"/>
          <w:lang w:eastAsia="pl-PL"/>
        </w:rPr>
      </w:pPr>
    </w:p>
    <w:p w14:paraId="511AA240" w14:textId="48C7C383" w:rsidR="001F6B41" w:rsidRPr="003B18C9" w:rsidRDefault="00B637D2" w:rsidP="001F6B41">
      <w:pPr>
        <w:tabs>
          <w:tab w:val="left" w:pos="-284"/>
        </w:tabs>
        <w:ind w:left="567"/>
        <w:jc w:val="both"/>
        <w:rPr>
          <w:b/>
          <w:color w:val="000000"/>
        </w:rPr>
      </w:pPr>
      <w:r w:rsidRPr="00966993">
        <w:rPr>
          <w:b/>
          <w:color w:val="000000"/>
        </w:rPr>
        <w:t>Z</w:t>
      </w:r>
      <w:r w:rsidR="00AD38B6" w:rsidRPr="00966993">
        <w:rPr>
          <w:b/>
          <w:color w:val="000000"/>
        </w:rPr>
        <w:t>adani</w:t>
      </w:r>
      <w:r w:rsidRPr="00966993">
        <w:rPr>
          <w:b/>
          <w:color w:val="000000"/>
        </w:rPr>
        <w:t>a</w:t>
      </w:r>
      <w:r w:rsidR="00AD38B6" w:rsidRPr="00966993">
        <w:rPr>
          <w:b/>
          <w:color w:val="000000"/>
        </w:rPr>
        <w:t xml:space="preserve"> nr 2</w:t>
      </w:r>
      <w:r w:rsidR="001F6B41" w:rsidRPr="00966993">
        <w:rPr>
          <w:b/>
          <w:color w:val="000000"/>
        </w:rPr>
        <w:t>:</w:t>
      </w:r>
    </w:p>
    <w:p w14:paraId="2F91EECF" w14:textId="1709E22F" w:rsidR="00AD38B6" w:rsidRPr="00966993" w:rsidRDefault="00AD38B6" w:rsidP="001B0CAE">
      <w:pPr>
        <w:pStyle w:val="Tekstpodstawowy"/>
        <w:widowControl w:val="0"/>
        <w:numPr>
          <w:ilvl w:val="0"/>
          <w:numId w:val="40"/>
        </w:numPr>
        <w:spacing w:after="0"/>
        <w:jc w:val="both"/>
        <w:rPr>
          <w:i/>
        </w:rPr>
      </w:pPr>
      <w:r w:rsidRPr="00966993">
        <w:rPr>
          <w:i/>
        </w:rPr>
        <w:t>dostosowanie istniejących łazienek do potrzeb osób niepełnosprawnych, zgodnie z obowiązującymi przepisami prawa budowlanego oraz wymaganiami higieniczno-sanitarnymi</w:t>
      </w:r>
      <w:r w:rsidR="00C427DB" w:rsidRPr="00966993">
        <w:rPr>
          <w:i/>
        </w:rPr>
        <w:t>,</w:t>
      </w:r>
    </w:p>
    <w:p w14:paraId="15DD798B" w14:textId="77777777" w:rsidR="00C427DB" w:rsidRPr="00966993" w:rsidRDefault="00AD38B6" w:rsidP="001B0CAE">
      <w:pPr>
        <w:pStyle w:val="Tekstpodstawowy"/>
        <w:widowControl w:val="0"/>
        <w:numPr>
          <w:ilvl w:val="0"/>
          <w:numId w:val="40"/>
        </w:numPr>
        <w:spacing w:after="0"/>
        <w:jc w:val="both"/>
        <w:rPr>
          <w:i/>
        </w:rPr>
      </w:pPr>
      <w:r w:rsidRPr="00966993">
        <w:rPr>
          <w:i/>
        </w:rPr>
        <w:t xml:space="preserve">wykonanie niezbędnych prac budowlanych wraz z montażem pochwytów i nowych przyborów sanitarnych, </w:t>
      </w:r>
    </w:p>
    <w:p w14:paraId="5696915B" w14:textId="7C993763" w:rsidR="00F517ED" w:rsidRPr="00966993" w:rsidRDefault="00AD38B6" w:rsidP="00F517ED">
      <w:pPr>
        <w:pStyle w:val="Tekstpodstawowy"/>
        <w:widowControl w:val="0"/>
        <w:spacing w:after="0"/>
        <w:ind w:left="927"/>
        <w:jc w:val="both"/>
        <w:rPr>
          <w:i/>
        </w:rPr>
      </w:pPr>
      <w:r w:rsidRPr="00966993">
        <w:rPr>
          <w:i/>
        </w:rPr>
        <w:t>w budynku II Kliniki Kardiologii, piętro III Wojewódzkiego Szpitala Wojewódzkiego w Kielcach</w:t>
      </w:r>
      <w:r w:rsidR="009A5F17" w:rsidRPr="00966993">
        <w:rPr>
          <w:i/>
        </w:rPr>
        <w:t xml:space="preserve"> (dalej: „</w:t>
      </w:r>
      <w:r w:rsidR="009A5F17" w:rsidRPr="003B18C9">
        <w:rPr>
          <w:i/>
        </w:rPr>
        <w:t>zadanie nr 2”</w:t>
      </w:r>
      <w:r w:rsidR="00F517ED" w:rsidRPr="00966993">
        <w:rPr>
          <w:i/>
        </w:rPr>
        <w:t>),</w:t>
      </w:r>
    </w:p>
    <w:p w14:paraId="373325F3" w14:textId="6C18DC8A" w:rsidR="00F517ED" w:rsidRPr="00966993" w:rsidRDefault="00B16631" w:rsidP="00C427DB">
      <w:pPr>
        <w:pStyle w:val="Tekstpodstawowy"/>
        <w:widowControl w:val="0"/>
        <w:spacing w:after="0"/>
        <w:ind w:left="927"/>
        <w:jc w:val="both"/>
        <w:rPr>
          <w:i/>
        </w:rPr>
      </w:pPr>
      <w:r>
        <w:rPr>
          <w:i/>
        </w:rPr>
        <w:t xml:space="preserve">- </w:t>
      </w:r>
      <w:r w:rsidR="00F517ED" w:rsidRPr="00966993">
        <w:rPr>
          <w:i/>
        </w:rPr>
        <w:t>dalej łącznie zwane „</w:t>
      </w:r>
      <w:r w:rsidR="00F517ED" w:rsidRPr="003B18C9">
        <w:rPr>
          <w:i/>
        </w:rPr>
        <w:t>Zadaniami</w:t>
      </w:r>
      <w:r w:rsidR="00F517ED" w:rsidRPr="00966993">
        <w:rPr>
          <w:i/>
        </w:rPr>
        <w:t>”.</w:t>
      </w:r>
    </w:p>
    <w:p w14:paraId="3CD84390" w14:textId="252020C8" w:rsidR="00413CD6" w:rsidRPr="003B18C9" w:rsidRDefault="00413CD6" w:rsidP="001B0CAE">
      <w:pPr>
        <w:pStyle w:val="Tekstpodstawowy"/>
        <w:widowControl w:val="0"/>
        <w:numPr>
          <w:ilvl w:val="0"/>
          <w:numId w:val="26"/>
        </w:numPr>
        <w:spacing w:after="0"/>
        <w:ind w:left="567" w:hanging="567"/>
        <w:jc w:val="both"/>
        <w:rPr>
          <w:b/>
          <w:color w:val="FF0000"/>
        </w:rPr>
      </w:pPr>
      <w:r w:rsidRPr="003B18C9">
        <w:t>Strony ustalają</w:t>
      </w:r>
      <w:r w:rsidR="00647F1D" w:rsidRPr="003B18C9">
        <w:t>,</w:t>
      </w:r>
      <w:r w:rsidRPr="003B18C9">
        <w:t xml:space="preserve"> iż roboty budowlane objęte niniejszą </w:t>
      </w:r>
      <w:r w:rsidR="00F517ED" w:rsidRPr="003B18C9">
        <w:t>U</w:t>
      </w:r>
      <w:r w:rsidRPr="003B18C9">
        <w:t xml:space="preserve">mową będą definiowane zgodnie z </w:t>
      </w:r>
      <w:r w:rsidR="00565965" w:rsidRPr="003B18C9">
        <w:t>w załącznika II do dyrektywy 2014/24/UE, w załączniku I do dyrektywy 2014/25/UE oraz objętych działem 45 załącznika I do rozporządzenia (WE) nr 2195/2002 Parlamentu Europejskiego i Rady z dnia 5 listopada 2002 r. w sprawie Wspólnego Słownika Zamówień (CPV) (Dz. Urz. WE L 340 z 16</w:t>
      </w:r>
      <w:r w:rsidR="009A5F17" w:rsidRPr="003B18C9">
        <w:t>.12.2002, str. 1, z późn. zm.)</w:t>
      </w:r>
      <w:r w:rsidR="00565965" w:rsidRPr="003B18C9">
        <w:t>, zwanego dalej „</w:t>
      </w:r>
      <w:r w:rsidR="00565965" w:rsidRPr="003B18C9">
        <w:rPr>
          <w:i/>
        </w:rPr>
        <w:t>Wspólnym Słownikiem Zamówień</w:t>
      </w:r>
      <w:r w:rsidR="00565965" w:rsidRPr="003B18C9">
        <w:t>”</w:t>
      </w:r>
      <w:r w:rsidR="00987B05" w:rsidRPr="003B18C9">
        <w:t>.</w:t>
      </w:r>
    </w:p>
    <w:p w14:paraId="4FA4C0CE" w14:textId="7E21BC2E" w:rsidR="000F4723" w:rsidRPr="003B18C9" w:rsidRDefault="000F4723" w:rsidP="001B0CAE">
      <w:pPr>
        <w:pStyle w:val="Tekstpodstawowy"/>
        <w:widowControl w:val="0"/>
        <w:numPr>
          <w:ilvl w:val="0"/>
          <w:numId w:val="26"/>
        </w:numPr>
        <w:spacing w:after="0"/>
        <w:ind w:left="567" w:hanging="567"/>
        <w:jc w:val="both"/>
      </w:pPr>
      <w:r w:rsidRPr="003B18C9">
        <w:t xml:space="preserve">Zakres rzeczowy przedmiotu </w:t>
      </w:r>
      <w:r w:rsidR="009A5F17" w:rsidRPr="003B18C9">
        <w:t>U</w:t>
      </w:r>
      <w:r w:rsidRPr="003B18C9">
        <w:t xml:space="preserve">mowy określają stanowiące załączniki do niniejszej </w:t>
      </w:r>
      <w:r w:rsidR="00B637D2" w:rsidRPr="003B18C9">
        <w:t>U</w:t>
      </w:r>
      <w:r w:rsidRPr="003B18C9">
        <w:t xml:space="preserve">mowy: </w:t>
      </w:r>
      <w:r w:rsidR="00233680" w:rsidRPr="00966993">
        <w:rPr>
          <w:u w:val="single"/>
        </w:rPr>
        <w:t xml:space="preserve">dokumentacja </w:t>
      </w:r>
      <w:r w:rsidR="008C51A8" w:rsidRPr="00966993">
        <w:rPr>
          <w:i/>
          <w:u w:val="single"/>
        </w:rPr>
        <w:t>zadania</w:t>
      </w:r>
      <w:r w:rsidR="00C427DB" w:rsidRPr="00966993">
        <w:rPr>
          <w:i/>
          <w:u w:val="single"/>
        </w:rPr>
        <w:t xml:space="preserve"> nr 1 i zadania nr 2</w:t>
      </w:r>
      <w:r w:rsidR="00233680" w:rsidRPr="00966993">
        <w:t xml:space="preserve"> wraz</w:t>
      </w:r>
      <w:r w:rsidR="00233680" w:rsidRPr="003B18C9">
        <w:t xml:space="preserve"> z </w:t>
      </w:r>
      <w:r w:rsidR="00B16613" w:rsidRPr="003B18C9">
        <w:t>odpowiedziami na pytania udzielonymi w trakcie procedowania przedmiotowego postępowania</w:t>
      </w:r>
      <w:r w:rsidR="00B637D2" w:rsidRPr="003B18C9">
        <w:t>, Program Funkcjonalno-Użytkow</w:t>
      </w:r>
      <w:r w:rsidR="00B16631">
        <w:t>y</w:t>
      </w:r>
      <w:r w:rsidR="00B637D2" w:rsidRPr="003B18C9">
        <w:t xml:space="preserve"> dla poszczególnych </w:t>
      </w:r>
      <w:r w:rsidR="00F517ED" w:rsidRPr="00966993">
        <w:rPr>
          <w:i/>
        </w:rPr>
        <w:t>Z</w:t>
      </w:r>
      <w:r w:rsidR="00B637D2" w:rsidRPr="00966993">
        <w:rPr>
          <w:i/>
        </w:rPr>
        <w:t>adań</w:t>
      </w:r>
      <w:r w:rsidR="00B637D2" w:rsidRPr="003B18C9">
        <w:t>,</w:t>
      </w:r>
      <w:r w:rsidR="00D74881" w:rsidRPr="003B18C9">
        <w:t xml:space="preserve"> stanowiącymi</w:t>
      </w:r>
      <w:r w:rsidR="00B637D2" w:rsidRPr="003B18C9">
        <w:t xml:space="preserve"> odpowiednio:</w:t>
      </w:r>
      <w:r w:rsidR="00D74881" w:rsidRPr="003B18C9">
        <w:t xml:space="preserve"> </w:t>
      </w:r>
      <w:r w:rsidR="00D74881" w:rsidRPr="003B18C9">
        <w:rPr>
          <w:i/>
          <w:iCs/>
        </w:rPr>
        <w:t>Załącznik nr … do umowy</w:t>
      </w:r>
      <w:r w:rsidR="00B637D2" w:rsidRPr="003B18C9">
        <w:rPr>
          <w:i/>
          <w:iCs/>
        </w:rPr>
        <w:t>, Załącznik nr … do umowy, Załącznik nr … do umowy</w:t>
      </w:r>
      <w:r w:rsidR="00B16613" w:rsidRPr="003B18C9">
        <w:t>.</w:t>
      </w:r>
      <w:r w:rsidR="003F123D" w:rsidRPr="003B18C9">
        <w:t xml:space="preserve"> </w:t>
      </w:r>
      <w:r w:rsidRPr="003B18C9">
        <w:t>Wykonawca oświadcza, iż zapoznał się z przedmiotową dokumentacją i nie wnosi do niej żadnych zastrzeżeń.</w:t>
      </w:r>
    </w:p>
    <w:p w14:paraId="0D7082D7" w14:textId="77777777" w:rsidR="00B637D2" w:rsidRPr="003B18C9" w:rsidRDefault="00DC07C3" w:rsidP="001B0CAE">
      <w:pPr>
        <w:numPr>
          <w:ilvl w:val="0"/>
          <w:numId w:val="26"/>
        </w:numPr>
        <w:ind w:left="567" w:hanging="567"/>
        <w:jc w:val="both"/>
      </w:pPr>
      <w:r w:rsidRPr="003B18C9">
        <w:t xml:space="preserve">Przedmiot zamówienia musi być wykonany zgodnie z aktualną wiedzą techniczną, obowiązującymi normami technicznymi, obowiązującymi przepisami oraz w zakresie, terminach i </w:t>
      </w:r>
      <w:r w:rsidR="009F0FA6" w:rsidRPr="003B18C9">
        <w:t>na zasadach określonych w</w:t>
      </w:r>
      <w:r w:rsidR="00B637D2" w:rsidRPr="003B18C9">
        <w:t xml:space="preserve"> niniejszej U</w:t>
      </w:r>
      <w:r w:rsidRPr="003B18C9">
        <w:t>mowie.</w:t>
      </w:r>
    </w:p>
    <w:p w14:paraId="51CAE280" w14:textId="77777777" w:rsidR="0086676D" w:rsidRPr="003B18C9" w:rsidRDefault="0086676D" w:rsidP="006B792C">
      <w:pPr>
        <w:jc w:val="center"/>
        <w:rPr>
          <w:b/>
          <w:bCs/>
        </w:rPr>
      </w:pPr>
    </w:p>
    <w:p w14:paraId="46DA0D2C" w14:textId="4F06C546" w:rsidR="00DC07C3" w:rsidRPr="003B18C9" w:rsidRDefault="00DC07C3" w:rsidP="006B792C">
      <w:pPr>
        <w:jc w:val="center"/>
        <w:rPr>
          <w:b/>
          <w:bCs/>
        </w:rPr>
      </w:pPr>
      <w:r w:rsidRPr="003B18C9">
        <w:rPr>
          <w:b/>
          <w:bCs/>
        </w:rPr>
        <w:t>§ 2</w:t>
      </w:r>
    </w:p>
    <w:p w14:paraId="3638194B" w14:textId="77777777" w:rsidR="00DC07C3" w:rsidRPr="003B18C9" w:rsidRDefault="00DC07C3" w:rsidP="006B792C">
      <w:pPr>
        <w:jc w:val="center"/>
        <w:rPr>
          <w:b/>
          <w:bCs/>
        </w:rPr>
      </w:pPr>
      <w:r w:rsidRPr="003B18C9">
        <w:rPr>
          <w:b/>
          <w:bCs/>
        </w:rPr>
        <w:t>WYNAGRODZENIE</w:t>
      </w:r>
    </w:p>
    <w:p w14:paraId="6D768BD0" w14:textId="56CCB5DE" w:rsidR="009A5F17" w:rsidRPr="00966993" w:rsidRDefault="00DC07C3">
      <w:pPr>
        <w:pStyle w:val="Style5"/>
        <w:widowControl/>
        <w:numPr>
          <w:ilvl w:val="0"/>
          <w:numId w:val="2"/>
        </w:numPr>
        <w:spacing w:line="240" w:lineRule="auto"/>
        <w:ind w:left="567" w:hanging="567"/>
        <w:textAlignment w:val="auto"/>
        <w:rPr>
          <w:rStyle w:val="FontStyle32"/>
          <w:rFonts w:ascii="Times New Roman" w:hAnsi="Times New Roman" w:cs="Times New Roman"/>
          <w:sz w:val="22"/>
          <w:szCs w:val="22"/>
          <w:lang w:val="pl-PL"/>
        </w:rPr>
      </w:pPr>
      <w:r w:rsidRPr="0001615B">
        <w:rPr>
          <w:rStyle w:val="FontStyle32"/>
          <w:rFonts w:ascii="Times New Roman" w:hAnsi="Times New Roman" w:cs="Times New Roman"/>
          <w:sz w:val="22"/>
          <w:szCs w:val="22"/>
          <w:lang w:val="pl-PL"/>
        </w:rPr>
        <w:t>S</w:t>
      </w:r>
      <w:r w:rsidR="009F0FA6" w:rsidRPr="0001615B">
        <w:rPr>
          <w:rStyle w:val="FontStyle32"/>
          <w:rFonts w:ascii="Times New Roman" w:hAnsi="Times New Roman" w:cs="Times New Roman"/>
          <w:sz w:val="22"/>
          <w:szCs w:val="22"/>
          <w:lang w:val="pl-PL"/>
        </w:rPr>
        <w:t>trony ustalają wynagrodzenie ryczałtowe</w:t>
      </w:r>
      <w:r w:rsidRPr="0001615B">
        <w:rPr>
          <w:rStyle w:val="FontStyle32"/>
          <w:rFonts w:ascii="Times New Roman" w:hAnsi="Times New Roman" w:cs="Times New Roman"/>
          <w:sz w:val="22"/>
          <w:szCs w:val="22"/>
          <w:lang w:val="pl-PL"/>
        </w:rPr>
        <w:t xml:space="preserve"> Wykonawcy za </w:t>
      </w:r>
      <w:r w:rsidR="0011714B" w:rsidRPr="0001615B">
        <w:rPr>
          <w:rStyle w:val="FontStyle32"/>
          <w:rFonts w:ascii="Times New Roman" w:hAnsi="Times New Roman" w:cs="Times New Roman"/>
          <w:sz w:val="22"/>
          <w:szCs w:val="22"/>
          <w:lang w:val="pl-PL"/>
        </w:rPr>
        <w:t xml:space="preserve">wykonanie </w:t>
      </w:r>
      <w:r w:rsidRPr="0001615B">
        <w:rPr>
          <w:rStyle w:val="FontStyle32"/>
          <w:rFonts w:ascii="Times New Roman" w:hAnsi="Times New Roman" w:cs="Times New Roman"/>
          <w:sz w:val="22"/>
          <w:szCs w:val="22"/>
          <w:lang w:val="pl-PL"/>
        </w:rPr>
        <w:t>przedmiot</w:t>
      </w:r>
      <w:r w:rsidR="0011714B" w:rsidRPr="0001615B">
        <w:rPr>
          <w:rStyle w:val="FontStyle32"/>
          <w:rFonts w:ascii="Times New Roman" w:hAnsi="Times New Roman" w:cs="Times New Roman"/>
          <w:sz w:val="22"/>
          <w:szCs w:val="22"/>
          <w:lang w:val="pl-PL"/>
        </w:rPr>
        <w:t>u</w:t>
      </w:r>
      <w:r w:rsidRPr="0001615B">
        <w:rPr>
          <w:rStyle w:val="FontStyle32"/>
          <w:rFonts w:ascii="Times New Roman" w:hAnsi="Times New Roman" w:cs="Times New Roman"/>
          <w:sz w:val="22"/>
          <w:szCs w:val="22"/>
          <w:lang w:val="pl-PL"/>
        </w:rPr>
        <w:t xml:space="preserve"> </w:t>
      </w:r>
      <w:r w:rsidR="00B637D2" w:rsidRPr="0001615B">
        <w:rPr>
          <w:rStyle w:val="FontStyle32"/>
          <w:rFonts w:ascii="Times New Roman" w:hAnsi="Times New Roman" w:cs="Times New Roman"/>
          <w:sz w:val="22"/>
          <w:szCs w:val="22"/>
          <w:lang w:val="pl-PL"/>
        </w:rPr>
        <w:t>U</w:t>
      </w:r>
      <w:r w:rsidRPr="0001615B">
        <w:rPr>
          <w:rStyle w:val="FontStyle32"/>
          <w:rFonts w:ascii="Times New Roman" w:hAnsi="Times New Roman" w:cs="Times New Roman"/>
          <w:sz w:val="22"/>
          <w:szCs w:val="22"/>
          <w:lang w:val="pl-PL"/>
        </w:rPr>
        <w:t xml:space="preserve">mowy, </w:t>
      </w:r>
      <w:r w:rsidR="00233680" w:rsidRPr="0001615B">
        <w:rPr>
          <w:rStyle w:val="FontStyle32"/>
          <w:rFonts w:ascii="Times New Roman" w:hAnsi="Times New Roman" w:cs="Times New Roman"/>
          <w:sz w:val="22"/>
          <w:szCs w:val="22"/>
          <w:lang w:val="pl-PL"/>
        </w:rPr>
        <w:t>zgodnie ze złożoną ofertą</w:t>
      </w:r>
      <w:r w:rsidR="009A5F17" w:rsidRPr="0001615B">
        <w:rPr>
          <w:rStyle w:val="FontStyle32"/>
          <w:rFonts w:ascii="Times New Roman" w:hAnsi="Times New Roman" w:cs="Times New Roman"/>
          <w:sz w:val="22"/>
          <w:szCs w:val="22"/>
          <w:lang w:val="pl-PL"/>
        </w:rPr>
        <w:t>:</w:t>
      </w:r>
    </w:p>
    <w:p w14:paraId="212F1097" w14:textId="3A0B6D2A" w:rsidR="00DC07C3" w:rsidRPr="00966993" w:rsidRDefault="009A5F17">
      <w:pPr>
        <w:pStyle w:val="Style5"/>
        <w:widowControl/>
        <w:numPr>
          <w:ilvl w:val="0"/>
          <w:numId w:val="41"/>
        </w:numPr>
        <w:spacing w:line="240" w:lineRule="auto"/>
        <w:textAlignment w:val="auto"/>
        <w:rPr>
          <w:rFonts w:ascii="Times New Roman" w:hAnsi="Times New Roman" w:cs="Times New Roman"/>
          <w:i/>
          <w:sz w:val="22"/>
          <w:szCs w:val="22"/>
          <w:lang w:val="pl-PL"/>
        </w:rPr>
      </w:pPr>
      <w:r w:rsidRPr="00966993">
        <w:rPr>
          <w:rStyle w:val="FontStyle32"/>
          <w:rFonts w:ascii="Times New Roman" w:hAnsi="Times New Roman" w:cs="Times New Roman"/>
          <w:i/>
          <w:sz w:val="22"/>
          <w:szCs w:val="22"/>
          <w:lang w:val="pl-PL"/>
        </w:rPr>
        <w:t xml:space="preserve">z tytułu realizacji </w:t>
      </w:r>
      <w:r w:rsidR="00F517ED" w:rsidRPr="00966993">
        <w:rPr>
          <w:rStyle w:val="FontStyle32"/>
          <w:rFonts w:ascii="Times New Roman" w:hAnsi="Times New Roman" w:cs="Times New Roman"/>
          <w:i/>
          <w:sz w:val="22"/>
          <w:szCs w:val="22"/>
          <w:lang w:val="pl-PL"/>
        </w:rPr>
        <w:t>Z</w:t>
      </w:r>
      <w:r w:rsidRPr="00966993">
        <w:rPr>
          <w:rStyle w:val="FontStyle32"/>
          <w:rFonts w:ascii="Times New Roman" w:hAnsi="Times New Roman" w:cs="Times New Roman"/>
          <w:i/>
          <w:sz w:val="22"/>
          <w:szCs w:val="22"/>
          <w:lang w:val="pl-PL"/>
        </w:rPr>
        <w:t xml:space="preserve">adania nr 1 </w:t>
      </w:r>
      <w:r w:rsidR="004D7B04" w:rsidRPr="00966993">
        <w:rPr>
          <w:rStyle w:val="FontStyle32"/>
          <w:rFonts w:ascii="Times New Roman" w:hAnsi="Times New Roman" w:cs="Times New Roman"/>
          <w:i/>
          <w:sz w:val="22"/>
          <w:szCs w:val="22"/>
          <w:lang w:val="pl-PL"/>
        </w:rPr>
        <w:t xml:space="preserve">na </w:t>
      </w:r>
      <w:r w:rsidR="009F0FA6" w:rsidRPr="00966993">
        <w:rPr>
          <w:rStyle w:val="FontStyle32"/>
          <w:rFonts w:ascii="Times New Roman" w:hAnsi="Times New Roman" w:cs="Times New Roman"/>
          <w:i/>
          <w:sz w:val="22"/>
          <w:szCs w:val="22"/>
          <w:lang w:val="pl-PL"/>
        </w:rPr>
        <w:t>kwotę</w:t>
      </w:r>
      <w:r w:rsidR="00DC07C3" w:rsidRPr="00966993">
        <w:rPr>
          <w:rFonts w:ascii="Times New Roman" w:hAnsi="Times New Roman" w:cs="Times New Roman"/>
          <w:i/>
          <w:sz w:val="22"/>
          <w:szCs w:val="22"/>
          <w:lang w:val="pl-PL"/>
        </w:rPr>
        <w:t xml:space="preserve"> </w:t>
      </w:r>
      <w:r w:rsidR="00350644" w:rsidRPr="00966993">
        <w:rPr>
          <w:rFonts w:ascii="Times New Roman" w:hAnsi="Times New Roman" w:cs="Times New Roman"/>
          <w:b/>
          <w:bCs/>
          <w:i/>
          <w:sz w:val="22"/>
          <w:szCs w:val="22"/>
          <w:lang w:val="pl-PL"/>
        </w:rPr>
        <w:t>…….</w:t>
      </w:r>
      <w:r w:rsidR="00AF497F" w:rsidRPr="00966993">
        <w:rPr>
          <w:rFonts w:ascii="Times New Roman" w:hAnsi="Times New Roman" w:cs="Times New Roman"/>
          <w:b/>
          <w:bCs/>
          <w:i/>
          <w:sz w:val="22"/>
          <w:szCs w:val="22"/>
          <w:lang w:val="pl-PL"/>
        </w:rPr>
        <w:t>……………</w:t>
      </w:r>
      <w:r w:rsidR="00350644" w:rsidRPr="00966993">
        <w:rPr>
          <w:rFonts w:ascii="Times New Roman" w:hAnsi="Times New Roman" w:cs="Times New Roman"/>
          <w:b/>
          <w:bCs/>
          <w:i/>
          <w:sz w:val="22"/>
          <w:szCs w:val="22"/>
          <w:lang w:val="pl-PL"/>
        </w:rPr>
        <w:t>..</w:t>
      </w:r>
      <w:r w:rsidR="00AF497F" w:rsidRPr="00966993">
        <w:rPr>
          <w:rFonts w:ascii="Times New Roman" w:hAnsi="Times New Roman" w:cs="Times New Roman"/>
          <w:b/>
          <w:bCs/>
          <w:i/>
          <w:sz w:val="22"/>
          <w:szCs w:val="22"/>
          <w:lang w:val="pl-PL"/>
        </w:rPr>
        <w:t>..</w:t>
      </w:r>
      <w:r w:rsidR="00DC07C3" w:rsidRPr="00966993">
        <w:rPr>
          <w:rFonts w:ascii="Times New Roman" w:hAnsi="Times New Roman" w:cs="Times New Roman"/>
          <w:b/>
          <w:bCs/>
          <w:i/>
          <w:sz w:val="22"/>
          <w:szCs w:val="22"/>
          <w:lang w:val="pl-PL"/>
        </w:rPr>
        <w:t xml:space="preserve"> zł</w:t>
      </w:r>
      <w:r w:rsidR="00B55E9D" w:rsidRPr="00966993">
        <w:rPr>
          <w:rFonts w:ascii="Times New Roman" w:hAnsi="Times New Roman" w:cs="Times New Roman"/>
          <w:b/>
          <w:bCs/>
          <w:i/>
          <w:sz w:val="22"/>
          <w:szCs w:val="22"/>
          <w:lang w:val="pl-PL"/>
        </w:rPr>
        <w:t xml:space="preserve"> brutto</w:t>
      </w:r>
      <w:r w:rsidR="00DC07C3" w:rsidRPr="00966993">
        <w:rPr>
          <w:rFonts w:ascii="Times New Roman" w:hAnsi="Times New Roman" w:cs="Times New Roman"/>
          <w:i/>
          <w:sz w:val="22"/>
          <w:szCs w:val="22"/>
          <w:lang w:val="pl-PL"/>
        </w:rPr>
        <w:t xml:space="preserve"> (słownie: </w:t>
      </w:r>
      <w:r w:rsidR="00E35F78" w:rsidRPr="00966993">
        <w:rPr>
          <w:rFonts w:ascii="Times New Roman" w:hAnsi="Times New Roman" w:cs="Times New Roman"/>
          <w:i/>
          <w:sz w:val="22"/>
          <w:szCs w:val="22"/>
          <w:lang w:val="pl-PL"/>
        </w:rPr>
        <w:t xml:space="preserve"> </w:t>
      </w:r>
      <w:r w:rsidR="00AF497F" w:rsidRPr="00966993">
        <w:rPr>
          <w:rFonts w:ascii="Times New Roman" w:hAnsi="Times New Roman" w:cs="Times New Roman"/>
          <w:i/>
          <w:sz w:val="22"/>
          <w:szCs w:val="22"/>
          <w:lang w:val="pl-PL"/>
        </w:rPr>
        <w:t>………</w:t>
      </w:r>
      <w:r w:rsidR="00390CC0" w:rsidRPr="00966993">
        <w:rPr>
          <w:rFonts w:ascii="Times New Roman" w:hAnsi="Times New Roman" w:cs="Times New Roman"/>
          <w:i/>
          <w:sz w:val="22"/>
          <w:szCs w:val="22"/>
          <w:lang w:val="pl-PL"/>
        </w:rPr>
        <w:t>………………………………………………………</w:t>
      </w:r>
      <w:r w:rsidR="00AF497F" w:rsidRPr="00966993">
        <w:rPr>
          <w:rFonts w:ascii="Times New Roman" w:hAnsi="Times New Roman" w:cs="Times New Roman"/>
          <w:i/>
          <w:sz w:val="22"/>
          <w:szCs w:val="22"/>
          <w:lang w:val="pl-PL"/>
        </w:rPr>
        <w:t>….</w:t>
      </w:r>
      <w:r w:rsidR="00350644" w:rsidRPr="00966993">
        <w:rPr>
          <w:rFonts w:ascii="Times New Roman" w:hAnsi="Times New Roman" w:cs="Times New Roman"/>
          <w:i/>
          <w:sz w:val="22"/>
          <w:szCs w:val="22"/>
          <w:lang w:val="pl-PL"/>
        </w:rPr>
        <w:t xml:space="preserve"> </w:t>
      </w:r>
      <w:r w:rsidR="005A6569" w:rsidRPr="00966993">
        <w:rPr>
          <w:rFonts w:ascii="Times New Roman" w:hAnsi="Times New Roman" w:cs="Times New Roman"/>
          <w:i/>
          <w:sz w:val="22"/>
          <w:szCs w:val="22"/>
          <w:lang w:val="pl-PL"/>
        </w:rPr>
        <w:t>zł</w:t>
      </w:r>
      <w:r w:rsidR="00E35F78" w:rsidRPr="00966993">
        <w:rPr>
          <w:rFonts w:ascii="Times New Roman" w:hAnsi="Times New Roman" w:cs="Times New Roman"/>
          <w:i/>
          <w:sz w:val="22"/>
          <w:szCs w:val="22"/>
          <w:lang w:val="pl-PL"/>
        </w:rPr>
        <w:t xml:space="preserve"> 00/100</w:t>
      </w:r>
      <w:r w:rsidR="00AF497F" w:rsidRPr="00966993">
        <w:rPr>
          <w:rFonts w:ascii="Times New Roman" w:hAnsi="Times New Roman" w:cs="Times New Roman"/>
          <w:i/>
          <w:sz w:val="22"/>
          <w:szCs w:val="22"/>
          <w:lang w:val="pl-PL"/>
        </w:rPr>
        <w:t>)</w:t>
      </w:r>
      <w:r w:rsidRPr="00966993">
        <w:rPr>
          <w:rFonts w:ascii="Times New Roman" w:hAnsi="Times New Roman" w:cs="Times New Roman"/>
          <w:i/>
          <w:sz w:val="22"/>
          <w:szCs w:val="22"/>
          <w:lang w:val="pl-PL"/>
        </w:rPr>
        <w:t xml:space="preserve">, w tym należny podatek </w:t>
      </w:r>
      <w:bookmarkStart w:id="1" w:name="_Hlk219895924"/>
      <w:r w:rsidRPr="00966993">
        <w:rPr>
          <w:rFonts w:ascii="Times New Roman" w:hAnsi="Times New Roman" w:cs="Times New Roman"/>
          <w:i/>
          <w:sz w:val="22"/>
          <w:szCs w:val="22"/>
          <w:lang w:val="pl-PL"/>
        </w:rPr>
        <w:t>VAT</w:t>
      </w:r>
      <w:r w:rsidR="003232D4" w:rsidRPr="00966993">
        <w:rPr>
          <w:rFonts w:ascii="Times New Roman" w:hAnsi="Times New Roman" w:cs="Times New Roman"/>
          <w:i/>
          <w:sz w:val="22"/>
          <w:szCs w:val="22"/>
          <w:lang w:val="pl-PL"/>
        </w:rPr>
        <w:t xml:space="preserve"> (.........zł)</w:t>
      </w:r>
      <w:r w:rsidRPr="00966993">
        <w:rPr>
          <w:rFonts w:ascii="Times New Roman" w:hAnsi="Times New Roman" w:cs="Times New Roman"/>
          <w:i/>
          <w:sz w:val="22"/>
          <w:szCs w:val="22"/>
          <w:lang w:val="pl-PL"/>
        </w:rPr>
        <w:t>;</w:t>
      </w:r>
    </w:p>
    <w:bookmarkEnd w:id="1"/>
    <w:p w14:paraId="4D4E7714" w14:textId="45DC4930" w:rsidR="003232D4" w:rsidRPr="00966993" w:rsidRDefault="009A5F17">
      <w:pPr>
        <w:pStyle w:val="Style5"/>
        <w:widowControl/>
        <w:numPr>
          <w:ilvl w:val="0"/>
          <w:numId w:val="41"/>
        </w:numPr>
        <w:spacing w:line="240" w:lineRule="auto"/>
        <w:textAlignment w:val="auto"/>
        <w:rPr>
          <w:rFonts w:ascii="Times New Roman" w:hAnsi="Times New Roman" w:cs="Times New Roman"/>
          <w:i/>
          <w:sz w:val="22"/>
          <w:szCs w:val="22"/>
          <w:lang w:val="pl-PL"/>
        </w:rPr>
      </w:pPr>
      <w:r w:rsidRPr="00966993">
        <w:rPr>
          <w:rStyle w:val="FontStyle32"/>
          <w:rFonts w:ascii="Times New Roman" w:hAnsi="Times New Roman" w:cs="Times New Roman"/>
          <w:i/>
          <w:sz w:val="22"/>
          <w:szCs w:val="22"/>
          <w:lang w:val="pl-PL"/>
        </w:rPr>
        <w:t xml:space="preserve">z tytułu realizacji </w:t>
      </w:r>
      <w:r w:rsidR="00F517ED" w:rsidRPr="00966993">
        <w:rPr>
          <w:rStyle w:val="FontStyle32"/>
          <w:rFonts w:ascii="Times New Roman" w:hAnsi="Times New Roman" w:cs="Times New Roman"/>
          <w:i/>
          <w:sz w:val="22"/>
          <w:szCs w:val="22"/>
          <w:lang w:val="pl-PL"/>
        </w:rPr>
        <w:t>Z</w:t>
      </w:r>
      <w:r w:rsidRPr="00966993">
        <w:rPr>
          <w:rStyle w:val="FontStyle32"/>
          <w:rFonts w:ascii="Times New Roman" w:hAnsi="Times New Roman" w:cs="Times New Roman"/>
          <w:i/>
          <w:sz w:val="22"/>
          <w:szCs w:val="22"/>
          <w:lang w:val="pl-PL"/>
        </w:rPr>
        <w:t>adania nr 2 na kwotę</w:t>
      </w:r>
      <w:r w:rsidRPr="00966993">
        <w:rPr>
          <w:rFonts w:ascii="Times New Roman" w:hAnsi="Times New Roman" w:cs="Times New Roman"/>
          <w:i/>
          <w:sz w:val="22"/>
          <w:szCs w:val="22"/>
          <w:lang w:val="pl-PL"/>
        </w:rPr>
        <w:t xml:space="preserve"> </w:t>
      </w:r>
      <w:r w:rsidRPr="00966993">
        <w:rPr>
          <w:rFonts w:ascii="Times New Roman" w:hAnsi="Times New Roman" w:cs="Times New Roman"/>
          <w:b/>
          <w:bCs/>
          <w:i/>
          <w:sz w:val="22"/>
          <w:szCs w:val="22"/>
          <w:lang w:val="pl-PL"/>
        </w:rPr>
        <w:t>…….…………….... zł brutto</w:t>
      </w:r>
      <w:r w:rsidRPr="00966993">
        <w:rPr>
          <w:rFonts w:ascii="Times New Roman" w:hAnsi="Times New Roman" w:cs="Times New Roman"/>
          <w:i/>
          <w:sz w:val="22"/>
          <w:szCs w:val="22"/>
          <w:lang w:val="pl-PL"/>
        </w:rPr>
        <w:t xml:space="preserve"> (słownie:  …………………………………………………………………. zł 00/100), w tym należny podatek </w:t>
      </w:r>
      <w:r w:rsidR="0017717E" w:rsidRPr="00966993">
        <w:rPr>
          <w:rFonts w:ascii="Times New Roman" w:hAnsi="Times New Roman" w:cs="Times New Roman"/>
          <w:i/>
          <w:sz w:val="22"/>
          <w:szCs w:val="22"/>
          <w:lang w:val="pl-PL"/>
        </w:rPr>
        <w:t>VAT (.........zł);</w:t>
      </w:r>
    </w:p>
    <w:p w14:paraId="259C2921" w14:textId="3C999498" w:rsidR="00455D59" w:rsidRPr="00966993" w:rsidRDefault="00455D59">
      <w:pPr>
        <w:pStyle w:val="Style5"/>
        <w:widowControl/>
        <w:numPr>
          <w:ilvl w:val="0"/>
          <w:numId w:val="2"/>
        </w:numPr>
        <w:spacing w:line="240" w:lineRule="auto"/>
        <w:ind w:left="567" w:hanging="567"/>
        <w:textAlignment w:val="auto"/>
        <w:rPr>
          <w:rFonts w:ascii="Times New Roman" w:hAnsi="Times New Roman" w:cs="Times New Roman"/>
          <w:sz w:val="22"/>
          <w:szCs w:val="22"/>
          <w:lang w:val="pl-PL"/>
        </w:rPr>
      </w:pPr>
      <w:r w:rsidRPr="00966993">
        <w:rPr>
          <w:rStyle w:val="FontStyle32"/>
          <w:rFonts w:ascii="Times New Roman" w:hAnsi="Times New Roman" w:cs="Times New Roman"/>
          <w:sz w:val="22"/>
          <w:szCs w:val="22"/>
          <w:lang w:val="pl-PL"/>
        </w:rPr>
        <w:t>Wynagrodzenie Wykonawcy określone w ust. 1 zawiera wszelkie podatki, opłaty i inne koszty zw</w:t>
      </w:r>
      <w:r w:rsidR="009A5F17" w:rsidRPr="00966993">
        <w:rPr>
          <w:rStyle w:val="FontStyle32"/>
          <w:rFonts w:ascii="Times New Roman" w:hAnsi="Times New Roman" w:cs="Times New Roman"/>
          <w:sz w:val="22"/>
          <w:szCs w:val="22"/>
          <w:lang w:val="pl-PL"/>
        </w:rPr>
        <w:t>iązane z wykonaniem przedmiotu U</w:t>
      </w:r>
      <w:r w:rsidRPr="00966993">
        <w:rPr>
          <w:rStyle w:val="FontStyle32"/>
          <w:rFonts w:ascii="Times New Roman" w:hAnsi="Times New Roman" w:cs="Times New Roman"/>
          <w:sz w:val="22"/>
          <w:szCs w:val="22"/>
          <w:lang w:val="pl-PL"/>
        </w:rPr>
        <w:t>mowy, a w szczególności wszelkie koszty dotyczące robót budowlanych, robót przygotowawczych, porządkowych, zagospodarowania placu budowy, utrzymania zaplecza budowy</w:t>
      </w:r>
      <w:r w:rsidR="00233680" w:rsidRPr="00966993">
        <w:rPr>
          <w:rStyle w:val="FontStyle32"/>
          <w:rFonts w:ascii="Times New Roman" w:hAnsi="Times New Roman" w:cs="Times New Roman"/>
          <w:sz w:val="22"/>
          <w:szCs w:val="22"/>
          <w:lang w:val="pl-PL"/>
        </w:rPr>
        <w:t xml:space="preserve">, sporządzenia </w:t>
      </w:r>
      <w:r w:rsidR="00233680" w:rsidRPr="00966993">
        <w:rPr>
          <w:rStyle w:val="FontStyle32"/>
          <w:rFonts w:ascii="Times New Roman" w:hAnsi="Times New Roman" w:cs="Times New Roman"/>
          <w:i/>
          <w:sz w:val="22"/>
          <w:szCs w:val="22"/>
          <w:lang w:val="pl-PL"/>
        </w:rPr>
        <w:t>dokumentacji powykonawczej</w:t>
      </w:r>
      <w:r w:rsidR="008B7A28" w:rsidRPr="00966993">
        <w:rPr>
          <w:rStyle w:val="FontStyle32"/>
          <w:rFonts w:ascii="Times New Roman" w:hAnsi="Times New Roman" w:cs="Times New Roman"/>
          <w:sz w:val="22"/>
          <w:szCs w:val="22"/>
          <w:lang w:val="pl-PL"/>
        </w:rPr>
        <w:t xml:space="preserve"> </w:t>
      </w:r>
      <w:r w:rsidR="0001615B">
        <w:rPr>
          <w:rStyle w:val="Odwoanieprzypisudolnego"/>
          <w:rFonts w:ascii="Times New Roman" w:hAnsi="Times New Roman" w:cs="Times New Roman"/>
          <w:kern w:val="0"/>
          <w:sz w:val="22"/>
          <w:szCs w:val="22"/>
          <w:lang w:val="pl-PL" w:eastAsia="pl-PL"/>
        </w:rPr>
        <w:footnoteReference w:id="2"/>
      </w:r>
      <w:r w:rsidR="00B2468D" w:rsidRPr="00966993">
        <w:rPr>
          <w:rFonts w:ascii="Times New Roman" w:hAnsi="Times New Roman" w:cs="Times New Roman"/>
          <w:kern w:val="0"/>
          <w:sz w:val="22"/>
          <w:szCs w:val="22"/>
          <w:lang w:val="pl-PL" w:eastAsia="pl-PL"/>
        </w:rPr>
        <w:t>o</w:t>
      </w:r>
      <w:r w:rsidR="005632E0" w:rsidRPr="00966993">
        <w:rPr>
          <w:rFonts w:ascii="Times New Roman" w:hAnsi="Times New Roman" w:cs="Times New Roman"/>
          <w:kern w:val="0"/>
          <w:sz w:val="22"/>
          <w:szCs w:val="22"/>
          <w:lang w:val="pl-PL" w:eastAsia="pl-PL"/>
        </w:rPr>
        <w:t>raz</w:t>
      </w:r>
      <w:r w:rsidR="00B2468D" w:rsidRPr="00966993">
        <w:rPr>
          <w:rFonts w:ascii="Times New Roman" w:hAnsi="Times New Roman" w:cs="Times New Roman"/>
          <w:kern w:val="0"/>
          <w:sz w:val="22"/>
          <w:szCs w:val="22"/>
          <w:lang w:val="pl-PL" w:eastAsia="pl-PL"/>
        </w:rPr>
        <w:t xml:space="preserve"> </w:t>
      </w:r>
      <w:r w:rsidRPr="00966993">
        <w:rPr>
          <w:rStyle w:val="FontStyle32"/>
          <w:rFonts w:ascii="Times New Roman" w:hAnsi="Times New Roman" w:cs="Times New Roman"/>
          <w:sz w:val="22"/>
          <w:szCs w:val="22"/>
          <w:lang w:val="pl-PL"/>
        </w:rPr>
        <w:t>inne</w:t>
      </w:r>
      <w:r w:rsidR="005632E0" w:rsidRPr="00966993">
        <w:rPr>
          <w:rStyle w:val="FontStyle32"/>
          <w:rFonts w:ascii="Times New Roman" w:hAnsi="Times New Roman" w:cs="Times New Roman"/>
          <w:sz w:val="22"/>
          <w:szCs w:val="22"/>
          <w:lang w:val="pl-PL"/>
        </w:rPr>
        <w:t xml:space="preserve"> koszty</w:t>
      </w:r>
      <w:r w:rsidRPr="00966993">
        <w:rPr>
          <w:rStyle w:val="FontStyle32"/>
          <w:rFonts w:ascii="Times New Roman" w:hAnsi="Times New Roman" w:cs="Times New Roman"/>
          <w:sz w:val="22"/>
          <w:szCs w:val="22"/>
          <w:lang w:val="pl-PL"/>
        </w:rPr>
        <w:t xml:space="preserve"> niezbędne do osiągnięcia ce</w:t>
      </w:r>
      <w:r w:rsidR="00031CDD" w:rsidRPr="00966993">
        <w:rPr>
          <w:rStyle w:val="FontStyle32"/>
          <w:rFonts w:ascii="Times New Roman" w:hAnsi="Times New Roman" w:cs="Times New Roman"/>
          <w:sz w:val="22"/>
          <w:szCs w:val="22"/>
          <w:lang w:val="pl-PL"/>
        </w:rPr>
        <w:t xml:space="preserve">lu stanowiącego przedmiot </w:t>
      </w:r>
      <w:r w:rsidR="000236B3" w:rsidRPr="00966993">
        <w:rPr>
          <w:rStyle w:val="FontStyle32"/>
          <w:rFonts w:ascii="Times New Roman" w:hAnsi="Times New Roman" w:cs="Times New Roman"/>
          <w:sz w:val="22"/>
          <w:szCs w:val="22"/>
          <w:lang w:val="pl-PL"/>
        </w:rPr>
        <w:t>U</w:t>
      </w:r>
      <w:r w:rsidR="00031CDD" w:rsidRPr="00966993">
        <w:rPr>
          <w:rStyle w:val="FontStyle32"/>
          <w:rFonts w:ascii="Times New Roman" w:hAnsi="Times New Roman" w:cs="Times New Roman"/>
          <w:sz w:val="22"/>
          <w:szCs w:val="22"/>
          <w:lang w:val="pl-PL"/>
        </w:rPr>
        <w:t>mowy</w:t>
      </w:r>
      <w:r w:rsidRPr="00966993">
        <w:rPr>
          <w:rFonts w:ascii="Times New Roman" w:hAnsi="Times New Roman" w:cs="Times New Roman"/>
          <w:sz w:val="22"/>
          <w:szCs w:val="22"/>
          <w:lang w:val="pl-PL"/>
        </w:rPr>
        <w:t>, bez względu na rzeczywisty nakład pracy i inne nakłady, które okażą się niezbędne do wykona</w:t>
      </w:r>
      <w:r w:rsidR="008C51A8" w:rsidRPr="00966993">
        <w:rPr>
          <w:rFonts w:ascii="Times New Roman" w:hAnsi="Times New Roman" w:cs="Times New Roman"/>
          <w:sz w:val="22"/>
          <w:szCs w:val="22"/>
          <w:lang w:val="pl-PL"/>
        </w:rPr>
        <w:t xml:space="preserve">nia przedmiotu niniejszej </w:t>
      </w:r>
      <w:r w:rsidR="000236B3" w:rsidRPr="00966993">
        <w:rPr>
          <w:rFonts w:ascii="Times New Roman" w:hAnsi="Times New Roman" w:cs="Times New Roman"/>
          <w:sz w:val="22"/>
          <w:szCs w:val="22"/>
          <w:lang w:val="pl-PL"/>
        </w:rPr>
        <w:t>U</w:t>
      </w:r>
      <w:r w:rsidR="008C51A8" w:rsidRPr="00966993">
        <w:rPr>
          <w:rFonts w:ascii="Times New Roman" w:hAnsi="Times New Roman" w:cs="Times New Roman"/>
          <w:sz w:val="22"/>
          <w:szCs w:val="22"/>
          <w:lang w:val="pl-PL"/>
        </w:rPr>
        <w:t xml:space="preserve">mowy </w:t>
      </w:r>
      <w:r w:rsidR="00D17BDB" w:rsidRPr="00966993">
        <w:rPr>
          <w:rStyle w:val="FontStyle32"/>
          <w:rFonts w:ascii="Times New Roman" w:hAnsi="Times New Roman" w:cs="Times New Roman"/>
          <w:sz w:val="22"/>
          <w:szCs w:val="22"/>
          <w:lang w:val="pl-PL"/>
        </w:rPr>
        <w:t xml:space="preserve">w tym w szczególności świadczeń wynikających z postanowień </w:t>
      </w:r>
      <w:r w:rsidR="00D56046" w:rsidRPr="00966993">
        <w:rPr>
          <w:rFonts w:ascii="Times New Roman" w:hAnsi="Times New Roman" w:cs="Times New Roman"/>
          <w:sz w:val="22"/>
          <w:szCs w:val="22"/>
          <w:lang w:val="pl-PL"/>
        </w:rPr>
        <w:t>§10</w:t>
      </w:r>
      <w:r w:rsidR="00D17BDB" w:rsidRPr="00966993">
        <w:rPr>
          <w:rFonts w:ascii="Times New Roman" w:hAnsi="Times New Roman" w:cs="Times New Roman"/>
          <w:sz w:val="22"/>
          <w:szCs w:val="22"/>
          <w:lang w:val="pl-PL"/>
        </w:rPr>
        <w:t xml:space="preserve"> </w:t>
      </w:r>
      <w:r w:rsidR="009A5F17" w:rsidRPr="00966993">
        <w:rPr>
          <w:rFonts w:ascii="Times New Roman" w:hAnsi="Times New Roman" w:cs="Times New Roman"/>
          <w:sz w:val="22"/>
          <w:szCs w:val="22"/>
          <w:lang w:val="pl-PL"/>
        </w:rPr>
        <w:t>U</w:t>
      </w:r>
      <w:r w:rsidR="00D17BDB" w:rsidRPr="00966993">
        <w:rPr>
          <w:rFonts w:ascii="Times New Roman" w:hAnsi="Times New Roman" w:cs="Times New Roman"/>
          <w:sz w:val="22"/>
          <w:szCs w:val="22"/>
          <w:lang w:val="pl-PL"/>
        </w:rPr>
        <w:t>mowy.</w:t>
      </w:r>
    </w:p>
    <w:p w14:paraId="2E3F015B" w14:textId="1F2FA6E4" w:rsidR="009A5F17" w:rsidRPr="0017717E" w:rsidRDefault="00031CDD" w:rsidP="006B792C">
      <w:pPr>
        <w:numPr>
          <w:ilvl w:val="0"/>
          <w:numId w:val="2"/>
        </w:numPr>
        <w:ind w:left="567" w:hanging="567"/>
        <w:jc w:val="both"/>
      </w:pPr>
      <w:r w:rsidRPr="0017717E">
        <w:t>Wykonawca do kalkulacji ceny ofertowej w zakresie robót budowlanych użył następujących stawek oraz narzutów</w:t>
      </w:r>
      <w:r w:rsidR="009A5F17" w:rsidRPr="0017717E">
        <w:t>:</w:t>
      </w:r>
    </w:p>
    <w:p w14:paraId="72E29A45" w14:textId="0E34D33D" w:rsidR="00031CDD" w:rsidRPr="00966993" w:rsidRDefault="009A5F17" w:rsidP="001B0CAE">
      <w:pPr>
        <w:pStyle w:val="Akapitzlist"/>
        <w:numPr>
          <w:ilvl w:val="0"/>
          <w:numId w:val="42"/>
        </w:numPr>
        <w:spacing w:after="0"/>
        <w:jc w:val="both"/>
        <w:rPr>
          <w:rFonts w:ascii="Times New Roman" w:eastAsia="Times New Roman" w:hAnsi="Times New Roman"/>
          <w:i/>
        </w:rPr>
      </w:pPr>
      <w:r w:rsidRPr="00966993">
        <w:rPr>
          <w:rFonts w:ascii="Times New Roman" w:eastAsia="Times New Roman" w:hAnsi="Times New Roman"/>
          <w:i/>
        </w:rPr>
        <w:t xml:space="preserve">w zakresie </w:t>
      </w:r>
      <w:r w:rsidR="00F517ED" w:rsidRPr="00966993">
        <w:rPr>
          <w:rFonts w:ascii="Times New Roman" w:eastAsia="Times New Roman" w:hAnsi="Times New Roman"/>
          <w:i/>
        </w:rPr>
        <w:t>Z</w:t>
      </w:r>
      <w:r w:rsidRPr="00966993">
        <w:rPr>
          <w:rFonts w:ascii="Times New Roman" w:eastAsia="Times New Roman" w:hAnsi="Times New Roman"/>
          <w:i/>
        </w:rPr>
        <w:t>adania nr 1</w:t>
      </w:r>
      <w:r w:rsidR="00031CDD" w:rsidRPr="00966993">
        <w:rPr>
          <w:rFonts w:ascii="Times New Roman" w:eastAsia="Times New Roman" w:hAnsi="Times New Roman"/>
          <w:i/>
        </w:rPr>
        <w:t>:</w:t>
      </w:r>
    </w:p>
    <w:p w14:paraId="7A454D9C" w14:textId="3B3D6C3D" w:rsidR="00031CDD" w:rsidRPr="00966993" w:rsidRDefault="00031CDD" w:rsidP="009A5F17">
      <w:pPr>
        <w:ind w:left="851" w:hanging="284"/>
        <w:jc w:val="both"/>
        <w:rPr>
          <w:i/>
        </w:rPr>
      </w:pPr>
      <w:r w:rsidRPr="00966993">
        <w:rPr>
          <w:i/>
        </w:rPr>
        <w:lastRenderedPageBreak/>
        <w:t>-</w:t>
      </w:r>
      <w:r w:rsidRPr="00966993">
        <w:rPr>
          <w:i/>
        </w:rPr>
        <w:tab/>
        <w:t xml:space="preserve">stawka roboczogodziny netto </w:t>
      </w:r>
      <w:r w:rsidRPr="00966993">
        <w:rPr>
          <w:i/>
        </w:rPr>
        <w:tab/>
      </w:r>
      <w:r w:rsidRPr="00966993">
        <w:rPr>
          <w:i/>
        </w:rPr>
        <w:tab/>
        <w:t xml:space="preserve">Rg </w:t>
      </w:r>
      <w:r w:rsidR="00B80877" w:rsidRPr="00966993">
        <w:rPr>
          <w:i/>
        </w:rPr>
        <w:t>-</w:t>
      </w:r>
      <w:r w:rsidRPr="00966993">
        <w:rPr>
          <w:i/>
        </w:rPr>
        <w:t xml:space="preserve"> …… zł/godz.</w:t>
      </w:r>
    </w:p>
    <w:p w14:paraId="4FBF6650" w14:textId="77777777" w:rsidR="00031CDD" w:rsidRPr="00966993" w:rsidRDefault="00031CDD" w:rsidP="006B792C">
      <w:pPr>
        <w:ind w:left="851" w:hanging="284"/>
        <w:jc w:val="both"/>
        <w:rPr>
          <w:i/>
        </w:rPr>
      </w:pPr>
      <w:r w:rsidRPr="00966993">
        <w:rPr>
          <w:i/>
        </w:rPr>
        <w:t>-</w:t>
      </w:r>
      <w:r w:rsidRPr="00966993">
        <w:rPr>
          <w:i/>
        </w:rPr>
        <w:tab/>
        <w:t xml:space="preserve">koszty pośrednie </w:t>
      </w:r>
      <w:r w:rsidRPr="00966993">
        <w:rPr>
          <w:i/>
        </w:rPr>
        <w:tab/>
      </w:r>
      <w:r w:rsidRPr="00966993">
        <w:rPr>
          <w:i/>
        </w:rPr>
        <w:tab/>
      </w:r>
      <w:r w:rsidRPr="00966993">
        <w:rPr>
          <w:i/>
        </w:rPr>
        <w:tab/>
      </w:r>
      <w:proofErr w:type="spellStart"/>
      <w:r w:rsidRPr="00966993">
        <w:rPr>
          <w:i/>
        </w:rPr>
        <w:t>Kp</w:t>
      </w:r>
      <w:proofErr w:type="spellEnd"/>
      <w:r w:rsidRPr="00966993">
        <w:rPr>
          <w:i/>
        </w:rPr>
        <w:t xml:space="preserve"> - ……. %R, S</w:t>
      </w:r>
    </w:p>
    <w:p w14:paraId="7CC4E2A6" w14:textId="274DBF76" w:rsidR="00031CDD" w:rsidRPr="00966993" w:rsidRDefault="00031CDD" w:rsidP="006B792C">
      <w:pPr>
        <w:ind w:left="851" w:hanging="284"/>
        <w:jc w:val="both"/>
        <w:rPr>
          <w:i/>
        </w:rPr>
      </w:pPr>
      <w:r w:rsidRPr="00966993">
        <w:rPr>
          <w:i/>
        </w:rPr>
        <w:t>-</w:t>
      </w:r>
      <w:r w:rsidRPr="00966993">
        <w:rPr>
          <w:i/>
        </w:rPr>
        <w:tab/>
        <w:t xml:space="preserve">zysk </w:t>
      </w:r>
      <w:r w:rsidRPr="00966993">
        <w:rPr>
          <w:i/>
        </w:rPr>
        <w:tab/>
      </w:r>
      <w:r w:rsidRPr="00966993">
        <w:rPr>
          <w:i/>
        </w:rPr>
        <w:tab/>
      </w:r>
      <w:r w:rsidRPr="00966993">
        <w:rPr>
          <w:i/>
        </w:rPr>
        <w:tab/>
      </w:r>
      <w:r w:rsidRPr="00966993">
        <w:rPr>
          <w:i/>
        </w:rPr>
        <w:tab/>
      </w:r>
      <w:r w:rsidRPr="00966993">
        <w:rPr>
          <w:i/>
        </w:rPr>
        <w:tab/>
        <w:t xml:space="preserve">Z </w:t>
      </w:r>
      <w:r w:rsidR="00B80877" w:rsidRPr="00966993">
        <w:rPr>
          <w:i/>
        </w:rPr>
        <w:t>-</w:t>
      </w:r>
      <w:r w:rsidRPr="00966993">
        <w:rPr>
          <w:i/>
        </w:rPr>
        <w:t xml:space="preserve"> …..% (</w:t>
      </w:r>
      <w:proofErr w:type="spellStart"/>
      <w:r w:rsidRPr="00966993">
        <w:rPr>
          <w:i/>
        </w:rPr>
        <w:t>R+Kp</w:t>
      </w:r>
      <w:proofErr w:type="spellEnd"/>
      <w:r w:rsidRPr="00966993">
        <w:rPr>
          <w:i/>
        </w:rPr>
        <w:t>(R),</w:t>
      </w:r>
      <w:proofErr w:type="spellStart"/>
      <w:r w:rsidRPr="00966993">
        <w:rPr>
          <w:i/>
        </w:rPr>
        <w:t>S+Kp</w:t>
      </w:r>
      <w:proofErr w:type="spellEnd"/>
      <w:r w:rsidRPr="00966993">
        <w:rPr>
          <w:i/>
        </w:rPr>
        <w:t>(s))</w:t>
      </w:r>
      <w:r w:rsidR="009A5F17" w:rsidRPr="00966993">
        <w:rPr>
          <w:i/>
        </w:rPr>
        <w:t>,</w:t>
      </w:r>
    </w:p>
    <w:p w14:paraId="3B056F68" w14:textId="46FF4534" w:rsidR="009A5F17" w:rsidRPr="00966993" w:rsidRDefault="009A5F17" w:rsidP="001B0CAE">
      <w:pPr>
        <w:pStyle w:val="Akapitzlist"/>
        <w:numPr>
          <w:ilvl w:val="0"/>
          <w:numId w:val="42"/>
        </w:numPr>
        <w:spacing w:after="0"/>
        <w:jc w:val="both"/>
        <w:rPr>
          <w:rFonts w:ascii="Times New Roman" w:eastAsia="Times New Roman" w:hAnsi="Times New Roman"/>
          <w:i/>
        </w:rPr>
      </w:pPr>
      <w:r w:rsidRPr="00966993">
        <w:rPr>
          <w:rFonts w:ascii="Times New Roman" w:eastAsia="Times New Roman" w:hAnsi="Times New Roman"/>
          <w:i/>
        </w:rPr>
        <w:t xml:space="preserve">w zakresie </w:t>
      </w:r>
      <w:r w:rsidR="00F517ED" w:rsidRPr="00966993">
        <w:rPr>
          <w:rFonts w:ascii="Times New Roman" w:eastAsia="Times New Roman" w:hAnsi="Times New Roman"/>
          <w:i/>
        </w:rPr>
        <w:t>Z</w:t>
      </w:r>
      <w:r w:rsidRPr="00966993">
        <w:rPr>
          <w:rFonts w:ascii="Times New Roman" w:eastAsia="Times New Roman" w:hAnsi="Times New Roman"/>
          <w:i/>
        </w:rPr>
        <w:t>adania nr 2:</w:t>
      </w:r>
    </w:p>
    <w:p w14:paraId="5A8FCE4F" w14:textId="77777777" w:rsidR="009A5F17" w:rsidRPr="00966993" w:rsidRDefault="009A5F17" w:rsidP="009A5F17">
      <w:pPr>
        <w:ind w:left="851" w:hanging="284"/>
        <w:jc w:val="both"/>
        <w:rPr>
          <w:i/>
        </w:rPr>
      </w:pPr>
      <w:r w:rsidRPr="00966993">
        <w:rPr>
          <w:i/>
        </w:rPr>
        <w:t>-</w:t>
      </w:r>
      <w:r w:rsidRPr="00966993">
        <w:rPr>
          <w:i/>
        </w:rPr>
        <w:tab/>
        <w:t xml:space="preserve">stawka roboczogodziny netto </w:t>
      </w:r>
      <w:r w:rsidRPr="00966993">
        <w:rPr>
          <w:i/>
        </w:rPr>
        <w:tab/>
      </w:r>
      <w:r w:rsidRPr="00966993">
        <w:rPr>
          <w:i/>
        </w:rPr>
        <w:tab/>
        <w:t>Rg - …… zł/godz.</w:t>
      </w:r>
    </w:p>
    <w:p w14:paraId="59EA8B42" w14:textId="77777777" w:rsidR="009A5F17" w:rsidRPr="00966993" w:rsidRDefault="009A5F17" w:rsidP="009A5F17">
      <w:pPr>
        <w:ind w:left="851" w:hanging="284"/>
        <w:jc w:val="both"/>
        <w:rPr>
          <w:i/>
        </w:rPr>
      </w:pPr>
      <w:r w:rsidRPr="00966993">
        <w:rPr>
          <w:i/>
        </w:rPr>
        <w:t>-</w:t>
      </w:r>
      <w:r w:rsidRPr="00966993">
        <w:rPr>
          <w:i/>
        </w:rPr>
        <w:tab/>
        <w:t xml:space="preserve">koszty pośrednie </w:t>
      </w:r>
      <w:r w:rsidRPr="00966993">
        <w:rPr>
          <w:i/>
        </w:rPr>
        <w:tab/>
      </w:r>
      <w:r w:rsidRPr="00966993">
        <w:rPr>
          <w:i/>
        </w:rPr>
        <w:tab/>
      </w:r>
      <w:r w:rsidRPr="00966993">
        <w:rPr>
          <w:i/>
        </w:rPr>
        <w:tab/>
      </w:r>
      <w:proofErr w:type="spellStart"/>
      <w:r w:rsidRPr="00966993">
        <w:rPr>
          <w:i/>
        </w:rPr>
        <w:t>Kp</w:t>
      </w:r>
      <w:proofErr w:type="spellEnd"/>
      <w:r w:rsidRPr="00966993">
        <w:rPr>
          <w:i/>
        </w:rPr>
        <w:t xml:space="preserve"> - ……. %R, S</w:t>
      </w:r>
    </w:p>
    <w:p w14:paraId="15ED45A9" w14:textId="77777777" w:rsidR="009A5F17" w:rsidRPr="00966993" w:rsidRDefault="009A5F17" w:rsidP="009A5F17">
      <w:pPr>
        <w:ind w:left="851" w:hanging="284"/>
        <w:jc w:val="both"/>
        <w:rPr>
          <w:i/>
        </w:rPr>
      </w:pPr>
      <w:r w:rsidRPr="00966993">
        <w:rPr>
          <w:i/>
        </w:rPr>
        <w:t>-</w:t>
      </w:r>
      <w:r w:rsidRPr="00966993">
        <w:rPr>
          <w:i/>
        </w:rPr>
        <w:tab/>
        <w:t xml:space="preserve">zysk </w:t>
      </w:r>
      <w:r w:rsidRPr="00966993">
        <w:rPr>
          <w:i/>
        </w:rPr>
        <w:tab/>
      </w:r>
      <w:r w:rsidRPr="00966993">
        <w:rPr>
          <w:i/>
        </w:rPr>
        <w:tab/>
      </w:r>
      <w:r w:rsidRPr="00966993">
        <w:rPr>
          <w:i/>
        </w:rPr>
        <w:tab/>
      </w:r>
      <w:r w:rsidRPr="00966993">
        <w:rPr>
          <w:i/>
        </w:rPr>
        <w:tab/>
      </w:r>
      <w:r w:rsidRPr="00966993">
        <w:rPr>
          <w:i/>
        </w:rPr>
        <w:tab/>
        <w:t>Z - …..% (</w:t>
      </w:r>
      <w:proofErr w:type="spellStart"/>
      <w:r w:rsidRPr="00966993">
        <w:rPr>
          <w:i/>
        </w:rPr>
        <w:t>R+Kp</w:t>
      </w:r>
      <w:proofErr w:type="spellEnd"/>
      <w:r w:rsidRPr="00966993">
        <w:rPr>
          <w:i/>
        </w:rPr>
        <w:t>(R),</w:t>
      </w:r>
      <w:proofErr w:type="spellStart"/>
      <w:r w:rsidRPr="00966993">
        <w:rPr>
          <w:i/>
        </w:rPr>
        <w:t>S+Kp</w:t>
      </w:r>
      <w:proofErr w:type="spellEnd"/>
      <w:r w:rsidRPr="00966993">
        <w:rPr>
          <w:i/>
        </w:rPr>
        <w:t>(s))</w:t>
      </w:r>
    </w:p>
    <w:p w14:paraId="28380779" w14:textId="5D7CFEE1" w:rsidR="00EB2942" w:rsidRPr="003B18C9" w:rsidRDefault="00D17BDB" w:rsidP="006B792C">
      <w:pPr>
        <w:pStyle w:val="Tekstpodstawowy"/>
        <w:widowControl w:val="0"/>
        <w:numPr>
          <w:ilvl w:val="0"/>
          <w:numId w:val="2"/>
        </w:numPr>
        <w:tabs>
          <w:tab w:val="num" w:pos="567"/>
        </w:tabs>
        <w:spacing w:after="0"/>
        <w:ind w:left="567" w:hanging="567"/>
        <w:jc w:val="both"/>
      </w:pPr>
      <w:r w:rsidRPr="003B18C9">
        <w:t xml:space="preserve">Zapłata należności dokonana będzie przelewem na konto bankowe Wykonawcy wskazane w fakturze VAT </w:t>
      </w:r>
      <w:r w:rsidRPr="003B18C9">
        <w:rPr>
          <w:b/>
        </w:rPr>
        <w:t>w terminie do 30 dni</w:t>
      </w:r>
      <w:r w:rsidRPr="003B18C9">
        <w:t xml:space="preserve"> </w:t>
      </w:r>
      <w:r w:rsidRPr="003B18C9">
        <w:rPr>
          <w:b/>
        </w:rPr>
        <w:t>kalendarzowych</w:t>
      </w:r>
      <w:r w:rsidRPr="003B18C9">
        <w:t xml:space="preserve"> od daty doręczenia prawidłowo wystawionej faktury VAT do siedziby Zamawiającego. </w:t>
      </w:r>
      <w:r w:rsidRPr="003B18C9">
        <w:rPr>
          <w:snapToGrid w:val="0"/>
          <w:lang w:eastAsia="x-none"/>
        </w:rPr>
        <w:t xml:space="preserve">Za datę doręczenia </w:t>
      </w:r>
      <w:r w:rsidR="00175949" w:rsidRPr="003B18C9">
        <w:rPr>
          <w:snapToGrid w:val="0"/>
          <w:lang w:eastAsia="x-none"/>
        </w:rPr>
        <w:t xml:space="preserve">w przypadku faktury w formie elektronicznej </w:t>
      </w:r>
      <w:r w:rsidRPr="003B18C9">
        <w:rPr>
          <w:snapToGrid w:val="0"/>
          <w:lang w:eastAsia="x-none"/>
        </w:rPr>
        <w:t xml:space="preserve">uważa się datę wpływu </w:t>
      </w:r>
      <w:r w:rsidR="00175949" w:rsidRPr="003B18C9">
        <w:rPr>
          <w:snapToGrid w:val="0"/>
          <w:lang w:eastAsia="x-none"/>
        </w:rPr>
        <w:t xml:space="preserve">faktury </w:t>
      </w:r>
      <w:r w:rsidRPr="003B18C9">
        <w:rPr>
          <w:snapToGrid w:val="0"/>
          <w:lang w:eastAsia="x-none"/>
        </w:rPr>
        <w:t>na adres e-mail Zamawiającego</w:t>
      </w:r>
      <w:r w:rsidR="009A5F17" w:rsidRPr="003B18C9">
        <w:rPr>
          <w:snapToGrid w:val="0"/>
          <w:lang w:eastAsia="x-none"/>
        </w:rPr>
        <w:t>:</w:t>
      </w:r>
      <w:r w:rsidRPr="003B18C9">
        <w:rPr>
          <w:snapToGrid w:val="0"/>
          <w:lang w:eastAsia="x-none"/>
        </w:rPr>
        <w:t xml:space="preserve"> </w:t>
      </w:r>
      <w:hyperlink r:id="rId8" w:history="1">
        <w:r w:rsidRPr="003B18C9">
          <w:rPr>
            <w:rStyle w:val="Hipercze"/>
            <w:snapToGrid w:val="0"/>
            <w:lang w:eastAsia="x-none"/>
          </w:rPr>
          <w:t>faktura@wszzkielce.pl</w:t>
        </w:r>
      </w:hyperlink>
      <w:r w:rsidRPr="003B18C9">
        <w:rPr>
          <w:snapToGrid w:val="0"/>
          <w:lang w:eastAsia="x-none"/>
        </w:rPr>
        <w:t xml:space="preserve"> lub w przypadku ustrukturyzowanych faktur elektronicznych na „Platformę”</w:t>
      </w:r>
      <w:r w:rsidR="008626BE" w:rsidRPr="003B18C9">
        <w:rPr>
          <w:snapToGrid w:val="0"/>
          <w:lang w:eastAsia="x-none"/>
        </w:rPr>
        <w:t>.</w:t>
      </w:r>
      <w:r w:rsidR="00EB2942" w:rsidRPr="003B18C9">
        <w:t xml:space="preserve"> </w:t>
      </w:r>
    </w:p>
    <w:p w14:paraId="1DA86B73" w14:textId="77777777" w:rsidR="00F517ED" w:rsidRPr="003B18C9" w:rsidRDefault="00D17BDB" w:rsidP="009A5F17">
      <w:pPr>
        <w:pStyle w:val="Style5TimesNewRoman"/>
        <w:numPr>
          <w:ilvl w:val="0"/>
          <w:numId w:val="2"/>
        </w:numPr>
        <w:suppressAutoHyphens w:val="0"/>
        <w:autoSpaceDN w:val="0"/>
        <w:adjustRightInd w:val="0"/>
        <w:ind w:left="567" w:hanging="567"/>
        <w:rPr>
          <w:rFonts w:eastAsia="Calibri"/>
          <w:sz w:val="22"/>
          <w:szCs w:val="22"/>
        </w:rPr>
      </w:pPr>
      <w:r w:rsidRPr="003B18C9">
        <w:rPr>
          <w:sz w:val="22"/>
          <w:szCs w:val="22"/>
        </w:rPr>
        <w:t xml:space="preserve">Wykonawca zgodnie z art. 4 ust. 2 ustawy z dnia 9 listopada 2018 r. o elektronicznym fakturowaniu w zamówieniach publicznych, koncesjach na roboty budowlane lub usługi oraz partnerstwie publiczno-prywatnym,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9" w:history="1">
        <w:r w:rsidRPr="003B18C9">
          <w:rPr>
            <w:rStyle w:val="Hipercze"/>
            <w:sz w:val="22"/>
            <w:szCs w:val="22"/>
          </w:rPr>
          <w:t>faktura@wszzkielce.pl</w:t>
        </w:r>
      </w:hyperlink>
      <w:r w:rsidRPr="003B18C9">
        <w:rPr>
          <w:sz w:val="22"/>
          <w:szCs w:val="22"/>
        </w:rPr>
        <w:t xml:space="preserve">. </w:t>
      </w:r>
    </w:p>
    <w:p w14:paraId="2AA36BCD" w14:textId="7B16939E" w:rsidR="0035586A" w:rsidRPr="003B18C9" w:rsidRDefault="009A5F17" w:rsidP="0035586A">
      <w:pPr>
        <w:pStyle w:val="Style5TimesNewRoman"/>
        <w:numPr>
          <w:ilvl w:val="0"/>
          <w:numId w:val="2"/>
        </w:numPr>
        <w:suppressAutoHyphens w:val="0"/>
        <w:autoSpaceDN w:val="0"/>
        <w:adjustRightInd w:val="0"/>
        <w:ind w:left="567" w:hanging="567"/>
        <w:rPr>
          <w:rFonts w:eastAsia="Calibri"/>
          <w:sz w:val="22"/>
          <w:szCs w:val="22"/>
        </w:rPr>
      </w:pPr>
      <w:r w:rsidRPr="003B18C9">
        <w:rPr>
          <w:sz w:val="22"/>
          <w:szCs w:val="22"/>
        </w:rPr>
        <w:t xml:space="preserve">Zamawiający zobowiązuje się do poinformowania Wykonawcy o każdorazowej zmianie ww. adresu mailowego. Strony zgodnie postanawiają iż w przypadku wejścia w życie przepisów dotyczących </w:t>
      </w:r>
      <w:proofErr w:type="spellStart"/>
      <w:r w:rsidRPr="003B18C9">
        <w:rPr>
          <w:sz w:val="22"/>
          <w:szCs w:val="22"/>
        </w:rPr>
        <w:t>KSeF</w:t>
      </w:r>
      <w:proofErr w:type="spellEnd"/>
      <w:r w:rsidRPr="003B18C9">
        <w:rPr>
          <w:sz w:val="22"/>
          <w:szCs w:val="22"/>
        </w:rPr>
        <w:t xml:space="preserve"> faktury będą wystawiane i przesyłane zgodnie ze standardami określonymi we właściwych przepisach wykonawczych.</w:t>
      </w:r>
      <w:r w:rsidR="0035586A" w:rsidRPr="00966993">
        <w:rPr>
          <w:sz w:val="22"/>
          <w:szCs w:val="22"/>
        </w:rPr>
        <w:t xml:space="preserve"> </w:t>
      </w:r>
    </w:p>
    <w:p w14:paraId="344DC608" w14:textId="113CEFB9" w:rsidR="00D17BDB" w:rsidRPr="003B18C9" w:rsidRDefault="00D17BDB" w:rsidP="006B792C">
      <w:pPr>
        <w:pStyle w:val="Tekstpodstawowy"/>
        <w:widowControl w:val="0"/>
        <w:numPr>
          <w:ilvl w:val="0"/>
          <w:numId w:val="2"/>
        </w:numPr>
        <w:tabs>
          <w:tab w:val="num" w:pos="567"/>
        </w:tabs>
        <w:spacing w:after="0"/>
        <w:ind w:left="567" w:hanging="567"/>
        <w:jc w:val="both"/>
      </w:pPr>
      <w:r w:rsidRPr="003B18C9">
        <w:t>Za dzień zapłaty przyjmuje się datę obciążenia rachunku bankowego Zamawiającego. Wykonawcy przysługują odsetki ustawowe za opóźnienia w spełnieniu świadczenia pieniężnego przez Zamawiającego</w:t>
      </w:r>
      <w:r w:rsidR="009A5F17" w:rsidRPr="003B18C9">
        <w:t>.</w:t>
      </w:r>
      <w:r w:rsidRPr="003B18C9">
        <w:t xml:space="preserve"> </w:t>
      </w:r>
    </w:p>
    <w:p w14:paraId="26B2E338" w14:textId="6E60C39A" w:rsidR="00407E4E" w:rsidRPr="003B18C9" w:rsidRDefault="00407E4E" w:rsidP="006B792C">
      <w:pPr>
        <w:pStyle w:val="Tekstpodstawowy"/>
        <w:widowControl w:val="0"/>
        <w:numPr>
          <w:ilvl w:val="0"/>
          <w:numId w:val="2"/>
        </w:numPr>
        <w:tabs>
          <w:tab w:val="num" w:pos="567"/>
        </w:tabs>
        <w:spacing w:after="0"/>
        <w:ind w:left="567" w:hanging="567"/>
        <w:jc w:val="both"/>
      </w:pPr>
      <w:r w:rsidRPr="003B18C9">
        <w:t xml:space="preserve">Strony postanawiają iż podstawą do fakturowania będzie podpisany przez strony </w:t>
      </w:r>
      <w:r w:rsidR="005632E0" w:rsidRPr="003B18C9">
        <w:t xml:space="preserve">protokół </w:t>
      </w:r>
      <w:r w:rsidRPr="003B18C9">
        <w:t xml:space="preserve">odbioru końcowego </w:t>
      </w:r>
      <w:r w:rsidR="00D94D66" w:rsidRPr="003B18C9">
        <w:t xml:space="preserve">robót </w:t>
      </w:r>
      <w:r w:rsidRPr="003B18C9">
        <w:t>lub rozliczenie, sporządzonego po odstąpieniu od umowy lub powierzeniu poprawienia robót i ich dokończenia osobie trzeciej. Faktura lub inne dokumenty rozliczeniowe powinny zostać opisane i potwierdzone przez Inspektora Nadzoru. Na fakturze dodatkowo Inspektor Nadzoru potwierdza, że materiały zostały wbudowan</w:t>
      </w:r>
      <w:r w:rsidR="009A5F17" w:rsidRPr="003B18C9">
        <w:t>e, a roboty wykonane zgodnie z U</w:t>
      </w:r>
      <w:r w:rsidRPr="003B18C9">
        <w:t>mową.</w:t>
      </w:r>
    </w:p>
    <w:p w14:paraId="7F63F9A9" w14:textId="3643A903" w:rsidR="00D94D66" w:rsidRPr="003B18C9" w:rsidRDefault="00B26BAD" w:rsidP="006B792C">
      <w:pPr>
        <w:numPr>
          <w:ilvl w:val="0"/>
          <w:numId w:val="2"/>
        </w:numPr>
        <w:tabs>
          <w:tab w:val="num" w:pos="567"/>
        </w:tabs>
        <w:ind w:left="567" w:hanging="567"/>
        <w:jc w:val="both"/>
        <w:rPr>
          <w:rFonts w:eastAsia="Calibri"/>
        </w:rPr>
      </w:pPr>
      <w:r w:rsidRPr="003B18C9">
        <w:t xml:space="preserve">Rozliczenie nastąpi przy ewentualnym uwzględnieniu stosownych postanowień </w:t>
      </w:r>
      <w:r w:rsidR="009A5F17" w:rsidRPr="003B18C9">
        <w:t>U</w:t>
      </w:r>
      <w:r w:rsidRPr="003B18C9">
        <w:t>mowy</w:t>
      </w:r>
      <w:r w:rsidR="00C3769E" w:rsidRPr="003B18C9">
        <w:t>,</w:t>
      </w:r>
      <w:r w:rsidRPr="003B18C9">
        <w:t xml:space="preserve"> dotyczących zapłaty części wynagrodzenia bezpośrednio na rzecz podwykonawcy, w sytuacji zaistnienia okoliczności związanych z bezpośrednią zapłatą na rzecz podwykonawcy, o</w:t>
      </w:r>
      <w:r w:rsidR="009A5F17" w:rsidRPr="003B18C9">
        <w:t>kreślonych w treści niniejszej U</w:t>
      </w:r>
      <w:r w:rsidRPr="003B18C9">
        <w:t>mowy.</w:t>
      </w:r>
      <w:r w:rsidR="00D94D66" w:rsidRPr="003B18C9">
        <w:t xml:space="preserve"> </w:t>
      </w:r>
    </w:p>
    <w:p w14:paraId="396DB3C4" w14:textId="77777777" w:rsidR="006331F0" w:rsidRPr="003B18C9" w:rsidRDefault="006331F0" w:rsidP="006B792C">
      <w:pPr>
        <w:pStyle w:val="Tekstpodstawowywcity"/>
        <w:numPr>
          <w:ilvl w:val="0"/>
          <w:numId w:val="2"/>
        </w:numPr>
        <w:tabs>
          <w:tab w:val="num" w:pos="567"/>
        </w:tabs>
        <w:suppressAutoHyphens w:val="0"/>
        <w:spacing w:after="0"/>
        <w:ind w:left="567" w:hanging="567"/>
        <w:jc w:val="both"/>
      </w:pPr>
      <w:r w:rsidRPr="003B18C9">
        <w:t>Wykonawca nie może dokonywać przelewu (cesji), przekazu, sprzedaży oraz zastawienia jakiejkolwiek wierzytelności przypadającej mu w stosunku do Zamawiającego na rzecz osób trzecich bez uzyskania uprzedniej zgody,</w:t>
      </w:r>
      <w:r w:rsidRPr="003B18C9">
        <w:rPr>
          <w:color w:val="000000"/>
        </w:rPr>
        <w:t xml:space="preserve"> podmiotu tworzącego Zamawiającego oraz po wyrażeniu zgody Zamawiającego, w formie</w:t>
      </w:r>
      <w:r w:rsidRPr="003B18C9">
        <w:t xml:space="preserve"> </w:t>
      </w:r>
      <w:r w:rsidRPr="003B18C9">
        <w:rPr>
          <w:color w:val="000000"/>
        </w:rPr>
        <w:t>pisemnej pod rygorem nieważności</w:t>
      </w:r>
      <w:r w:rsidRPr="003B18C9">
        <w:t xml:space="preserve">. </w:t>
      </w:r>
      <w:r w:rsidRPr="003B18C9">
        <w:rPr>
          <w:color w:val="000000"/>
        </w:rPr>
        <w:t>Czynność prawna mająca na celu</w:t>
      </w:r>
      <w:r w:rsidRPr="003B18C9">
        <w:t xml:space="preserve"> </w:t>
      </w:r>
      <w:r w:rsidRPr="003B18C9">
        <w:rPr>
          <w:color w:val="000000"/>
        </w:rPr>
        <w:t xml:space="preserve">zmianę wierzyciela może nastąpić wyłącznie w trybie określonym przepisami ustawy z dnia 15 kwietnia 2011 r. o działalności leczniczej. </w:t>
      </w:r>
    </w:p>
    <w:p w14:paraId="40964B48" w14:textId="2C8C68A3" w:rsidR="00DC07C3" w:rsidRPr="003B18C9" w:rsidRDefault="00276F31" w:rsidP="006B792C">
      <w:pPr>
        <w:pStyle w:val="Tekstpodstawowywcity"/>
        <w:numPr>
          <w:ilvl w:val="0"/>
          <w:numId w:val="2"/>
        </w:numPr>
        <w:tabs>
          <w:tab w:val="num" w:pos="567"/>
        </w:tabs>
        <w:suppressAutoHyphens w:val="0"/>
        <w:spacing w:after="0"/>
        <w:ind w:left="567" w:hanging="567"/>
        <w:jc w:val="both"/>
      </w:pPr>
      <w:r w:rsidRPr="003B18C9">
        <w:t>Od kwoty wynagrodzenia Zamawiający może potrącać Wyk</w:t>
      </w:r>
      <w:r w:rsidR="00AF497F" w:rsidRPr="003B18C9">
        <w:t>onawcy kary umowne oraz</w:t>
      </w:r>
      <w:r w:rsidRPr="003B18C9">
        <w:t xml:space="preserve"> inne wydatki obciążające Wykonawcę zgodnie z treścią niniejszej </w:t>
      </w:r>
      <w:r w:rsidR="000236B3" w:rsidRPr="003B18C9">
        <w:t>U</w:t>
      </w:r>
      <w:r w:rsidRPr="003B18C9">
        <w:t>mowy, na co Wykonawca wyraża zgodę.</w:t>
      </w:r>
    </w:p>
    <w:p w14:paraId="60D2E444" w14:textId="3EB13DDE" w:rsidR="00DC4AAF" w:rsidRPr="003B18C9" w:rsidRDefault="00DC4AAF" w:rsidP="006B792C">
      <w:pPr>
        <w:pStyle w:val="Tekstpodstawowywcity"/>
        <w:numPr>
          <w:ilvl w:val="0"/>
          <w:numId w:val="2"/>
        </w:numPr>
        <w:tabs>
          <w:tab w:val="num" w:pos="567"/>
        </w:tabs>
        <w:suppressAutoHyphens w:val="0"/>
        <w:spacing w:after="0"/>
        <w:ind w:left="567" w:hanging="567"/>
        <w:jc w:val="both"/>
      </w:pPr>
      <w:r w:rsidRPr="003B18C9">
        <w:t>Wykonawcy przysługuje prawo do naliczenia odsetek ustawowych z tytułu opóźnienia w płatności pon</w:t>
      </w:r>
      <w:r w:rsidR="009A5F17" w:rsidRPr="003B18C9">
        <w:t>ad termin płatności wskazany w U</w:t>
      </w:r>
      <w:r w:rsidRPr="003B18C9">
        <w:t xml:space="preserve">mowie. </w:t>
      </w:r>
    </w:p>
    <w:p w14:paraId="158C001D" w14:textId="16710C54" w:rsidR="00D17BDB" w:rsidRPr="003B18C9" w:rsidRDefault="00D17BDB" w:rsidP="006B792C">
      <w:pPr>
        <w:pStyle w:val="Tekstpodstawowywcity"/>
        <w:numPr>
          <w:ilvl w:val="0"/>
          <w:numId w:val="2"/>
        </w:numPr>
        <w:tabs>
          <w:tab w:val="num" w:pos="567"/>
        </w:tabs>
        <w:suppressAutoHyphens w:val="0"/>
        <w:spacing w:after="0"/>
        <w:ind w:left="567" w:hanging="567"/>
        <w:jc w:val="both"/>
      </w:pPr>
      <w:r w:rsidRPr="003B18C9">
        <w:t xml:space="preserve">W wystawionych fakturach Zamawiający oznaczony będzie jako: </w:t>
      </w:r>
      <w:r w:rsidRPr="003B18C9">
        <w:rPr>
          <w:b/>
          <w:u w:val="single"/>
        </w:rPr>
        <w:t>Wojewódzki Szpital Zespolony w Kielcach, ul Grunwaldzka 45, 25-736 Kielce</w:t>
      </w:r>
      <w:r w:rsidR="004029FB" w:rsidRPr="003B18C9">
        <w:rPr>
          <w:b/>
          <w:u w:val="single"/>
        </w:rPr>
        <w:t>, nr umowy</w:t>
      </w:r>
      <w:r w:rsidRPr="003B18C9">
        <w:rPr>
          <w:b/>
          <w:u w:val="single"/>
        </w:rPr>
        <w:t>.</w:t>
      </w:r>
    </w:p>
    <w:p w14:paraId="36ED123B" w14:textId="77777777" w:rsidR="001A0E9B" w:rsidRPr="003B18C9" w:rsidRDefault="001A0E9B" w:rsidP="006B792C">
      <w:pPr>
        <w:ind w:left="709" w:hanging="425"/>
        <w:jc w:val="center"/>
        <w:rPr>
          <w:b/>
          <w:bCs/>
        </w:rPr>
      </w:pPr>
    </w:p>
    <w:p w14:paraId="3FE13607" w14:textId="77777777" w:rsidR="00DC07C3" w:rsidRPr="003B18C9" w:rsidRDefault="00DC07C3" w:rsidP="006B792C">
      <w:pPr>
        <w:ind w:left="709" w:hanging="425"/>
        <w:jc w:val="center"/>
        <w:rPr>
          <w:b/>
          <w:bCs/>
        </w:rPr>
      </w:pPr>
      <w:r w:rsidRPr="003B18C9">
        <w:rPr>
          <w:b/>
          <w:bCs/>
        </w:rPr>
        <w:t>§ 3</w:t>
      </w:r>
    </w:p>
    <w:p w14:paraId="3DE28728" w14:textId="77777777" w:rsidR="00DC07C3" w:rsidRPr="003B18C9" w:rsidRDefault="00DC07C3" w:rsidP="006B792C">
      <w:pPr>
        <w:ind w:left="709" w:hanging="425"/>
        <w:jc w:val="center"/>
        <w:rPr>
          <w:b/>
          <w:bCs/>
        </w:rPr>
      </w:pPr>
      <w:r w:rsidRPr="003B18C9">
        <w:rPr>
          <w:b/>
          <w:bCs/>
        </w:rPr>
        <w:t>TERMINY</w:t>
      </w:r>
    </w:p>
    <w:p w14:paraId="3667D07D" w14:textId="4E65770A" w:rsidR="00136D04" w:rsidRPr="003B18C9" w:rsidRDefault="00136D04" w:rsidP="006B792C">
      <w:pPr>
        <w:jc w:val="both"/>
      </w:pPr>
      <w:r w:rsidRPr="003B18C9">
        <w:t xml:space="preserve">Terminy obowiązujące w ramach niniejszej </w:t>
      </w:r>
      <w:r w:rsidR="009A5F17" w:rsidRPr="003B18C9">
        <w:t>U</w:t>
      </w:r>
      <w:r w:rsidRPr="003B18C9">
        <w:t>mowy:</w:t>
      </w:r>
    </w:p>
    <w:p w14:paraId="47B625C6" w14:textId="481ECBDC" w:rsidR="00AF497F" w:rsidRPr="003B18C9" w:rsidRDefault="006331F0" w:rsidP="001B0CAE">
      <w:pPr>
        <w:pStyle w:val="Akapitzlist"/>
        <w:numPr>
          <w:ilvl w:val="3"/>
          <w:numId w:val="24"/>
        </w:numPr>
        <w:autoSpaceDE w:val="0"/>
        <w:spacing w:after="0" w:line="240" w:lineRule="auto"/>
        <w:ind w:left="567" w:hanging="567"/>
        <w:jc w:val="both"/>
        <w:rPr>
          <w:rFonts w:ascii="Times New Roman" w:hAnsi="Times New Roman"/>
        </w:rPr>
      </w:pPr>
      <w:r w:rsidRPr="003B18C9">
        <w:rPr>
          <w:rFonts w:ascii="Times New Roman" w:hAnsi="Times New Roman"/>
        </w:rPr>
        <w:t>Rozpoczęcie robót określonych w § 1 ustala się na dzień przekazania placu budowy protok</w:t>
      </w:r>
      <w:r w:rsidR="00C545E9" w:rsidRPr="003B18C9">
        <w:rPr>
          <w:rFonts w:ascii="Times New Roman" w:hAnsi="Times New Roman"/>
        </w:rPr>
        <w:t>o</w:t>
      </w:r>
      <w:r w:rsidRPr="003B18C9">
        <w:rPr>
          <w:rFonts w:ascii="Times New Roman" w:hAnsi="Times New Roman"/>
        </w:rPr>
        <w:t>łem zdawczo – odbiorczym podpisanym przez upo</w:t>
      </w:r>
      <w:r w:rsidR="00B637D2" w:rsidRPr="003B18C9">
        <w:rPr>
          <w:rFonts w:ascii="Times New Roman" w:hAnsi="Times New Roman"/>
        </w:rPr>
        <w:t>ważnionych przedstawicieli obu S</w:t>
      </w:r>
      <w:r w:rsidRPr="003B18C9">
        <w:rPr>
          <w:rFonts w:ascii="Times New Roman" w:hAnsi="Times New Roman"/>
        </w:rPr>
        <w:t xml:space="preserve">tron, nie później niż do </w:t>
      </w:r>
      <w:r w:rsidR="00AC4D39" w:rsidRPr="003B18C9">
        <w:rPr>
          <w:rFonts w:ascii="Times New Roman" w:hAnsi="Times New Roman"/>
        </w:rPr>
        <w:t>10</w:t>
      </w:r>
      <w:r w:rsidR="00B637D2" w:rsidRPr="003B18C9">
        <w:rPr>
          <w:rFonts w:ascii="Times New Roman" w:hAnsi="Times New Roman"/>
        </w:rPr>
        <w:t xml:space="preserve"> dni od dnia zawarcia U</w:t>
      </w:r>
      <w:r w:rsidRPr="003B18C9">
        <w:rPr>
          <w:rFonts w:ascii="Times New Roman" w:hAnsi="Times New Roman"/>
        </w:rPr>
        <w:t>mowy</w:t>
      </w:r>
      <w:r w:rsidR="00B960EF" w:rsidRPr="003B18C9">
        <w:rPr>
          <w:rFonts w:ascii="Times New Roman" w:hAnsi="Times New Roman"/>
        </w:rPr>
        <w:t>.</w:t>
      </w:r>
      <w:r w:rsidR="00E3394D" w:rsidRPr="003B18C9">
        <w:rPr>
          <w:rFonts w:ascii="Times New Roman" w:hAnsi="Times New Roman"/>
        </w:rPr>
        <w:t xml:space="preserve"> </w:t>
      </w:r>
    </w:p>
    <w:p w14:paraId="31D3F905" w14:textId="1DD09EF6" w:rsidR="00AF497F" w:rsidRPr="004A5D21" w:rsidRDefault="00AF497F" w:rsidP="001B0CAE">
      <w:pPr>
        <w:pStyle w:val="Akapitzlist"/>
        <w:numPr>
          <w:ilvl w:val="3"/>
          <w:numId w:val="24"/>
        </w:numPr>
        <w:autoSpaceDE w:val="0"/>
        <w:spacing w:after="0" w:line="240" w:lineRule="auto"/>
        <w:ind w:left="567" w:hanging="567"/>
        <w:jc w:val="both"/>
        <w:rPr>
          <w:rFonts w:ascii="Times New Roman" w:hAnsi="Times New Roman"/>
        </w:rPr>
      </w:pPr>
      <w:r w:rsidRPr="004A5D21">
        <w:rPr>
          <w:rFonts w:ascii="Times New Roman" w:hAnsi="Times New Roman"/>
        </w:rPr>
        <w:lastRenderedPageBreak/>
        <w:t xml:space="preserve">Realizacja przez Wykonawcę robót, </w:t>
      </w:r>
      <w:r w:rsidR="00B637D2" w:rsidRPr="004A5D21">
        <w:rPr>
          <w:rFonts w:ascii="Times New Roman" w:hAnsi="Times New Roman"/>
        </w:rPr>
        <w:t>stanowiących przedmiot U</w:t>
      </w:r>
      <w:r w:rsidRPr="004A5D21">
        <w:rPr>
          <w:rFonts w:ascii="Times New Roman" w:hAnsi="Times New Roman"/>
        </w:rPr>
        <w:t>mowy, będzie odbywała się podczas czynnego wykonywania przez Zamawiającego jego działalności statutowej, w związku z czym Wykonawca winien uwzględnić ten fakt w toku planowania i realizowania robót, zaś wszelkie niedogodności z tym związane stanowią ryzyko Wykonawcy.</w:t>
      </w:r>
    </w:p>
    <w:p w14:paraId="28D33E51" w14:textId="77777777" w:rsidR="004A5D21" w:rsidRPr="004A5D21" w:rsidRDefault="000207DA" w:rsidP="004A5D21">
      <w:pPr>
        <w:pStyle w:val="Akapitzlist"/>
        <w:numPr>
          <w:ilvl w:val="3"/>
          <w:numId w:val="24"/>
        </w:numPr>
        <w:autoSpaceDE w:val="0"/>
        <w:spacing w:after="0" w:line="240" w:lineRule="auto"/>
        <w:ind w:left="567" w:hanging="567"/>
        <w:jc w:val="both"/>
        <w:rPr>
          <w:rFonts w:ascii="Times New Roman" w:hAnsi="Times New Roman"/>
          <w:b/>
        </w:rPr>
      </w:pPr>
      <w:r w:rsidRPr="004A5D21">
        <w:rPr>
          <w:rFonts w:ascii="Times New Roman" w:hAnsi="Times New Roman"/>
        </w:rPr>
        <w:t>Termin zakończenia</w:t>
      </w:r>
      <w:r w:rsidR="00B637D2" w:rsidRPr="004A5D21">
        <w:rPr>
          <w:rFonts w:ascii="Times New Roman" w:hAnsi="Times New Roman"/>
        </w:rPr>
        <w:t xml:space="preserve"> robót, stanowiących przedmiot U</w:t>
      </w:r>
      <w:r w:rsidRPr="004A5D21">
        <w:rPr>
          <w:rFonts w:ascii="Times New Roman" w:hAnsi="Times New Roman"/>
        </w:rPr>
        <w:t>mowy, łącznie z</w:t>
      </w:r>
      <w:r w:rsidR="00B2468D" w:rsidRPr="004A5D21">
        <w:rPr>
          <w:rFonts w:ascii="Times New Roman" w:hAnsi="Times New Roman"/>
        </w:rPr>
        <w:t xml:space="preserve"> czynnościami odbioru końcowego </w:t>
      </w:r>
      <w:r w:rsidRPr="004A5D21">
        <w:rPr>
          <w:rFonts w:ascii="Times New Roman" w:hAnsi="Times New Roman"/>
        </w:rPr>
        <w:t>wynosi maksymalnie</w:t>
      </w:r>
      <w:r w:rsidR="004A5D21" w:rsidRPr="004A5D21">
        <w:rPr>
          <w:rFonts w:ascii="Times New Roman" w:hAnsi="Times New Roman"/>
        </w:rPr>
        <w:t xml:space="preserve"> dla:</w:t>
      </w:r>
    </w:p>
    <w:p w14:paraId="7B76373F" w14:textId="77777777" w:rsidR="004A5D21" w:rsidRPr="00EE431F" w:rsidRDefault="004A5D21" w:rsidP="00EE431F">
      <w:pPr>
        <w:ind w:left="567"/>
        <w:jc w:val="both"/>
        <w:textAlignment w:val="baseline"/>
        <w:rPr>
          <w:i/>
        </w:rPr>
      </w:pPr>
      <w:r w:rsidRPr="00EE431F">
        <w:rPr>
          <w:b/>
        </w:rPr>
        <w:t>1)</w:t>
      </w:r>
      <w:r w:rsidR="002C25DF" w:rsidRPr="00EE431F">
        <w:rPr>
          <w:rFonts w:eastAsia="Calibri"/>
        </w:rPr>
        <w:t xml:space="preserve"> </w:t>
      </w:r>
      <w:r w:rsidR="00B16631" w:rsidRPr="00EE431F">
        <w:rPr>
          <w:b/>
        </w:rPr>
        <w:t>Zadania nr 1 … dni od daty przekazania placu budowy</w:t>
      </w:r>
      <w:r w:rsidRPr="00EE431F">
        <w:rPr>
          <w:b/>
        </w:rPr>
        <w:t xml:space="preserve"> </w:t>
      </w:r>
      <w:r w:rsidRPr="00EE431F">
        <w:rPr>
          <w:i/>
          <w:color w:val="FF0000"/>
        </w:rPr>
        <w:t xml:space="preserve">(kryterium oceny ofert) </w:t>
      </w:r>
    </w:p>
    <w:p w14:paraId="0C108975" w14:textId="54EB678E" w:rsidR="00EE431F" w:rsidRPr="00EE431F" w:rsidRDefault="004A5D21" w:rsidP="00EE431F">
      <w:pPr>
        <w:ind w:left="567"/>
        <w:jc w:val="both"/>
        <w:textAlignment w:val="baseline"/>
        <w:rPr>
          <w:i/>
        </w:rPr>
      </w:pPr>
      <w:r w:rsidRPr="00EE431F">
        <w:rPr>
          <w:b/>
        </w:rPr>
        <w:t xml:space="preserve">2) </w:t>
      </w:r>
      <w:r w:rsidR="00B16631" w:rsidRPr="00EE431F">
        <w:rPr>
          <w:b/>
        </w:rPr>
        <w:t>Zadania nr 2 … dni od daty przekazania placu budowy</w:t>
      </w:r>
      <w:r w:rsidR="00EE431F" w:rsidRPr="00EE431F">
        <w:rPr>
          <w:b/>
        </w:rPr>
        <w:t xml:space="preserve"> </w:t>
      </w:r>
      <w:r w:rsidR="00EE431F" w:rsidRPr="00EE431F">
        <w:rPr>
          <w:i/>
          <w:color w:val="FF0000"/>
        </w:rPr>
        <w:t xml:space="preserve"> (kryterium oceny ofert) </w:t>
      </w:r>
    </w:p>
    <w:p w14:paraId="54AC2745" w14:textId="6C2C555C" w:rsidR="00CE3569" w:rsidRPr="004A5D21" w:rsidRDefault="00CE3569" w:rsidP="004A5D21">
      <w:pPr>
        <w:pStyle w:val="Akapitzlist"/>
        <w:numPr>
          <w:ilvl w:val="3"/>
          <w:numId w:val="24"/>
        </w:numPr>
        <w:tabs>
          <w:tab w:val="left" w:pos="567"/>
        </w:tabs>
        <w:autoSpaceDE w:val="0"/>
        <w:ind w:left="426" w:hanging="568"/>
        <w:jc w:val="both"/>
        <w:rPr>
          <w:rFonts w:ascii="Times New Roman" w:hAnsi="Times New Roman"/>
        </w:rPr>
      </w:pPr>
      <w:r w:rsidRPr="004A5D21">
        <w:rPr>
          <w:rFonts w:ascii="Times New Roman" w:hAnsi="Times New Roman"/>
        </w:rPr>
        <w:t xml:space="preserve">Wykonawca w terminie </w:t>
      </w:r>
      <w:r w:rsidR="0004393E" w:rsidRPr="004A5D21">
        <w:rPr>
          <w:rFonts w:ascii="Times New Roman" w:hAnsi="Times New Roman"/>
        </w:rPr>
        <w:t>5</w:t>
      </w:r>
      <w:r w:rsidR="00B637D2" w:rsidRPr="004A5D21">
        <w:rPr>
          <w:rFonts w:ascii="Times New Roman" w:hAnsi="Times New Roman"/>
        </w:rPr>
        <w:t xml:space="preserve"> dni od daty podpisania U</w:t>
      </w:r>
      <w:r w:rsidRPr="004A5D21">
        <w:rPr>
          <w:rFonts w:ascii="Times New Roman" w:hAnsi="Times New Roman"/>
        </w:rPr>
        <w:t>mowy przedłoży Zamawiającemu</w:t>
      </w:r>
      <w:r w:rsidR="00B955F0" w:rsidRPr="004A5D21">
        <w:rPr>
          <w:rFonts w:ascii="Times New Roman" w:hAnsi="Times New Roman"/>
        </w:rPr>
        <w:t xml:space="preserve"> do zatwierdzenia</w:t>
      </w:r>
      <w:r w:rsidRPr="004A5D21">
        <w:rPr>
          <w:rFonts w:ascii="Times New Roman" w:hAnsi="Times New Roman"/>
        </w:rPr>
        <w:t xml:space="preserve"> szczegółowy harmonogram </w:t>
      </w:r>
      <w:r w:rsidR="007B49DA" w:rsidRPr="004A5D21">
        <w:rPr>
          <w:rFonts w:ascii="Times New Roman" w:hAnsi="Times New Roman"/>
        </w:rPr>
        <w:t xml:space="preserve">rzeczowy </w:t>
      </w:r>
      <w:r w:rsidRPr="004A5D21">
        <w:rPr>
          <w:rFonts w:ascii="Times New Roman" w:hAnsi="Times New Roman"/>
        </w:rPr>
        <w:t>robót na poszczególne dni</w:t>
      </w:r>
      <w:r w:rsidR="00B637D2" w:rsidRPr="004A5D21">
        <w:rPr>
          <w:rFonts w:ascii="Times New Roman" w:hAnsi="Times New Roman"/>
        </w:rPr>
        <w:t xml:space="preserve"> </w:t>
      </w:r>
      <w:r w:rsidR="00B955F0" w:rsidRPr="004A5D21">
        <w:rPr>
          <w:rFonts w:ascii="Times New Roman" w:hAnsi="Times New Roman"/>
        </w:rPr>
        <w:t xml:space="preserve">dla </w:t>
      </w:r>
      <w:r w:rsidR="00F517ED" w:rsidRPr="004A5D21">
        <w:rPr>
          <w:rFonts w:ascii="Times New Roman" w:eastAsia="Times New Roman" w:hAnsi="Times New Roman"/>
          <w:i/>
        </w:rPr>
        <w:t>obu Zadań</w:t>
      </w:r>
      <w:r w:rsidRPr="004A5D21">
        <w:rPr>
          <w:rFonts w:ascii="Times New Roman" w:hAnsi="Times New Roman"/>
        </w:rPr>
        <w:t>. Harmonogram, o którym mowa, winien obejmować wykaz robót, czynności i prac, które Wykonawca realizował będzie w poszczegó</w:t>
      </w:r>
      <w:r w:rsidR="00B637D2" w:rsidRPr="004A5D21">
        <w:rPr>
          <w:rFonts w:ascii="Times New Roman" w:hAnsi="Times New Roman"/>
        </w:rPr>
        <w:t>lnych dniach w toku realizacji U</w:t>
      </w:r>
      <w:r w:rsidRPr="004A5D21">
        <w:rPr>
          <w:rFonts w:ascii="Times New Roman" w:hAnsi="Times New Roman"/>
        </w:rPr>
        <w:t>mowy od dnia jej zawarcia do dnia zakończenia jej realizacji.</w:t>
      </w:r>
    </w:p>
    <w:p w14:paraId="6B6B5B87" w14:textId="77777777" w:rsidR="002C738D" w:rsidRPr="003B18C9" w:rsidRDefault="002C738D" w:rsidP="006B792C">
      <w:pPr>
        <w:ind w:left="709" w:right="-99" w:hanging="425"/>
        <w:jc w:val="center"/>
        <w:rPr>
          <w:b/>
          <w:bCs/>
        </w:rPr>
      </w:pPr>
    </w:p>
    <w:p w14:paraId="10A3459A" w14:textId="77777777" w:rsidR="00DC07C3" w:rsidRPr="003B18C9" w:rsidRDefault="00DC07C3" w:rsidP="006B792C">
      <w:pPr>
        <w:ind w:left="709" w:right="-99" w:hanging="425"/>
        <w:jc w:val="center"/>
        <w:rPr>
          <w:b/>
          <w:bCs/>
        </w:rPr>
      </w:pPr>
      <w:r w:rsidRPr="003B18C9">
        <w:rPr>
          <w:b/>
          <w:bCs/>
        </w:rPr>
        <w:t>§ 4</w:t>
      </w:r>
    </w:p>
    <w:p w14:paraId="62B1ECA6" w14:textId="77777777" w:rsidR="00DC07C3" w:rsidRPr="003B18C9" w:rsidRDefault="000465CA" w:rsidP="006B792C">
      <w:pPr>
        <w:ind w:left="709" w:right="-99" w:hanging="425"/>
        <w:jc w:val="center"/>
        <w:rPr>
          <w:b/>
          <w:bCs/>
        </w:rPr>
      </w:pPr>
      <w:r w:rsidRPr="003B18C9">
        <w:rPr>
          <w:b/>
          <w:bCs/>
        </w:rPr>
        <w:t xml:space="preserve">OGÓLNE </w:t>
      </w:r>
      <w:r w:rsidR="00DC07C3" w:rsidRPr="003B18C9">
        <w:rPr>
          <w:b/>
          <w:bCs/>
        </w:rPr>
        <w:t>OBOWIĄZKI WYKONAWCY</w:t>
      </w:r>
    </w:p>
    <w:p w14:paraId="5ED095FD" w14:textId="6B4A3805" w:rsidR="00DC07C3" w:rsidRPr="003B18C9" w:rsidRDefault="00DC07C3" w:rsidP="006B792C">
      <w:pPr>
        <w:pStyle w:val="Textbody"/>
        <w:numPr>
          <w:ilvl w:val="3"/>
          <w:numId w:val="3"/>
        </w:numPr>
        <w:spacing w:after="0"/>
        <w:ind w:left="567" w:hanging="566"/>
        <w:jc w:val="both"/>
        <w:textAlignment w:val="auto"/>
        <w:rPr>
          <w:rFonts w:cs="Times New Roman"/>
          <w:sz w:val="22"/>
          <w:szCs w:val="22"/>
          <w:lang w:val="pl-PL"/>
        </w:rPr>
      </w:pPr>
      <w:r w:rsidRPr="003B18C9">
        <w:rPr>
          <w:rFonts w:cs="Times New Roman"/>
          <w:sz w:val="22"/>
          <w:szCs w:val="22"/>
          <w:lang w:val="pl-PL"/>
        </w:rPr>
        <w:t>Realizacja przedmiotu zamówienia</w:t>
      </w:r>
      <w:r w:rsidR="00B955F0">
        <w:rPr>
          <w:rFonts w:cs="Times New Roman"/>
          <w:sz w:val="22"/>
          <w:szCs w:val="22"/>
          <w:lang w:val="pl-PL"/>
        </w:rPr>
        <w:t xml:space="preserve"> zostanie zrealizowana</w:t>
      </w:r>
      <w:r w:rsidRPr="003B18C9">
        <w:rPr>
          <w:rFonts w:cs="Times New Roman"/>
          <w:sz w:val="22"/>
          <w:szCs w:val="22"/>
          <w:lang w:val="pl-PL"/>
        </w:rPr>
        <w:t xml:space="preserve"> zgodnie z</w:t>
      </w:r>
      <w:r w:rsidR="00257BC2" w:rsidRPr="003B18C9">
        <w:rPr>
          <w:rFonts w:cs="Times New Roman"/>
          <w:sz w:val="22"/>
          <w:szCs w:val="22"/>
          <w:lang w:val="pl-PL"/>
        </w:rPr>
        <w:t xml:space="preserve"> </w:t>
      </w:r>
      <w:r w:rsidR="00257BC2" w:rsidRPr="00966993">
        <w:rPr>
          <w:rFonts w:cs="Times New Roman"/>
          <w:i/>
          <w:sz w:val="22"/>
          <w:szCs w:val="22"/>
          <w:u w:val="single"/>
          <w:lang w:val="pl-PL"/>
        </w:rPr>
        <w:t xml:space="preserve">dokumentacją </w:t>
      </w:r>
      <w:r w:rsidR="00F517ED" w:rsidRPr="00966993">
        <w:rPr>
          <w:rFonts w:cs="Times New Roman"/>
          <w:i/>
          <w:sz w:val="22"/>
          <w:szCs w:val="22"/>
          <w:u w:val="single"/>
          <w:lang w:val="pl-PL"/>
        </w:rPr>
        <w:t>danego Z</w:t>
      </w:r>
      <w:r w:rsidR="00D56046" w:rsidRPr="00966993">
        <w:rPr>
          <w:rFonts w:cs="Times New Roman"/>
          <w:i/>
          <w:sz w:val="22"/>
          <w:szCs w:val="22"/>
          <w:u w:val="single"/>
          <w:lang w:val="pl-PL"/>
        </w:rPr>
        <w:t>adania</w:t>
      </w:r>
      <w:r w:rsidR="00E708F8" w:rsidRPr="003B18C9">
        <w:rPr>
          <w:rFonts w:cs="Times New Roman"/>
          <w:sz w:val="22"/>
          <w:szCs w:val="22"/>
          <w:lang w:val="pl-PL"/>
        </w:rPr>
        <w:t>,</w:t>
      </w:r>
      <w:r w:rsidR="00B955F0">
        <w:rPr>
          <w:rFonts w:cs="Times New Roman"/>
          <w:sz w:val="22"/>
          <w:szCs w:val="22"/>
          <w:lang w:val="pl-PL"/>
        </w:rPr>
        <w:t xml:space="preserve"> w tym zgodnie z umową, Programem Funkcjonalno – Użytkowym dla poszczególnych zadań, innymi załącznikami do umowy, oraz w  </w:t>
      </w:r>
      <w:r w:rsidRPr="003B18C9">
        <w:rPr>
          <w:rFonts w:cs="Times New Roman"/>
          <w:sz w:val="22"/>
          <w:szCs w:val="22"/>
          <w:lang w:val="pl-PL"/>
        </w:rPr>
        <w:t xml:space="preserve">terminach i na zasadach określonych w </w:t>
      </w:r>
      <w:r w:rsidR="0004393E" w:rsidRPr="003B18C9">
        <w:rPr>
          <w:rFonts w:cs="Times New Roman"/>
          <w:sz w:val="22"/>
          <w:szCs w:val="22"/>
          <w:lang w:val="pl-PL"/>
        </w:rPr>
        <w:t>S</w:t>
      </w:r>
      <w:r w:rsidR="00821EF2" w:rsidRPr="003B18C9">
        <w:rPr>
          <w:rFonts w:cs="Times New Roman"/>
          <w:sz w:val="22"/>
          <w:szCs w:val="22"/>
          <w:lang w:val="pl-PL"/>
        </w:rPr>
        <w:t>WZ</w:t>
      </w:r>
      <w:r w:rsidR="007C3E65" w:rsidRPr="003B18C9">
        <w:rPr>
          <w:rFonts w:cs="Times New Roman"/>
          <w:sz w:val="22"/>
          <w:szCs w:val="22"/>
          <w:lang w:val="pl-PL"/>
        </w:rPr>
        <w:t xml:space="preserve"> </w:t>
      </w:r>
      <w:r w:rsidRPr="003B18C9">
        <w:rPr>
          <w:rFonts w:cs="Times New Roman"/>
          <w:sz w:val="22"/>
          <w:szCs w:val="22"/>
          <w:lang w:val="pl-PL"/>
        </w:rPr>
        <w:t xml:space="preserve">i niniejszej </w:t>
      </w:r>
      <w:r w:rsidR="000236B3" w:rsidRPr="003B18C9">
        <w:rPr>
          <w:rFonts w:cs="Times New Roman"/>
          <w:sz w:val="22"/>
          <w:szCs w:val="22"/>
          <w:lang w:val="pl-PL"/>
        </w:rPr>
        <w:t>U</w:t>
      </w:r>
      <w:r w:rsidRPr="003B18C9">
        <w:rPr>
          <w:rFonts w:cs="Times New Roman"/>
          <w:sz w:val="22"/>
          <w:szCs w:val="22"/>
          <w:lang w:val="pl-PL"/>
        </w:rPr>
        <w:t>mowie</w:t>
      </w:r>
      <w:r w:rsidR="007B49DA">
        <w:rPr>
          <w:rFonts w:cs="Times New Roman"/>
          <w:sz w:val="22"/>
          <w:szCs w:val="22"/>
          <w:lang w:val="pl-PL"/>
        </w:rPr>
        <w:t xml:space="preserve">, a także </w:t>
      </w:r>
      <w:r w:rsidR="00361C83">
        <w:rPr>
          <w:rFonts w:cs="Times New Roman"/>
          <w:sz w:val="22"/>
          <w:szCs w:val="22"/>
          <w:lang w:val="pl-PL"/>
        </w:rPr>
        <w:t>zgodnej</w:t>
      </w:r>
      <w:r w:rsidR="007B49DA">
        <w:rPr>
          <w:rFonts w:cs="Times New Roman"/>
          <w:sz w:val="22"/>
          <w:szCs w:val="22"/>
          <w:lang w:val="pl-PL"/>
        </w:rPr>
        <w:t xml:space="preserve"> z harmonogramem robót.</w:t>
      </w:r>
    </w:p>
    <w:p w14:paraId="0316E427" w14:textId="74E9DDB6" w:rsidR="00185078" w:rsidRPr="0097689A" w:rsidRDefault="00770B1D" w:rsidP="006B792C">
      <w:pPr>
        <w:pStyle w:val="Textbody"/>
        <w:numPr>
          <w:ilvl w:val="3"/>
          <w:numId w:val="3"/>
        </w:numPr>
        <w:spacing w:after="0"/>
        <w:ind w:left="567" w:hanging="567"/>
        <w:jc w:val="both"/>
        <w:textAlignment w:val="auto"/>
        <w:rPr>
          <w:rFonts w:cs="Times New Roman"/>
          <w:color w:val="FF0000"/>
          <w:sz w:val="22"/>
          <w:szCs w:val="22"/>
          <w:lang w:val="pl-PL"/>
        </w:rPr>
      </w:pPr>
      <w:r w:rsidRPr="0097689A">
        <w:rPr>
          <w:rFonts w:cs="Times New Roman"/>
          <w:sz w:val="22"/>
          <w:szCs w:val="22"/>
          <w:lang w:val="pl-PL"/>
        </w:rPr>
        <w:t xml:space="preserve">Uzyskanie wszelkich pozwoleń, aprobat, uzgodnień, zatwierdzeń i zgód wymaganych w szczególności stosownymi przepisami oraz postanowieniami </w:t>
      </w:r>
      <w:r w:rsidR="0004393E" w:rsidRPr="0097689A">
        <w:rPr>
          <w:rFonts w:cs="Times New Roman"/>
          <w:sz w:val="22"/>
          <w:szCs w:val="22"/>
          <w:lang w:val="pl-PL"/>
        </w:rPr>
        <w:t>S</w:t>
      </w:r>
      <w:r w:rsidR="00D56046" w:rsidRPr="0097689A">
        <w:rPr>
          <w:rFonts w:cs="Times New Roman"/>
          <w:sz w:val="22"/>
          <w:szCs w:val="22"/>
          <w:lang w:val="pl-PL"/>
        </w:rPr>
        <w:t>WZ</w:t>
      </w:r>
      <w:r w:rsidR="007C3E65" w:rsidRPr="0097689A">
        <w:rPr>
          <w:rFonts w:cs="Times New Roman"/>
          <w:sz w:val="22"/>
          <w:szCs w:val="22"/>
          <w:lang w:val="pl-PL"/>
        </w:rPr>
        <w:t xml:space="preserve"> </w:t>
      </w:r>
      <w:r w:rsidRPr="0097689A">
        <w:rPr>
          <w:rFonts w:cs="Times New Roman"/>
          <w:sz w:val="22"/>
          <w:szCs w:val="22"/>
          <w:lang w:val="pl-PL"/>
        </w:rPr>
        <w:t xml:space="preserve">i niniejszej </w:t>
      </w:r>
      <w:r w:rsidR="000236B3" w:rsidRPr="0097689A">
        <w:rPr>
          <w:rFonts w:cs="Times New Roman"/>
          <w:sz w:val="22"/>
          <w:szCs w:val="22"/>
          <w:lang w:val="pl-PL"/>
        </w:rPr>
        <w:t>U</w:t>
      </w:r>
      <w:r w:rsidRPr="0097689A">
        <w:rPr>
          <w:rFonts w:cs="Times New Roman"/>
          <w:sz w:val="22"/>
          <w:szCs w:val="22"/>
          <w:lang w:val="pl-PL"/>
        </w:rPr>
        <w:t>mowy</w:t>
      </w:r>
      <w:r w:rsidR="003E06DA" w:rsidRPr="0097689A">
        <w:rPr>
          <w:rFonts w:cs="Times New Roman"/>
          <w:sz w:val="22"/>
          <w:szCs w:val="22"/>
          <w:lang w:val="pl-PL"/>
        </w:rPr>
        <w:t>.</w:t>
      </w:r>
      <w:r w:rsidR="00185078" w:rsidRPr="0097689A">
        <w:rPr>
          <w:rFonts w:cs="Times New Roman"/>
          <w:color w:val="FF0000"/>
          <w:kern w:val="0"/>
          <w:sz w:val="22"/>
          <w:szCs w:val="22"/>
          <w:lang w:val="pl-PL" w:eastAsia="pl-PL"/>
        </w:rPr>
        <w:t xml:space="preserve"> </w:t>
      </w:r>
    </w:p>
    <w:p w14:paraId="203B6C75" w14:textId="28B553FC" w:rsidR="001670BC" w:rsidRPr="003B18C9" w:rsidRDefault="001670BC" w:rsidP="006B792C">
      <w:pPr>
        <w:pStyle w:val="Textbody"/>
        <w:numPr>
          <w:ilvl w:val="3"/>
          <w:numId w:val="3"/>
        </w:numPr>
        <w:spacing w:after="0"/>
        <w:ind w:left="567" w:hanging="567"/>
        <w:jc w:val="both"/>
        <w:rPr>
          <w:rFonts w:cs="Times New Roman"/>
          <w:sz w:val="22"/>
          <w:szCs w:val="22"/>
          <w:lang w:val="pl-PL"/>
        </w:rPr>
      </w:pPr>
      <w:r w:rsidRPr="003B18C9">
        <w:rPr>
          <w:rFonts w:cs="Times New Roman"/>
          <w:sz w:val="22"/>
          <w:szCs w:val="22"/>
          <w:lang w:val="pl-PL"/>
        </w:rPr>
        <w:t xml:space="preserve">Przeszkolenie pracowników Zamawiającego przed odbiorem końcowym w zakresie instalacji i innych elementów wymagających określonego przez producenta lub dostawcę sposobu użytkowania i konserwacji (eksploatacji). </w:t>
      </w:r>
    </w:p>
    <w:p w14:paraId="22BC9881" w14:textId="45B01EF5" w:rsidR="00B41791" w:rsidRPr="003B18C9" w:rsidRDefault="00C0306D" w:rsidP="006B792C">
      <w:pPr>
        <w:pStyle w:val="Textbody"/>
        <w:numPr>
          <w:ilvl w:val="3"/>
          <w:numId w:val="3"/>
        </w:numPr>
        <w:spacing w:after="0"/>
        <w:ind w:left="567" w:hanging="567"/>
        <w:jc w:val="both"/>
        <w:rPr>
          <w:rFonts w:cs="Times New Roman"/>
          <w:bCs/>
          <w:iCs/>
          <w:sz w:val="22"/>
          <w:szCs w:val="22"/>
          <w:lang w:val="pl-PL"/>
        </w:rPr>
      </w:pPr>
      <w:r w:rsidRPr="003B18C9">
        <w:rPr>
          <w:rFonts w:cs="Times New Roman"/>
          <w:sz w:val="22"/>
          <w:szCs w:val="22"/>
          <w:lang w:val="pl-PL"/>
        </w:rPr>
        <w:t xml:space="preserve">Przeprowadzanie w okresie gwarancji </w:t>
      </w:r>
      <w:r w:rsidRPr="003B18C9">
        <w:rPr>
          <w:rFonts w:cs="Times New Roman"/>
          <w:bCs/>
          <w:iCs/>
          <w:sz w:val="22"/>
          <w:szCs w:val="22"/>
          <w:lang w:val="pl-PL"/>
        </w:rPr>
        <w:t>czynności konserwacyjnych</w:t>
      </w:r>
      <w:r w:rsidR="00F31182" w:rsidRPr="003B18C9">
        <w:rPr>
          <w:rFonts w:cs="Times New Roman"/>
          <w:bCs/>
          <w:iCs/>
          <w:sz w:val="22"/>
          <w:szCs w:val="22"/>
          <w:lang w:val="pl-PL"/>
        </w:rPr>
        <w:t xml:space="preserve"> instalacji i innych elementów, </w:t>
      </w:r>
      <w:r w:rsidR="00185078" w:rsidRPr="003B18C9">
        <w:rPr>
          <w:rFonts w:cs="Times New Roman"/>
          <w:bCs/>
          <w:iCs/>
          <w:sz w:val="22"/>
          <w:szCs w:val="22"/>
          <w:lang w:val="pl-PL"/>
        </w:rPr>
        <w:t>w</w:t>
      </w:r>
      <w:r w:rsidRPr="003B18C9">
        <w:rPr>
          <w:rFonts w:cs="Times New Roman"/>
          <w:bCs/>
          <w:iCs/>
          <w:sz w:val="22"/>
          <w:szCs w:val="22"/>
          <w:lang w:val="pl-PL"/>
        </w:rPr>
        <w:t xml:space="preserve"> terminach przewidzianych przez producenta </w:t>
      </w:r>
      <w:r w:rsidRPr="003B18C9">
        <w:rPr>
          <w:rFonts w:cs="Times New Roman"/>
          <w:sz w:val="22"/>
          <w:szCs w:val="22"/>
          <w:lang w:val="pl-PL"/>
        </w:rPr>
        <w:t xml:space="preserve">na zasadach określonych w </w:t>
      </w:r>
      <w:r w:rsidR="006806A7" w:rsidRPr="003B18C9">
        <w:rPr>
          <w:rFonts w:cs="Times New Roman"/>
          <w:sz w:val="22"/>
          <w:szCs w:val="22"/>
          <w:lang w:val="pl-PL"/>
        </w:rPr>
        <w:t>§10</w:t>
      </w:r>
      <w:r w:rsidRPr="003B18C9">
        <w:rPr>
          <w:rFonts w:cs="Times New Roman"/>
          <w:sz w:val="22"/>
          <w:szCs w:val="22"/>
          <w:lang w:val="pl-PL"/>
        </w:rPr>
        <w:t xml:space="preserve"> </w:t>
      </w:r>
      <w:r w:rsidR="000236B3" w:rsidRPr="003B18C9">
        <w:rPr>
          <w:rFonts w:cs="Times New Roman"/>
          <w:sz w:val="22"/>
          <w:szCs w:val="22"/>
          <w:lang w:val="pl-PL"/>
        </w:rPr>
        <w:t>U</w:t>
      </w:r>
      <w:r w:rsidRPr="003B18C9">
        <w:rPr>
          <w:rFonts w:cs="Times New Roman"/>
          <w:sz w:val="22"/>
          <w:szCs w:val="22"/>
          <w:lang w:val="pl-PL"/>
        </w:rPr>
        <w:t xml:space="preserve">mowy </w:t>
      </w:r>
      <w:r w:rsidRPr="003B18C9">
        <w:rPr>
          <w:rFonts w:cs="Times New Roman"/>
          <w:bCs/>
          <w:iCs/>
          <w:sz w:val="22"/>
          <w:szCs w:val="22"/>
          <w:lang w:val="pl-PL"/>
        </w:rPr>
        <w:t>oraz ś</w:t>
      </w:r>
      <w:r w:rsidR="00E40846" w:rsidRPr="003B18C9">
        <w:rPr>
          <w:rFonts w:cs="Times New Roman"/>
          <w:bCs/>
          <w:iCs/>
          <w:sz w:val="22"/>
          <w:szCs w:val="22"/>
          <w:lang w:val="pl-PL"/>
        </w:rPr>
        <w:t xml:space="preserve">wiadczenie </w:t>
      </w:r>
      <w:r w:rsidRPr="003B18C9">
        <w:rPr>
          <w:rFonts w:cs="Times New Roman"/>
          <w:bCs/>
          <w:iCs/>
          <w:sz w:val="22"/>
          <w:szCs w:val="22"/>
          <w:lang w:val="pl-PL"/>
        </w:rPr>
        <w:t>nieodpłatnych</w:t>
      </w:r>
      <w:r w:rsidR="00E40846" w:rsidRPr="003B18C9">
        <w:rPr>
          <w:rFonts w:cs="Times New Roman"/>
          <w:bCs/>
          <w:iCs/>
          <w:sz w:val="22"/>
          <w:szCs w:val="22"/>
          <w:lang w:val="pl-PL"/>
        </w:rPr>
        <w:t xml:space="preserve"> napraw i</w:t>
      </w:r>
      <w:r w:rsidRPr="003B18C9">
        <w:rPr>
          <w:rFonts w:cs="Times New Roman"/>
          <w:bCs/>
          <w:iCs/>
          <w:sz w:val="22"/>
          <w:szCs w:val="22"/>
          <w:lang w:val="pl-PL"/>
        </w:rPr>
        <w:t xml:space="preserve"> usług serwisowych</w:t>
      </w:r>
      <w:r w:rsidR="00E40846" w:rsidRPr="003B18C9">
        <w:rPr>
          <w:rFonts w:cs="Times New Roman"/>
          <w:bCs/>
          <w:iCs/>
          <w:sz w:val="22"/>
          <w:szCs w:val="22"/>
          <w:lang w:val="pl-PL"/>
        </w:rPr>
        <w:t xml:space="preserve"> w celu </w:t>
      </w:r>
      <w:r w:rsidR="00831253" w:rsidRPr="003B18C9">
        <w:rPr>
          <w:rFonts w:cs="Times New Roman"/>
          <w:bCs/>
          <w:iCs/>
          <w:sz w:val="22"/>
          <w:szCs w:val="22"/>
          <w:lang w:val="pl-PL"/>
        </w:rPr>
        <w:t>utrzymania</w:t>
      </w:r>
      <w:r w:rsidR="00E40846" w:rsidRPr="003B18C9">
        <w:rPr>
          <w:rFonts w:cs="Times New Roman"/>
          <w:bCs/>
          <w:iCs/>
          <w:sz w:val="22"/>
          <w:szCs w:val="22"/>
          <w:lang w:val="pl-PL"/>
        </w:rPr>
        <w:t xml:space="preserve"> </w:t>
      </w:r>
      <w:r w:rsidR="00F31182" w:rsidRPr="003B18C9">
        <w:rPr>
          <w:rFonts w:cs="Times New Roman"/>
          <w:bCs/>
          <w:iCs/>
          <w:sz w:val="22"/>
          <w:szCs w:val="22"/>
          <w:lang w:val="pl-PL"/>
        </w:rPr>
        <w:t xml:space="preserve">ich </w:t>
      </w:r>
      <w:r w:rsidR="00E40846" w:rsidRPr="003B18C9">
        <w:rPr>
          <w:rFonts w:cs="Times New Roman"/>
          <w:bCs/>
          <w:iCs/>
          <w:sz w:val="22"/>
          <w:szCs w:val="22"/>
          <w:lang w:val="pl-PL"/>
        </w:rPr>
        <w:t xml:space="preserve">w ciągłej sprawności technicznej. </w:t>
      </w:r>
    </w:p>
    <w:p w14:paraId="383348BB" w14:textId="77777777" w:rsidR="00DC07C3" w:rsidRPr="003B18C9" w:rsidRDefault="00DC07C3" w:rsidP="006B792C">
      <w:pPr>
        <w:pStyle w:val="Textbody"/>
        <w:numPr>
          <w:ilvl w:val="3"/>
          <w:numId w:val="3"/>
        </w:numPr>
        <w:spacing w:after="0"/>
        <w:ind w:left="567" w:hanging="567"/>
        <w:jc w:val="both"/>
        <w:textAlignment w:val="auto"/>
        <w:rPr>
          <w:rFonts w:cs="Times New Roman"/>
          <w:sz w:val="22"/>
          <w:szCs w:val="22"/>
          <w:lang w:val="pl-PL"/>
        </w:rPr>
      </w:pPr>
      <w:r w:rsidRPr="003B18C9">
        <w:rPr>
          <w:rFonts w:cs="Times New Roman"/>
          <w:sz w:val="22"/>
          <w:szCs w:val="22"/>
          <w:lang w:val="pl-PL"/>
        </w:rPr>
        <w:t>Przygotowanie wymaganych dokumentów do kontroli budowy na żądanie Zamawiającego.</w:t>
      </w:r>
    </w:p>
    <w:p w14:paraId="227A0CCC" w14:textId="77777777" w:rsidR="00DC07C3" w:rsidRPr="003B18C9" w:rsidRDefault="00DC07C3" w:rsidP="006B792C">
      <w:pPr>
        <w:pStyle w:val="Textbody"/>
        <w:numPr>
          <w:ilvl w:val="3"/>
          <w:numId w:val="3"/>
        </w:numPr>
        <w:spacing w:after="0"/>
        <w:ind w:left="567" w:hanging="567"/>
        <w:jc w:val="both"/>
        <w:textAlignment w:val="auto"/>
        <w:rPr>
          <w:rFonts w:cs="Times New Roman"/>
          <w:w w:val="102"/>
          <w:sz w:val="22"/>
          <w:szCs w:val="22"/>
          <w:lang w:val="pl-PL"/>
        </w:rPr>
      </w:pPr>
      <w:r w:rsidRPr="0097689A">
        <w:rPr>
          <w:rFonts w:cs="Times New Roman"/>
          <w:sz w:val="22"/>
          <w:szCs w:val="22"/>
          <w:lang w:val="pl-PL"/>
        </w:rPr>
        <w:t xml:space="preserve">Wyznaczenie kierowników robót </w:t>
      </w:r>
      <w:r w:rsidRPr="0097689A">
        <w:rPr>
          <w:rFonts w:cs="Times New Roman"/>
          <w:w w:val="101"/>
          <w:sz w:val="22"/>
          <w:szCs w:val="22"/>
          <w:lang w:val="pl-PL"/>
        </w:rPr>
        <w:t>bran</w:t>
      </w:r>
      <w:r w:rsidRPr="0097689A">
        <w:rPr>
          <w:rFonts w:cs="Times New Roman"/>
          <w:w w:val="76"/>
          <w:sz w:val="22"/>
          <w:szCs w:val="22"/>
          <w:lang w:val="pl-PL"/>
        </w:rPr>
        <w:t>ż</w:t>
      </w:r>
      <w:r w:rsidRPr="0097689A">
        <w:rPr>
          <w:rFonts w:cs="Times New Roman"/>
          <w:w w:val="101"/>
          <w:sz w:val="22"/>
          <w:szCs w:val="22"/>
          <w:lang w:val="pl-PL"/>
        </w:rPr>
        <w:t>owych</w:t>
      </w:r>
      <w:r w:rsidRPr="003B18C9">
        <w:rPr>
          <w:rFonts w:cs="Times New Roman"/>
          <w:sz w:val="22"/>
          <w:szCs w:val="22"/>
          <w:lang w:val="pl-PL"/>
        </w:rPr>
        <w:t xml:space="preserve"> i </w:t>
      </w:r>
      <w:r w:rsidRPr="003B18C9">
        <w:rPr>
          <w:rFonts w:cs="Times New Roman"/>
          <w:w w:val="101"/>
          <w:sz w:val="22"/>
          <w:szCs w:val="22"/>
          <w:lang w:val="pl-PL"/>
        </w:rPr>
        <w:t>zło</w:t>
      </w:r>
      <w:r w:rsidRPr="003B18C9">
        <w:rPr>
          <w:rFonts w:cs="Times New Roman"/>
          <w:w w:val="76"/>
          <w:sz w:val="22"/>
          <w:szCs w:val="22"/>
          <w:lang w:val="pl-PL"/>
        </w:rPr>
        <w:t>ż</w:t>
      </w:r>
      <w:r w:rsidRPr="003B18C9">
        <w:rPr>
          <w:rFonts w:cs="Times New Roman"/>
          <w:w w:val="101"/>
          <w:sz w:val="22"/>
          <w:szCs w:val="22"/>
          <w:lang w:val="pl-PL"/>
        </w:rPr>
        <w:t>enie</w:t>
      </w:r>
      <w:r w:rsidRPr="003B18C9">
        <w:rPr>
          <w:rFonts w:cs="Times New Roman"/>
          <w:sz w:val="22"/>
          <w:szCs w:val="22"/>
          <w:lang w:val="pl-PL"/>
        </w:rPr>
        <w:t xml:space="preserve"> stosownych dokumentów i </w:t>
      </w:r>
      <w:r w:rsidRPr="003B18C9">
        <w:rPr>
          <w:rFonts w:cs="Times New Roman"/>
          <w:w w:val="101"/>
          <w:sz w:val="22"/>
          <w:szCs w:val="22"/>
          <w:lang w:val="pl-PL"/>
        </w:rPr>
        <w:t>oświadcze</w:t>
      </w:r>
      <w:r w:rsidRPr="003B18C9">
        <w:rPr>
          <w:rFonts w:cs="Times New Roman"/>
          <w:w w:val="102"/>
          <w:sz w:val="22"/>
          <w:szCs w:val="22"/>
          <w:lang w:val="pl-PL"/>
        </w:rPr>
        <w:t xml:space="preserve">ń </w:t>
      </w:r>
      <w:r w:rsidRPr="003B18C9">
        <w:rPr>
          <w:rFonts w:cs="Times New Roman"/>
          <w:sz w:val="22"/>
          <w:szCs w:val="22"/>
          <w:lang w:val="pl-PL"/>
        </w:rPr>
        <w:t xml:space="preserve">przewidzianych przepisami Prawa </w:t>
      </w:r>
      <w:r w:rsidRPr="003B18C9">
        <w:rPr>
          <w:rFonts w:cs="Times New Roman"/>
          <w:w w:val="101"/>
          <w:sz w:val="22"/>
          <w:szCs w:val="22"/>
          <w:lang w:val="pl-PL"/>
        </w:rPr>
        <w:t>budowlanego</w:t>
      </w:r>
      <w:r w:rsidRPr="003B18C9">
        <w:rPr>
          <w:rFonts w:cs="Times New Roman"/>
          <w:w w:val="102"/>
          <w:sz w:val="22"/>
          <w:szCs w:val="22"/>
          <w:lang w:val="pl-PL"/>
        </w:rPr>
        <w:t>.</w:t>
      </w:r>
    </w:p>
    <w:p w14:paraId="3F499FF0" w14:textId="77777777" w:rsidR="00DC07C3" w:rsidRPr="003B18C9" w:rsidRDefault="00DC07C3" w:rsidP="006B792C">
      <w:pPr>
        <w:pStyle w:val="Textbody"/>
        <w:numPr>
          <w:ilvl w:val="3"/>
          <w:numId w:val="3"/>
        </w:numPr>
        <w:spacing w:after="0"/>
        <w:ind w:left="567" w:hanging="567"/>
        <w:jc w:val="both"/>
        <w:textAlignment w:val="auto"/>
        <w:rPr>
          <w:rFonts w:cs="Times New Roman"/>
          <w:w w:val="102"/>
          <w:sz w:val="22"/>
          <w:szCs w:val="22"/>
          <w:lang w:val="pl-PL"/>
        </w:rPr>
      </w:pPr>
      <w:r w:rsidRPr="003B18C9">
        <w:rPr>
          <w:rFonts w:cs="Times New Roman"/>
          <w:w w:val="101"/>
          <w:sz w:val="22"/>
          <w:szCs w:val="22"/>
          <w:lang w:val="pl-PL"/>
        </w:rPr>
        <w:t>Umo</w:t>
      </w:r>
      <w:r w:rsidRPr="003B18C9">
        <w:rPr>
          <w:rFonts w:cs="Times New Roman"/>
          <w:w w:val="76"/>
          <w:sz w:val="22"/>
          <w:szCs w:val="22"/>
          <w:lang w:val="pl-PL"/>
        </w:rPr>
        <w:t>ż</w:t>
      </w:r>
      <w:r w:rsidRPr="003B18C9">
        <w:rPr>
          <w:rFonts w:cs="Times New Roman"/>
          <w:w w:val="101"/>
          <w:sz w:val="22"/>
          <w:szCs w:val="22"/>
          <w:lang w:val="pl-PL"/>
        </w:rPr>
        <w:t>liwienie</w:t>
      </w:r>
      <w:r w:rsidRPr="003B18C9">
        <w:rPr>
          <w:rFonts w:cs="Times New Roman"/>
          <w:sz w:val="22"/>
          <w:szCs w:val="22"/>
          <w:lang w:val="pl-PL"/>
        </w:rPr>
        <w:t xml:space="preserve"> przedstawicielom Zamawiającego oraz jednostkom zewnętrznym </w:t>
      </w:r>
      <w:r w:rsidRPr="003B18C9">
        <w:rPr>
          <w:rFonts w:cs="Times New Roman"/>
          <w:w w:val="101"/>
          <w:sz w:val="22"/>
          <w:szCs w:val="22"/>
          <w:lang w:val="pl-PL"/>
        </w:rPr>
        <w:t>upowa</w:t>
      </w:r>
      <w:r w:rsidRPr="003B18C9">
        <w:rPr>
          <w:rFonts w:cs="Times New Roman"/>
          <w:w w:val="76"/>
          <w:sz w:val="22"/>
          <w:szCs w:val="22"/>
          <w:lang w:val="pl-PL"/>
        </w:rPr>
        <w:t>ż</w:t>
      </w:r>
      <w:r w:rsidRPr="003B18C9">
        <w:rPr>
          <w:rFonts w:cs="Times New Roman"/>
          <w:w w:val="101"/>
          <w:sz w:val="22"/>
          <w:szCs w:val="22"/>
          <w:lang w:val="pl-PL"/>
        </w:rPr>
        <w:t>nionym</w:t>
      </w:r>
      <w:r w:rsidRPr="003B18C9">
        <w:rPr>
          <w:rFonts w:cs="Times New Roman"/>
          <w:sz w:val="22"/>
          <w:szCs w:val="22"/>
          <w:lang w:val="pl-PL"/>
        </w:rPr>
        <w:t xml:space="preserve"> do kontroli placu budowy i postępu robót swobodnego dostępu do placu </w:t>
      </w:r>
      <w:r w:rsidRPr="003B18C9">
        <w:rPr>
          <w:rFonts w:cs="Times New Roman"/>
          <w:w w:val="101"/>
          <w:sz w:val="22"/>
          <w:szCs w:val="22"/>
          <w:lang w:val="pl-PL"/>
        </w:rPr>
        <w:t>budowy</w:t>
      </w:r>
      <w:r w:rsidRPr="003B18C9">
        <w:rPr>
          <w:rFonts w:cs="Times New Roman"/>
          <w:w w:val="102"/>
          <w:sz w:val="22"/>
          <w:szCs w:val="22"/>
          <w:lang w:val="pl-PL"/>
        </w:rPr>
        <w:t>.</w:t>
      </w:r>
    </w:p>
    <w:p w14:paraId="06898C03" w14:textId="768B0B32" w:rsidR="00DC07C3" w:rsidRPr="003B18C9" w:rsidRDefault="00DC07C3" w:rsidP="006B792C">
      <w:pPr>
        <w:pStyle w:val="Textbody"/>
        <w:numPr>
          <w:ilvl w:val="3"/>
          <w:numId w:val="3"/>
        </w:numPr>
        <w:spacing w:after="0"/>
        <w:ind w:left="567" w:hanging="567"/>
        <w:jc w:val="both"/>
        <w:textAlignment w:val="auto"/>
        <w:rPr>
          <w:rFonts w:cs="Times New Roman"/>
          <w:sz w:val="22"/>
          <w:szCs w:val="22"/>
          <w:lang w:val="pl-PL"/>
        </w:rPr>
      </w:pPr>
      <w:r w:rsidRPr="003B18C9">
        <w:rPr>
          <w:rFonts w:cs="Times New Roman"/>
          <w:sz w:val="22"/>
          <w:szCs w:val="22"/>
          <w:lang w:val="pl-PL"/>
        </w:rPr>
        <w:t>Posiadanie polisy lub innego dokumentu potwierdzającego, że Wykonawca jest ubezpieczony od odpowiedzialności cywilnej w zakresie prowadzonej działalności gospodarczej na cały okres obowiązywania umowy</w:t>
      </w:r>
      <w:r w:rsidR="00062014" w:rsidRPr="003B18C9">
        <w:rPr>
          <w:rFonts w:cs="Times New Roman"/>
          <w:sz w:val="22"/>
          <w:szCs w:val="22"/>
          <w:lang w:val="pl-PL"/>
        </w:rPr>
        <w:t xml:space="preserve"> (</w:t>
      </w:r>
      <w:r w:rsidR="00062014" w:rsidRPr="003B18C9">
        <w:rPr>
          <w:rFonts w:cs="Times New Roman"/>
          <w:i/>
          <w:iCs/>
          <w:sz w:val="22"/>
          <w:szCs w:val="22"/>
          <w:lang w:val="pl-PL"/>
        </w:rPr>
        <w:t>Załącznik nr … do umowy</w:t>
      </w:r>
      <w:r w:rsidR="00062014" w:rsidRPr="003B18C9">
        <w:rPr>
          <w:rFonts w:cs="Times New Roman"/>
          <w:sz w:val="22"/>
          <w:szCs w:val="22"/>
          <w:lang w:val="pl-PL"/>
        </w:rPr>
        <w:t>)</w:t>
      </w:r>
      <w:r w:rsidR="00217A02" w:rsidRPr="003B18C9">
        <w:rPr>
          <w:rFonts w:cs="Times New Roman"/>
          <w:sz w:val="22"/>
          <w:szCs w:val="22"/>
          <w:lang w:val="pl-PL"/>
        </w:rPr>
        <w:t>.</w:t>
      </w:r>
    </w:p>
    <w:p w14:paraId="65CD100D" w14:textId="77777777" w:rsidR="00DC07C3" w:rsidRPr="003B18C9" w:rsidRDefault="00331D6A" w:rsidP="006B792C">
      <w:pPr>
        <w:pStyle w:val="Textbody"/>
        <w:numPr>
          <w:ilvl w:val="3"/>
          <w:numId w:val="3"/>
        </w:numPr>
        <w:spacing w:after="0"/>
        <w:ind w:left="567" w:hanging="567"/>
        <w:jc w:val="both"/>
        <w:textAlignment w:val="auto"/>
        <w:rPr>
          <w:rFonts w:cs="Times New Roman"/>
          <w:w w:val="102"/>
          <w:sz w:val="22"/>
          <w:szCs w:val="22"/>
          <w:lang w:val="pl-PL"/>
        </w:rPr>
      </w:pPr>
      <w:r w:rsidRPr="003B18C9">
        <w:rPr>
          <w:rFonts w:cs="Times New Roman"/>
          <w:w w:val="102"/>
          <w:sz w:val="22"/>
          <w:szCs w:val="22"/>
          <w:lang w:val="pl-PL"/>
        </w:rPr>
        <w:t>O</w:t>
      </w:r>
      <w:r w:rsidR="00DC07C3" w:rsidRPr="003B18C9">
        <w:rPr>
          <w:rFonts w:cs="Times New Roman"/>
          <w:w w:val="102"/>
          <w:sz w:val="22"/>
          <w:szCs w:val="22"/>
          <w:lang w:val="pl-PL"/>
        </w:rPr>
        <w:t>płata za media wedle wskazań liczników</w:t>
      </w:r>
      <w:r w:rsidR="0015296F" w:rsidRPr="003B18C9">
        <w:rPr>
          <w:rFonts w:cs="Times New Roman"/>
          <w:w w:val="102"/>
          <w:sz w:val="22"/>
          <w:szCs w:val="22"/>
          <w:lang w:val="pl-PL"/>
        </w:rPr>
        <w:t xml:space="preserve"> lub uzgodnionym ryczałtem</w:t>
      </w:r>
      <w:r w:rsidR="00DC07C3" w:rsidRPr="003B18C9">
        <w:rPr>
          <w:rFonts w:cs="Times New Roman"/>
          <w:w w:val="102"/>
          <w:sz w:val="22"/>
          <w:szCs w:val="22"/>
          <w:lang w:val="pl-PL"/>
        </w:rPr>
        <w:t xml:space="preserve">, </w:t>
      </w:r>
      <w:r w:rsidR="00951C60" w:rsidRPr="003B18C9">
        <w:rPr>
          <w:rFonts w:cs="Times New Roman"/>
          <w:w w:val="102"/>
          <w:sz w:val="22"/>
          <w:szCs w:val="22"/>
          <w:lang w:val="pl-PL"/>
        </w:rPr>
        <w:t>zabezpieczenie</w:t>
      </w:r>
      <w:r w:rsidR="00DC07C3" w:rsidRPr="003B18C9">
        <w:rPr>
          <w:rFonts w:cs="Times New Roman"/>
          <w:w w:val="102"/>
          <w:sz w:val="22"/>
          <w:szCs w:val="22"/>
          <w:lang w:val="pl-PL"/>
        </w:rPr>
        <w:t xml:space="preserve"> obiektów w trakcie realizacji prac.</w:t>
      </w:r>
    </w:p>
    <w:p w14:paraId="06EDAF13" w14:textId="77777777" w:rsidR="00DC07C3" w:rsidRPr="003B18C9" w:rsidRDefault="00DC07C3" w:rsidP="006B792C">
      <w:pPr>
        <w:pStyle w:val="Textbody"/>
        <w:numPr>
          <w:ilvl w:val="3"/>
          <w:numId w:val="3"/>
        </w:numPr>
        <w:spacing w:after="0"/>
        <w:ind w:left="567" w:hanging="567"/>
        <w:jc w:val="both"/>
        <w:rPr>
          <w:rFonts w:cs="Times New Roman"/>
          <w:sz w:val="22"/>
          <w:szCs w:val="22"/>
          <w:lang w:val="pl-PL"/>
        </w:rPr>
      </w:pPr>
      <w:r w:rsidRPr="003B18C9">
        <w:rPr>
          <w:rFonts w:cs="Times New Roman"/>
          <w:sz w:val="22"/>
          <w:szCs w:val="22"/>
          <w:lang w:val="pl-PL"/>
        </w:rPr>
        <w:t>Zajęcie i zagospodarowanie terenu związanego z potrzebami budowy, zorganizowania zaplecza budowy na własny koszt</w:t>
      </w:r>
      <w:r w:rsidR="000320A6" w:rsidRPr="003B18C9">
        <w:rPr>
          <w:rFonts w:cs="Times New Roman"/>
          <w:sz w:val="22"/>
          <w:szCs w:val="22"/>
          <w:lang w:val="pl-PL"/>
        </w:rPr>
        <w:t xml:space="preserve"> w tym zabezpieczenie we własnym zakresie właściwych warunków socjalnych dla swoich pracowników.</w:t>
      </w:r>
    </w:p>
    <w:p w14:paraId="6762120A" w14:textId="77777777" w:rsidR="00A948F9" w:rsidRPr="003B18C9" w:rsidRDefault="004E65E8" w:rsidP="006B792C">
      <w:pPr>
        <w:pStyle w:val="Textbody"/>
        <w:numPr>
          <w:ilvl w:val="3"/>
          <w:numId w:val="3"/>
        </w:numPr>
        <w:spacing w:after="0"/>
        <w:ind w:left="567" w:hanging="567"/>
        <w:jc w:val="both"/>
        <w:textAlignment w:val="auto"/>
        <w:rPr>
          <w:rFonts w:cs="Times New Roman"/>
          <w:sz w:val="22"/>
          <w:szCs w:val="22"/>
          <w:lang w:val="pl-PL"/>
        </w:rPr>
      </w:pPr>
      <w:r w:rsidRPr="003B18C9">
        <w:rPr>
          <w:rFonts w:cs="Times New Roman"/>
          <w:sz w:val="22"/>
          <w:szCs w:val="22"/>
          <w:lang w:val="pl-PL"/>
        </w:rPr>
        <w:t>Przygotowanie i przekazanie zamawiającemu planu BIOZ oraz p</w:t>
      </w:r>
      <w:r w:rsidR="00DC07C3" w:rsidRPr="003B18C9">
        <w:rPr>
          <w:rFonts w:cs="Times New Roman"/>
          <w:sz w:val="22"/>
          <w:szCs w:val="22"/>
          <w:lang w:val="pl-PL"/>
        </w:rPr>
        <w:t>rzestrzeganie prze</w:t>
      </w:r>
      <w:r w:rsidRPr="003B18C9">
        <w:rPr>
          <w:rFonts w:cs="Times New Roman"/>
          <w:sz w:val="22"/>
          <w:szCs w:val="22"/>
          <w:lang w:val="pl-PL"/>
        </w:rPr>
        <w:t>pisów i zasad BHP oraz p-</w:t>
      </w:r>
      <w:proofErr w:type="spellStart"/>
      <w:r w:rsidRPr="003B18C9">
        <w:rPr>
          <w:rFonts w:cs="Times New Roman"/>
          <w:sz w:val="22"/>
          <w:szCs w:val="22"/>
          <w:lang w:val="pl-PL"/>
        </w:rPr>
        <w:t>poż</w:t>
      </w:r>
      <w:proofErr w:type="spellEnd"/>
      <w:r w:rsidRPr="003B18C9">
        <w:rPr>
          <w:rFonts w:cs="Times New Roman"/>
          <w:sz w:val="22"/>
          <w:szCs w:val="22"/>
          <w:lang w:val="pl-PL"/>
        </w:rPr>
        <w:t xml:space="preserve"> wraz z </w:t>
      </w:r>
      <w:r w:rsidR="00DC07C3" w:rsidRPr="003B18C9">
        <w:rPr>
          <w:rFonts w:cs="Times New Roman"/>
          <w:sz w:val="22"/>
          <w:szCs w:val="22"/>
          <w:lang w:val="pl-PL"/>
        </w:rPr>
        <w:t xml:space="preserve"> przeszkolenie</w:t>
      </w:r>
      <w:r w:rsidRPr="003B18C9">
        <w:rPr>
          <w:rFonts w:cs="Times New Roman"/>
          <w:sz w:val="22"/>
          <w:szCs w:val="22"/>
          <w:lang w:val="pl-PL"/>
        </w:rPr>
        <w:t>m</w:t>
      </w:r>
      <w:r w:rsidR="00DC07C3" w:rsidRPr="003B18C9">
        <w:rPr>
          <w:rFonts w:cs="Times New Roman"/>
          <w:sz w:val="22"/>
          <w:szCs w:val="22"/>
          <w:lang w:val="pl-PL"/>
        </w:rPr>
        <w:t xml:space="preserve"> personelu w tym zakresie.</w:t>
      </w:r>
    </w:p>
    <w:p w14:paraId="385AF4EE" w14:textId="357BAC62" w:rsidR="00A948F9" w:rsidRPr="003B18C9" w:rsidRDefault="00A948F9" w:rsidP="006B792C">
      <w:pPr>
        <w:pStyle w:val="Textbody"/>
        <w:numPr>
          <w:ilvl w:val="3"/>
          <w:numId w:val="3"/>
        </w:numPr>
        <w:spacing w:after="0"/>
        <w:ind w:left="567" w:hanging="567"/>
        <w:jc w:val="both"/>
        <w:textAlignment w:val="auto"/>
        <w:rPr>
          <w:rFonts w:cs="Times New Roman"/>
          <w:sz w:val="22"/>
          <w:szCs w:val="22"/>
          <w:lang w:val="pl-PL"/>
        </w:rPr>
      </w:pPr>
      <w:r w:rsidRPr="003B18C9">
        <w:rPr>
          <w:rFonts w:cs="Times New Roman"/>
          <w:sz w:val="22"/>
          <w:szCs w:val="22"/>
          <w:lang w:val="pl-PL"/>
        </w:rPr>
        <w:t>Zapewnienie, że wszystkie elementy konstrukcyjne, instalacje, części  i materiały wbudowane lub dostarczone jako wyposażenie w ramach przedmiotu umowy będą spełniały następujące warunki:</w:t>
      </w:r>
    </w:p>
    <w:p w14:paraId="217EDC68" w14:textId="3BE73B15" w:rsidR="00A948F9" w:rsidRPr="003B18C9" w:rsidRDefault="00A948F9" w:rsidP="001B0CAE">
      <w:pPr>
        <w:pStyle w:val="Textbody"/>
        <w:numPr>
          <w:ilvl w:val="0"/>
          <w:numId w:val="32"/>
        </w:numPr>
        <w:spacing w:after="0"/>
        <w:ind w:left="993"/>
        <w:jc w:val="both"/>
        <w:textAlignment w:val="auto"/>
        <w:rPr>
          <w:rFonts w:cs="Times New Roman"/>
          <w:sz w:val="22"/>
          <w:szCs w:val="22"/>
          <w:lang w:val="pl-PL"/>
        </w:rPr>
      </w:pPr>
      <w:r w:rsidRPr="003B18C9">
        <w:rPr>
          <w:rFonts w:cs="Times New Roman"/>
          <w:sz w:val="22"/>
          <w:szCs w:val="22"/>
          <w:lang w:val="pl-PL"/>
        </w:rPr>
        <w:t>będą fabrycznie nowe, wyprodukowane nie wcześniej niż 12 miesięcy przed datą dostawy, będą posiadały poświadczenia i atesty wymagane obowiązującymi przepisami prawa, w tym: prawa budowlanego, przepisami dotyczącymi dozoru technicznego oraz odpowiednimi normami, a także będą posiadały oznakowanie CE (bądź równoważne) tam, gdzie jest to wymagane przepisami obowiązującego prawa,</w:t>
      </w:r>
    </w:p>
    <w:p w14:paraId="1ADA3436" w14:textId="77777777" w:rsidR="00A948F9" w:rsidRPr="003B18C9" w:rsidRDefault="00A948F9" w:rsidP="001B0CAE">
      <w:pPr>
        <w:pStyle w:val="Textbody"/>
        <w:numPr>
          <w:ilvl w:val="0"/>
          <w:numId w:val="32"/>
        </w:numPr>
        <w:spacing w:after="0"/>
        <w:ind w:left="993"/>
        <w:jc w:val="both"/>
        <w:textAlignment w:val="auto"/>
        <w:rPr>
          <w:rFonts w:cs="Times New Roman"/>
          <w:sz w:val="22"/>
          <w:szCs w:val="22"/>
          <w:lang w:val="pl-PL"/>
        </w:rPr>
      </w:pPr>
      <w:r w:rsidRPr="003B18C9">
        <w:rPr>
          <w:rFonts w:cs="Times New Roman"/>
          <w:sz w:val="22"/>
          <w:szCs w:val="22"/>
          <w:lang w:val="pl-PL"/>
        </w:rPr>
        <w:t>będą zgodne z dokumentacją techniczną oraz będą odpowiadać pod względem technicznym warunkom miejsca ich zabudowy i eksploatacji, takim jak: temperatura, ciśnienie itp.</w:t>
      </w:r>
    </w:p>
    <w:p w14:paraId="4011B876" w14:textId="77777777" w:rsidR="00A948F9" w:rsidRPr="003B18C9" w:rsidRDefault="00A948F9" w:rsidP="006B792C">
      <w:pPr>
        <w:pStyle w:val="Textbody"/>
        <w:numPr>
          <w:ilvl w:val="3"/>
          <w:numId w:val="3"/>
        </w:numPr>
        <w:spacing w:after="0"/>
        <w:ind w:left="567" w:hanging="567"/>
        <w:jc w:val="both"/>
        <w:textAlignment w:val="auto"/>
        <w:rPr>
          <w:rFonts w:cs="Times New Roman"/>
          <w:sz w:val="22"/>
          <w:szCs w:val="22"/>
          <w:lang w:val="pl-PL"/>
        </w:rPr>
      </w:pPr>
      <w:r w:rsidRPr="003B18C9">
        <w:rPr>
          <w:rFonts w:cs="Times New Roman"/>
          <w:sz w:val="22"/>
          <w:szCs w:val="22"/>
          <w:lang w:val="pl-PL"/>
        </w:rPr>
        <w:t xml:space="preserve">Przedstawienie Zamawiającemu wszelkich dokumentów i informacji, niezbędnych do rozliczenia inwestycji, zgodnie z klasyfikacją środków trwałych – z jednoczesnym sklasyfikowaniem tych środków </w:t>
      </w:r>
      <w:r w:rsidRPr="003B18C9">
        <w:rPr>
          <w:rFonts w:cs="Times New Roman"/>
          <w:sz w:val="22"/>
          <w:szCs w:val="22"/>
          <w:lang w:val="pl-PL"/>
        </w:rPr>
        <w:lastRenderedPageBreak/>
        <w:t>w formie odrębnego zestawienia.</w:t>
      </w:r>
    </w:p>
    <w:p w14:paraId="02DE4D3B" w14:textId="788B9C29" w:rsidR="00DC07C3" w:rsidRPr="003B18C9" w:rsidRDefault="00DC07C3" w:rsidP="006B792C">
      <w:pPr>
        <w:pStyle w:val="Textbody"/>
        <w:numPr>
          <w:ilvl w:val="3"/>
          <w:numId w:val="3"/>
        </w:numPr>
        <w:spacing w:after="0"/>
        <w:ind w:left="567" w:hanging="567"/>
        <w:jc w:val="both"/>
        <w:textAlignment w:val="auto"/>
        <w:rPr>
          <w:rFonts w:cs="Times New Roman"/>
          <w:sz w:val="22"/>
          <w:szCs w:val="22"/>
          <w:lang w:val="pl-PL"/>
        </w:rPr>
      </w:pPr>
      <w:r w:rsidRPr="003B18C9">
        <w:rPr>
          <w:rFonts w:cs="Times New Roman"/>
          <w:sz w:val="22"/>
          <w:szCs w:val="22"/>
          <w:lang w:val="pl-PL"/>
        </w:rPr>
        <w:t>Wykonanie</w:t>
      </w:r>
      <w:r w:rsidR="001351AE" w:rsidRPr="003B18C9">
        <w:rPr>
          <w:rFonts w:cs="Times New Roman"/>
          <w:color w:val="000000"/>
          <w:kern w:val="0"/>
          <w:sz w:val="22"/>
          <w:szCs w:val="22"/>
          <w:lang w:val="pl-PL" w:eastAsia="pl-PL"/>
        </w:rPr>
        <w:t xml:space="preserve"> </w:t>
      </w:r>
      <w:r w:rsidR="001351AE" w:rsidRPr="003B18C9">
        <w:rPr>
          <w:rFonts w:cs="Times New Roman"/>
          <w:sz w:val="22"/>
          <w:szCs w:val="22"/>
          <w:lang w:val="pl-PL"/>
        </w:rPr>
        <w:t xml:space="preserve">przedmiotu </w:t>
      </w:r>
      <w:r w:rsidR="000236B3" w:rsidRPr="003B18C9">
        <w:rPr>
          <w:rFonts w:cs="Times New Roman"/>
          <w:sz w:val="22"/>
          <w:szCs w:val="22"/>
          <w:lang w:val="pl-PL"/>
        </w:rPr>
        <w:t>U</w:t>
      </w:r>
      <w:r w:rsidR="001351AE" w:rsidRPr="003B18C9">
        <w:rPr>
          <w:rFonts w:cs="Times New Roman"/>
          <w:sz w:val="22"/>
          <w:szCs w:val="22"/>
          <w:lang w:val="pl-PL"/>
        </w:rPr>
        <w:t xml:space="preserve">mowy przez osoby posiadające kwalifikacje zawodowe do wykonania określonych robót oraz wykonanie </w:t>
      </w:r>
      <w:r w:rsidRPr="003B18C9">
        <w:rPr>
          <w:rFonts w:cs="Times New Roman"/>
          <w:sz w:val="22"/>
          <w:szCs w:val="22"/>
          <w:lang w:val="pl-PL"/>
        </w:rPr>
        <w:t>robót z materiałów własnych, które muszą odpowiadać wymogom wyrobów dopuszczonych do obrotu i stosowania w budownictwie w rozumieniu Prawa budowlanego oraz ustawy o wyrobach budowlanych oraz posiadać stosowne atesty. Zamawiający ma prawo żądać od Wykonawcy fa</w:t>
      </w:r>
      <w:r w:rsidR="00185078" w:rsidRPr="003B18C9">
        <w:rPr>
          <w:rFonts w:cs="Times New Roman"/>
          <w:sz w:val="22"/>
          <w:szCs w:val="22"/>
          <w:lang w:val="pl-PL"/>
        </w:rPr>
        <w:t xml:space="preserve">ktury </w:t>
      </w:r>
      <w:r w:rsidRPr="003B18C9">
        <w:rPr>
          <w:rFonts w:cs="Times New Roman"/>
          <w:sz w:val="22"/>
          <w:szCs w:val="22"/>
          <w:lang w:val="pl-PL"/>
        </w:rPr>
        <w:t>za zakupione przez niego materiały w celu zweryfikowania ich zgodności z ofertą Wykonawcy.</w:t>
      </w:r>
    </w:p>
    <w:p w14:paraId="2545730D" w14:textId="32137954" w:rsidR="004D0BFB" w:rsidRPr="003B18C9" w:rsidRDefault="004D0BFB" w:rsidP="006B792C">
      <w:pPr>
        <w:pStyle w:val="Textbody"/>
        <w:numPr>
          <w:ilvl w:val="3"/>
          <w:numId w:val="3"/>
        </w:numPr>
        <w:spacing w:after="0"/>
        <w:ind w:left="567" w:hanging="567"/>
        <w:jc w:val="both"/>
        <w:textAlignment w:val="auto"/>
        <w:rPr>
          <w:rFonts w:cs="Times New Roman"/>
          <w:sz w:val="22"/>
          <w:szCs w:val="22"/>
          <w:lang w:val="pl-PL"/>
        </w:rPr>
      </w:pPr>
      <w:r w:rsidRPr="003B18C9">
        <w:rPr>
          <w:rFonts w:eastAsia="Times New Roman" w:cs="Times New Roman"/>
          <w:bCs/>
          <w:sz w:val="22"/>
          <w:szCs w:val="22"/>
          <w:lang w:val="pl-PL"/>
        </w:rPr>
        <w:t xml:space="preserve">Wykonawca zobowiązuje się do udostępnienia Zamawiającemu w terminie pięciu dni od otrzymania wezwania dokumentów potwierdzających zatrudnienie na podstawie stosunku pracy przez Wykonawcę/podwykonawcę osób </w:t>
      </w:r>
      <w:r w:rsidRPr="003B18C9">
        <w:rPr>
          <w:rFonts w:eastAsia="Calibri" w:cs="Times New Roman"/>
          <w:iCs/>
          <w:sz w:val="22"/>
          <w:szCs w:val="22"/>
          <w:lang w:val="pl-PL"/>
        </w:rPr>
        <w:t>bezpośrednio świadczące roboty budowlane na placu budowy o ile wykonywane czynności polegają na wykonywaniu pracy w sposób określony w art. 22 § 1 ustawy z dnia 26 czerwca 1974</w:t>
      </w:r>
      <w:r w:rsidR="001D6624" w:rsidRPr="003B18C9">
        <w:rPr>
          <w:rFonts w:eastAsia="Calibri" w:cs="Times New Roman"/>
          <w:iCs/>
          <w:sz w:val="22"/>
          <w:szCs w:val="22"/>
          <w:lang w:val="pl-PL"/>
        </w:rPr>
        <w:t xml:space="preserve"> </w:t>
      </w:r>
      <w:r w:rsidRPr="003B18C9">
        <w:rPr>
          <w:rFonts w:eastAsia="Calibri" w:cs="Times New Roman"/>
          <w:iCs/>
          <w:sz w:val="22"/>
          <w:szCs w:val="22"/>
          <w:lang w:val="pl-PL"/>
        </w:rPr>
        <w:t xml:space="preserve">r. – Kodeks </w:t>
      </w:r>
      <w:r w:rsidR="00D637E3" w:rsidRPr="003B18C9">
        <w:rPr>
          <w:rFonts w:eastAsia="Calibri" w:cs="Times New Roman"/>
          <w:iCs/>
          <w:color w:val="000000"/>
          <w:sz w:val="22"/>
          <w:szCs w:val="22"/>
          <w:lang w:val="pl-PL"/>
        </w:rPr>
        <w:t xml:space="preserve">pracy </w:t>
      </w:r>
      <w:r w:rsidR="00E94657" w:rsidRPr="003B18C9">
        <w:rPr>
          <w:rFonts w:cs="Times New Roman"/>
          <w:sz w:val="22"/>
          <w:szCs w:val="22"/>
          <w:lang w:val="pl-PL"/>
        </w:rPr>
        <w:t xml:space="preserve">z wyjątkiem osób wykonujących wolne zawody, </w:t>
      </w:r>
      <w:r w:rsidRPr="003B18C9">
        <w:rPr>
          <w:rFonts w:eastAsia="Calibri" w:cs="Times New Roman"/>
          <w:iCs/>
          <w:sz w:val="22"/>
          <w:szCs w:val="22"/>
          <w:lang w:val="pl-PL"/>
        </w:rPr>
        <w:t>tj. w szczególności:</w:t>
      </w:r>
    </w:p>
    <w:p w14:paraId="745B906A" w14:textId="77777777" w:rsidR="004D0BFB" w:rsidRPr="003B18C9" w:rsidRDefault="004D0BFB" w:rsidP="001B0CAE">
      <w:pPr>
        <w:pStyle w:val="Textbody"/>
        <w:numPr>
          <w:ilvl w:val="0"/>
          <w:numId w:val="27"/>
        </w:numPr>
        <w:spacing w:after="0"/>
        <w:ind w:left="851" w:hanging="284"/>
        <w:jc w:val="both"/>
        <w:textAlignment w:val="auto"/>
        <w:rPr>
          <w:rFonts w:cs="Times New Roman"/>
          <w:kern w:val="2"/>
          <w:sz w:val="22"/>
          <w:szCs w:val="22"/>
          <w:lang w:val="pl-PL"/>
        </w:rPr>
      </w:pPr>
      <w:r w:rsidRPr="003B18C9">
        <w:rPr>
          <w:rFonts w:cs="Times New Roman"/>
          <w:kern w:val="2"/>
          <w:sz w:val="22"/>
          <w:szCs w:val="22"/>
          <w:lang w:val="pl-PL"/>
        </w:rPr>
        <w:t>oświadczenia pracownika,</w:t>
      </w:r>
    </w:p>
    <w:p w14:paraId="77C0296A" w14:textId="77777777" w:rsidR="004D0BFB" w:rsidRPr="003B18C9" w:rsidRDefault="004D0BFB" w:rsidP="001B0CAE">
      <w:pPr>
        <w:pStyle w:val="Textbody"/>
        <w:numPr>
          <w:ilvl w:val="0"/>
          <w:numId w:val="27"/>
        </w:numPr>
        <w:spacing w:after="0"/>
        <w:ind w:left="851" w:hanging="284"/>
        <w:jc w:val="both"/>
        <w:textAlignment w:val="auto"/>
        <w:rPr>
          <w:rFonts w:cs="Times New Roman"/>
          <w:kern w:val="2"/>
          <w:sz w:val="22"/>
          <w:szCs w:val="22"/>
          <w:lang w:val="pl-PL"/>
        </w:rPr>
      </w:pPr>
      <w:r w:rsidRPr="003B18C9">
        <w:rPr>
          <w:rFonts w:cs="Times New Roman"/>
          <w:sz w:val="22"/>
          <w:szCs w:val="22"/>
          <w:lang w:val="pl-PL"/>
        </w:rPr>
        <w:t>oświadczenia wykonawcy lub podwykonawcy o zatrudnieniu pracownika na podstawie umowy o pracę,</w:t>
      </w:r>
    </w:p>
    <w:p w14:paraId="2201D1E7" w14:textId="77777777" w:rsidR="004D0BFB" w:rsidRPr="003B18C9" w:rsidRDefault="004D0BFB" w:rsidP="001B0CAE">
      <w:pPr>
        <w:pStyle w:val="Textbody"/>
        <w:numPr>
          <w:ilvl w:val="0"/>
          <w:numId w:val="27"/>
        </w:numPr>
        <w:spacing w:after="0"/>
        <w:ind w:left="851" w:hanging="284"/>
        <w:jc w:val="both"/>
        <w:textAlignment w:val="auto"/>
        <w:rPr>
          <w:rFonts w:cs="Times New Roman"/>
          <w:kern w:val="2"/>
          <w:sz w:val="22"/>
          <w:szCs w:val="22"/>
          <w:lang w:val="pl-PL"/>
        </w:rPr>
      </w:pPr>
      <w:r w:rsidRPr="003B18C9">
        <w:rPr>
          <w:rFonts w:cs="Times New Roman"/>
          <w:sz w:val="22"/>
          <w:szCs w:val="22"/>
          <w:lang w:val="pl-PL"/>
        </w:rPr>
        <w:t>poświadczonej za zgodność z oryginałem kopii umowy o pracę zatrudnionego pracownika,</w:t>
      </w:r>
    </w:p>
    <w:p w14:paraId="3ADE5147" w14:textId="77777777" w:rsidR="004D0BFB" w:rsidRPr="003B18C9" w:rsidRDefault="004D0BFB" w:rsidP="001B0CAE">
      <w:pPr>
        <w:pStyle w:val="Textbody"/>
        <w:numPr>
          <w:ilvl w:val="0"/>
          <w:numId w:val="27"/>
        </w:numPr>
        <w:spacing w:after="0"/>
        <w:ind w:left="851" w:hanging="284"/>
        <w:jc w:val="both"/>
        <w:textAlignment w:val="auto"/>
        <w:rPr>
          <w:rFonts w:cs="Times New Roman"/>
          <w:kern w:val="2"/>
          <w:sz w:val="22"/>
          <w:szCs w:val="22"/>
          <w:lang w:val="pl-PL"/>
        </w:rPr>
      </w:pPr>
      <w:r w:rsidRPr="003B18C9">
        <w:rPr>
          <w:rFonts w:cs="Times New Roman"/>
          <w:sz w:val="22"/>
          <w:szCs w:val="22"/>
          <w:lang w:val="pl-PL"/>
        </w:rPr>
        <w:t xml:space="preserve">innych dokumentów </w:t>
      </w:r>
    </w:p>
    <w:p w14:paraId="7DE0D9C5" w14:textId="77777777" w:rsidR="004D0BFB" w:rsidRPr="003B18C9" w:rsidRDefault="004D0BFB" w:rsidP="006B792C">
      <w:pPr>
        <w:pStyle w:val="Textbody"/>
        <w:spacing w:after="0"/>
        <w:ind w:left="567"/>
        <w:jc w:val="both"/>
        <w:textAlignment w:val="auto"/>
        <w:rPr>
          <w:rFonts w:cs="Times New Roman"/>
          <w:sz w:val="22"/>
          <w:szCs w:val="22"/>
          <w:lang w:val="pl-PL"/>
        </w:rPr>
      </w:pPr>
      <w:r w:rsidRPr="003B18C9">
        <w:rPr>
          <w:rFonts w:cs="Times New Roman"/>
          <w:sz w:val="22"/>
          <w:szCs w:val="22"/>
          <w:lang w:val="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7D4CAF2" w14:textId="77777777" w:rsidR="00981641" w:rsidRPr="000B1D86" w:rsidRDefault="005A71E0" w:rsidP="00966993">
      <w:pPr>
        <w:pStyle w:val="Textbody"/>
        <w:spacing w:after="0"/>
        <w:jc w:val="both"/>
        <w:textAlignment w:val="auto"/>
        <w:rPr>
          <w:rFonts w:eastAsia="Times New Roman" w:cs="Times New Roman"/>
          <w:bCs/>
          <w:sz w:val="22"/>
          <w:szCs w:val="22"/>
          <w:lang w:val="pl-PL"/>
        </w:rPr>
      </w:pPr>
      <w:r>
        <w:rPr>
          <w:rFonts w:eastAsia="Times New Roman" w:cs="Times New Roman"/>
          <w:bCs/>
          <w:sz w:val="22"/>
          <w:szCs w:val="22"/>
          <w:lang w:val="pl-PL"/>
        </w:rPr>
        <w:t xml:space="preserve">16. </w:t>
      </w:r>
      <w:r w:rsidR="00E46D4C" w:rsidRPr="003B18C9">
        <w:rPr>
          <w:rFonts w:eastAsia="Times New Roman" w:cs="Times New Roman"/>
          <w:bCs/>
          <w:sz w:val="22"/>
          <w:szCs w:val="22"/>
          <w:lang w:val="pl-PL"/>
        </w:rPr>
        <w:t xml:space="preserve">W trakcie realizacji zamówienia Zamawiający uprawniony jest do wykonywania czynności kontrolnych wobec Wykonawcy odnośnie spełniania przez Wykonawcę lub podwykonawcę wymogu zatrudniania na </w:t>
      </w:r>
      <w:r w:rsidR="00E46D4C" w:rsidRPr="000B1D86">
        <w:rPr>
          <w:rFonts w:eastAsia="Times New Roman" w:cs="Times New Roman"/>
          <w:bCs/>
          <w:sz w:val="22"/>
          <w:szCs w:val="22"/>
          <w:lang w:val="pl-PL"/>
        </w:rPr>
        <w:t xml:space="preserve">podstawie </w:t>
      </w:r>
      <w:r w:rsidR="004D0BFB" w:rsidRPr="000B1D86">
        <w:rPr>
          <w:rFonts w:eastAsia="Times New Roman" w:cs="Times New Roman"/>
          <w:bCs/>
          <w:sz w:val="22"/>
          <w:szCs w:val="22"/>
          <w:lang w:val="pl-PL"/>
        </w:rPr>
        <w:t xml:space="preserve">stosunku pracy </w:t>
      </w:r>
      <w:r w:rsidR="00E46D4C" w:rsidRPr="000B1D86">
        <w:rPr>
          <w:rFonts w:eastAsia="Times New Roman" w:cs="Times New Roman"/>
          <w:bCs/>
          <w:sz w:val="22"/>
          <w:szCs w:val="22"/>
          <w:lang w:val="pl-PL"/>
        </w:rPr>
        <w:t>osób wykonujących wskazane powyżej czynności</w:t>
      </w:r>
    </w:p>
    <w:p w14:paraId="08231745" w14:textId="37631A71" w:rsidR="005A71E0" w:rsidRPr="00966993" w:rsidRDefault="005A71E0" w:rsidP="00966993">
      <w:pPr>
        <w:pStyle w:val="Textbody"/>
        <w:spacing w:after="0"/>
        <w:jc w:val="both"/>
        <w:textAlignment w:val="auto"/>
        <w:rPr>
          <w:rFonts w:cs="Times New Roman"/>
          <w:sz w:val="22"/>
          <w:szCs w:val="22"/>
          <w:lang w:val="pl-PL"/>
        </w:rPr>
      </w:pPr>
      <w:r w:rsidRPr="000B1D86">
        <w:rPr>
          <w:rFonts w:eastAsia="Times New Roman" w:cs="Times New Roman"/>
          <w:bCs/>
          <w:sz w:val="22"/>
          <w:szCs w:val="22"/>
          <w:lang w:val="pl-PL"/>
        </w:rPr>
        <w:t>17</w:t>
      </w:r>
      <w:r w:rsidRPr="000B1D86">
        <w:rPr>
          <w:rFonts w:cs="Times New Roman"/>
          <w:sz w:val="22"/>
          <w:szCs w:val="22"/>
          <w:lang w:val="pl-PL"/>
        </w:rPr>
        <w:t xml:space="preserve">. W przypadku gdy Wykonawca jest podmiotem zagranicznym, zobowiązuje się on do udostępniania na każde wezwanie Zamawiającego do przekazania, w terminie </w:t>
      </w:r>
      <w:r w:rsidR="000B1D86" w:rsidRPr="000B1D86">
        <w:rPr>
          <w:rFonts w:cs="Times New Roman"/>
          <w:sz w:val="22"/>
          <w:szCs w:val="22"/>
          <w:lang w:val="pl-PL"/>
        </w:rPr>
        <w:t>14</w:t>
      </w:r>
      <w:r w:rsidR="000B1D86" w:rsidRPr="000B1D86">
        <w:rPr>
          <w:rFonts w:cs="Times New Roman"/>
          <w:sz w:val="22"/>
          <w:szCs w:val="22"/>
          <w:lang w:val="pl-PL"/>
        </w:rPr>
        <w:t xml:space="preserve"> </w:t>
      </w:r>
      <w:r w:rsidRPr="000B1D86">
        <w:rPr>
          <w:rFonts w:cs="Times New Roman"/>
          <w:sz w:val="22"/>
          <w:szCs w:val="22"/>
          <w:lang w:val="pl-PL"/>
        </w:rPr>
        <w:t>dni od dnia wezwania, danych swoich beneficjentów rzeczywistych zgodnie z art. 22 ust. 2 lit. d) (iii) rozporządzenia RRF w zakresie wskazania imion i nazwisk oraz daty urodzenia beneficjenta rzeczywistego.</w:t>
      </w:r>
    </w:p>
    <w:p w14:paraId="30126B77" w14:textId="77777777" w:rsidR="005A71E0" w:rsidRPr="007B49DA" w:rsidRDefault="005A71E0" w:rsidP="00966993">
      <w:pPr>
        <w:pStyle w:val="Textbody"/>
        <w:spacing w:after="0"/>
        <w:ind w:left="567"/>
        <w:jc w:val="both"/>
        <w:textAlignment w:val="auto"/>
        <w:rPr>
          <w:rFonts w:cs="Times New Roman"/>
          <w:sz w:val="22"/>
          <w:szCs w:val="22"/>
          <w:lang w:val="pl-PL"/>
        </w:rPr>
      </w:pPr>
    </w:p>
    <w:p w14:paraId="1856C304" w14:textId="77777777" w:rsidR="00DC07C3" w:rsidRPr="003B18C9" w:rsidRDefault="00DC07C3" w:rsidP="006B792C">
      <w:pPr>
        <w:ind w:left="709" w:right="-99" w:hanging="425"/>
        <w:jc w:val="center"/>
        <w:rPr>
          <w:b/>
          <w:bCs/>
        </w:rPr>
      </w:pPr>
      <w:r w:rsidRPr="003B18C9">
        <w:rPr>
          <w:b/>
          <w:bCs/>
        </w:rPr>
        <w:t>§ 5</w:t>
      </w:r>
    </w:p>
    <w:p w14:paraId="53842AD2" w14:textId="77777777" w:rsidR="00DC07C3" w:rsidRPr="003B18C9" w:rsidRDefault="00DC07C3" w:rsidP="006B792C">
      <w:pPr>
        <w:ind w:left="709" w:right="-99" w:hanging="425"/>
        <w:jc w:val="center"/>
        <w:rPr>
          <w:b/>
          <w:bCs/>
        </w:rPr>
      </w:pPr>
      <w:r w:rsidRPr="003B18C9">
        <w:rPr>
          <w:b/>
          <w:bCs/>
        </w:rPr>
        <w:t>OBOWIĄZKI ZAMAWIAJĄCEGO</w:t>
      </w:r>
    </w:p>
    <w:p w14:paraId="4E662E52" w14:textId="649FDA00" w:rsidR="009D5DB0" w:rsidRPr="003B18C9" w:rsidRDefault="009D5DB0" w:rsidP="009D5DB0">
      <w:pPr>
        <w:ind w:right="-99"/>
        <w:jc w:val="both"/>
      </w:pPr>
      <w:r w:rsidRPr="003B18C9">
        <w:t xml:space="preserve">W ramach niniejszej </w:t>
      </w:r>
      <w:r w:rsidR="000236B3" w:rsidRPr="003B18C9">
        <w:t>U</w:t>
      </w:r>
      <w:r w:rsidRPr="003B18C9">
        <w:t>mowy Zamawiający zobowiązuje się do wykonania następujących czynności:</w:t>
      </w:r>
    </w:p>
    <w:p w14:paraId="106BA73D" w14:textId="28502333" w:rsidR="00DC4AAF" w:rsidRPr="003B18C9" w:rsidRDefault="00DC4AAF" w:rsidP="006B792C">
      <w:pPr>
        <w:numPr>
          <w:ilvl w:val="0"/>
          <w:numId w:val="4"/>
        </w:numPr>
        <w:ind w:left="567" w:hanging="567"/>
        <w:jc w:val="both"/>
      </w:pPr>
      <w:r w:rsidRPr="003B18C9">
        <w:t>Protokolarne przekazanie Wykonawcy placu budowy w terminach</w:t>
      </w:r>
      <w:r w:rsidR="00F517ED" w:rsidRPr="003B18C9">
        <w:t>,</w:t>
      </w:r>
      <w:r w:rsidRPr="003B18C9">
        <w:t xml:space="preserve"> o których mowa w </w:t>
      </w:r>
      <w:r w:rsidR="00AC764B" w:rsidRPr="003B18C9">
        <w:rPr>
          <w:bCs/>
        </w:rPr>
        <w:t>§ 3</w:t>
      </w:r>
      <w:r w:rsidR="00F517ED" w:rsidRPr="003B18C9">
        <w:rPr>
          <w:bCs/>
        </w:rPr>
        <w:t xml:space="preserve"> Umowy</w:t>
      </w:r>
      <w:r w:rsidRPr="003B18C9">
        <w:rPr>
          <w:bCs/>
        </w:rPr>
        <w:t>.</w:t>
      </w:r>
    </w:p>
    <w:p w14:paraId="0AA12123" w14:textId="0786EEF9" w:rsidR="009D5DB0" w:rsidRPr="003B18C9" w:rsidRDefault="00DC07C3" w:rsidP="00B637D2">
      <w:pPr>
        <w:numPr>
          <w:ilvl w:val="0"/>
          <w:numId w:val="4"/>
        </w:numPr>
        <w:ind w:left="567" w:hanging="567"/>
        <w:jc w:val="both"/>
      </w:pPr>
      <w:r w:rsidRPr="003B18C9">
        <w:t xml:space="preserve">Dokonanie wymaganych przez właściwe przepisy czynności związanych z przygotowaniem i nadzorowaniem robót w terminach i na zasadach określonych w </w:t>
      </w:r>
      <w:r w:rsidR="000236B3" w:rsidRPr="003B18C9">
        <w:t>U</w:t>
      </w:r>
      <w:r w:rsidRPr="003B18C9">
        <w:t xml:space="preserve">mowie, na podstawie </w:t>
      </w:r>
      <w:r w:rsidR="009D5DB0" w:rsidRPr="003B18C9">
        <w:t>Ustawy z dnia 23 kwietnia 1964 r. - Kodeks cywilny i Ustawy z dnia 7 lipca 1994 r. - Prawo Budowlane.</w:t>
      </w:r>
    </w:p>
    <w:p w14:paraId="286AB1E8" w14:textId="664E937F" w:rsidR="002030B0" w:rsidRPr="003B18C9" w:rsidRDefault="002030B0" w:rsidP="00B637D2">
      <w:pPr>
        <w:numPr>
          <w:ilvl w:val="0"/>
          <w:numId w:val="4"/>
        </w:numPr>
        <w:ind w:left="567" w:hanging="567"/>
        <w:jc w:val="both"/>
      </w:pPr>
      <w:r w:rsidRPr="0097689A">
        <w:t>Uzyskani</w:t>
      </w:r>
      <w:r w:rsidR="00F517ED" w:rsidRPr="0097689A">
        <w:t>e</w:t>
      </w:r>
      <w:r w:rsidRPr="0097689A">
        <w:t xml:space="preserve"> decyzji o pozwoleniu na budowę w odniesieniu do robót budowlanych lub zgłoszenia wykonywania robót budowlanych właściwemu organowi (o ile</w:t>
      </w:r>
      <w:r w:rsidRPr="003B18C9">
        <w:t xml:space="preserve"> zakres prac w zależności od wymagań prawnych wymaga pozwolenia lub zgłoszenia), a także uzyskania pozwolenia na użytkowanie albo uzyskania oświadczenia właściwego organu, że nie zgłasza on sprzeciwu wobec przystąpienia do użytkowania (w zależności od wymagań prawnych).</w:t>
      </w:r>
    </w:p>
    <w:p w14:paraId="2037CBF4" w14:textId="77777777" w:rsidR="00DC07C3" w:rsidRPr="003B18C9" w:rsidRDefault="00DC07C3" w:rsidP="006B792C">
      <w:pPr>
        <w:numPr>
          <w:ilvl w:val="0"/>
          <w:numId w:val="4"/>
        </w:numPr>
        <w:ind w:left="567" w:hanging="567"/>
        <w:jc w:val="both"/>
      </w:pPr>
      <w:r w:rsidRPr="003B18C9">
        <w:t>Ustanowienie Inspektora nadzoru inwestorskiego.</w:t>
      </w:r>
    </w:p>
    <w:p w14:paraId="17980BBC" w14:textId="77777777" w:rsidR="00DC07C3" w:rsidRPr="003B18C9" w:rsidRDefault="00DC07C3" w:rsidP="006B792C">
      <w:pPr>
        <w:numPr>
          <w:ilvl w:val="0"/>
          <w:numId w:val="4"/>
        </w:numPr>
        <w:ind w:left="567" w:hanging="567"/>
        <w:jc w:val="both"/>
      </w:pPr>
      <w:r w:rsidRPr="003B18C9">
        <w:t>Udostępnienie Wykonawcy odpłatnie źródła poboru wody i energii elektrycznej, zaś rozliczanie n</w:t>
      </w:r>
      <w:r w:rsidR="0015296F" w:rsidRPr="003B18C9">
        <w:t>astąpi według wskazań liczników lub uzgodnionym ryczałtem</w:t>
      </w:r>
    </w:p>
    <w:p w14:paraId="3F06F8B3" w14:textId="77777777" w:rsidR="00DC07C3" w:rsidRPr="003B18C9" w:rsidRDefault="00DC07C3" w:rsidP="006B792C">
      <w:pPr>
        <w:numPr>
          <w:ilvl w:val="0"/>
          <w:numId w:val="4"/>
        </w:numPr>
        <w:ind w:left="567" w:hanging="567"/>
        <w:jc w:val="both"/>
      </w:pPr>
      <w:r w:rsidRPr="003B18C9">
        <w:t>Dokonywanie odbiorów na warunkach określonych w umowie.</w:t>
      </w:r>
    </w:p>
    <w:p w14:paraId="33B99377" w14:textId="77777777" w:rsidR="0013148D" w:rsidRPr="003B18C9" w:rsidRDefault="0013148D" w:rsidP="006B792C">
      <w:pPr>
        <w:ind w:left="709" w:right="-99" w:hanging="425"/>
        <w:jc w:val="center"/>
        <w:rPr>
          <w:b/>
          <w:bCs/>
        </w:rPr>
      </w:pPr>
    </w:p>
    <w:p w14:paraId="0396C282" w14:textId="0CBC6D4B" w:rsidR="00DC07C3" w:rsidRPr="003B18C9" w:rsidRDefault="00DC07C3" w:rsidP="006B792C">
      <w:pPr>
        <w:ind w:left="709" w:right="-99" w:hanging="425"/>
        <w:jc w:val="center"/>
        <w:rPr>
          <w:b/>
          <w:bCs/>
        </w:rPr>
      </w:pPr>
      <w:r w:rsidRPr="003B18C9">
        <w:rPr>
          <w:b/>
          <w:bCs/>
        </w:rPr>
        <w:t>§ 6</w:t>
      </w:r>
    </w:p>
    <w:p w14:paraId="49B0ABA0" w14:textId="77777777" w:rsidR="00DC07C3" w:rsidRPr="003B18C9" w:rsidRDefault="00DC07C3" w:rsidP="006B792C">
      <w:pPr>
        <w:ind w:left="709" w:right="-99" w:hanging="425"/>
        <w:jc w:val="center"/>
        <w:rPr>
          <w:b/>
          <w:bCs/>
        </w:rPr>
      </w:pPr>
      <w:r w:rsidRPr="003B18C9">
        <w:rPr>
          <w:b/>
          <w:bCs/>
        </w:rPr>
        <w:t>WARUNKI REALIZACJI UMOWY</w:t>
      </w:r>
    </w:p>
    <w:p w14:paraId="19B4EE05" w14:textId="36E95386" w:rsidR="004D0BFB" w:rsidRPr="003B18C9" w:rsidRDefault="00DC07C3" w:rsidP="006B792C">
      <w:pPr>
        <w:numPr>
          <w:ilvl w:val="0"/>
          <w:numId w:val="5"/>
        </w:numPr>
        <w:ind w:left="567" w:hanging="567"/>
        <w:jc w:val="both"/>
      </w:pPr>
      <w:r w:rsidRPr="003B18C9">
        <w:t xml:space="preserve">Nadzór nad realizacją przedmiotu </w:t>
      </w:r>
      <w:r w:rsidR="00F517ED" w:rsidRPr="003B18C9">
        <w:t>U</w:t>
      </w:r>
      <w:r w:rsidRPr="003B18C9">
        <w:t>mowy ze strony Zamawiającego sprawować będzie Inspektor nadzoru inwestorskiego w osobie</w:t>
      </w:r>
      <w:r w:rsidR="00343E3B" w:rsidRPr="003B18C9">
        <w:t xml:space="preserve"> </w:t>
      </w:r>
      <w:r w:rsidR="00730AA7" w:rsidRPr="003B18C9">
        <w:t>Pan</w:t>
      </w:r>
      <w:r w:rsidR="0015296F" w:rsidRPr="003B18C9">
        <w:t>a</w:t>
      </w:r>
      <w:r w:rsidR="00730AA7" w:rsidRPr="003B18C9">
        <w:t xml:space="preserve"> </w:t>
      </w:r>
      <w:r w:rsidR="005C27EC" w:rsidRPr="003B18C9">
        <w:t>……………………………</w:t>
      </w:r>
      <w:r w:rsidR="00343E3B" w:rsidRPr="003B18C9">
        <w:t>, …………………………………..</w:t>
      </w:r>
      <w:r w:rsidR="00730AA7" w:rsidRPr="003B18C9">
        <w:t>.</w:t>
      </w:r>
    </w:p>
    <w:p w14:paraId="4D1C07F0" w14:textId="4DF9452F" w:rsidR="00DC07C3" w:rsidRPr="003B18C9" w:rsidRDefault="00DC07C3" w:rsidP="006B792C">
      <w:pPr>
        <w:numPr>
          <w:ilvl w:val="0"/>
          <w:numId w:val="5"/>
        </w:numPr>
        <w:ind w:left="567" w:hanging="567"/>
        <w:jc w:val="both"/>
      </w:pPr>
      <w:r w:rsidRPr="003B18C9">
        <w:t xml:space="preserve">Odpowiedzialnym za realizację przedmiotu </w:t>
      </w:r>
      <w:r w:rsidR="00DF4BAC" w:rsidRPr="003B18C9">
        <w:t>U</w:t>
      </w:r>
      <w:r w:rsidRPr="003B18C9">
        <w:t xml:space="preserve">mowy ze strony Wykonawcy będzie </w:t>
      </w:r>
      <w:r w:rsidR="0093437D" w:rsidRPr="003B18C9">
        <w:t xml:space="preserve">Kierownik budowy w osobie </w:t>
      </w:r>
      <w:r w:rsidR="00730AA7" w:rsidRPr="003B18C9">
        <w:t>Pan</w:t>
      </w:r>
      <w:r w:rsidR="006B2542" w:rsidRPr="003B18C9">
        <w:t>a</w:t>
      </w:r>
      <w:r w:rsidR="00730AA7" w:rsidRPr="003B18C9">
        <w:t xml:space="preserve"> </w:t>
      </w:r>
      <w:r w:rsidR="005C27EC" w:rsidRPr="003B18C9">
        <w:t>…………</w:t>
      </w:r>
      <w:r w:rsidR="006814E0" w:rsidRPr="003B18C9">
        <w:t>……………………</w:t>
      </w:r>
      <w:r w:rsidR="005C27EC" w:rsidRPr="003B18C9">
        <w:t>…….</w:t>
      </w:r>
      <w:r w:rsidR="0093437D" w:rsidRPr="003B18C9">
        <w:t xml:space="preserve"> posiadający uprawnienia budowlane </w:t>
      </w:r>
      <w:r w:rsidR="00730AA7" w:rsidRPr="003B18C9">
        <w:t xml:space="preserve">w specjalności </w:t>
      </w:r>
      <w:r w:rsidR="00712AE3" w:rsidRPr="003B18C9">
        <w:t>…………………………………………….</w:t>
      </w:r>
      <w:r w:rsidR="0005360F" w:rsidRPr="003B18C9">
        <w:t xml:space="preserve"> </w:t>
      </w:r>
      <w:r w:rsidR="0093437D" w:rsidRPr="003B18C9">
        <w:t xml:space="preserve">nr </w:t>
      </w:r>
      <w:r w:rsidR="00730AA7" w:rsidRPr="003B18C9">
        <w:t xml:space="preserve"> </w:t>
      </w:r>
      <w:r w:rsidR="005C27EC" w:rsidRPr="003B18C9">
        <w:t>…</w:t>
      </w:r>
      <w:r w:rsidR="006D41C9" w:rsidRPr="003B18C9">
        <w:t>..</w:t>
      </w:r>
      <w:r w:rsidR="005C27EC" w:rsidRPr="003B18C9">
        <w:t>……….</w:t>
      </w:r>
      <w:r w:rsidR="00730AA7" w:rsidRPr="003B18C9">
        <w:t>.</w:t>
      </w:r>
      <w:r w:rsidR="0093437D" w:rsidRPr="003B18C9">
        <w:t xml:space="preserve"> wydane przez </w:t>
      </w:r>
      <w:r w:rsidR="003B7314" w:rsidRPr="003B18C9">
        <w:t>………</w:t>
      </w:r>
      <w:r w:rsidR="006814E0" w:rsidRPr="003B18C9">
        <w:t>………………..</w:t>
      </w:r>
      <w:r w:rsidR="003B7314" w:rsidRPr="003B18C9">
        <w:t>…</w:t>
      </w:r>
      <w:r w:rsidR="0005360F" w:rsidRPr="003B18C9">
        <w:t>…</w:t>
      </w:r>
    </w:p>
    <w:p w14:paraId="47695F06" w14:textId="2100E2A6" w:rsidR="0093437D" w:rsidRPr="003B18C9" w:rsidRDefault="0093437D" w:rsidP="006B792C">
      <w:pPr>
        <w:numPr>
          <w:ilvl w:val="0"/>
          <w:numId w:val="5"/>
        </w:numPr>
        <w:ind w:left="567" w:hanging="567"/>
        <w:jc w:val="both"/>
      </w:pPr>
      <w:r w:rsidRPr="003B18C9">
        <w:t xml:space="preserve">Zmiana </w:t>
      </w:r>
      <w:r w:rsidR="00023FFE" w:rsidRPr="003B18C9">
        <w:t xml:space="preserve">Kierownika budowy nie stanowi zmiany </w:t>
      </w:r>
      <w:r w:rsidR="00DF4BAC" w:rsidRPr="003B18C9">
        <w:t>U</w:t>
      </w:r>
      <w:r w:rsidR="00023FFE" w:rsidRPr="003B18C9">
        <w:t xml:space="preserve">mowy, ale wymaga pisemnego powiadomienia strony. Zmiana będzie skuteczna pod warunkiem udokumentowania przez Wykonawcę, że osoba ta </w:t>
      </w:r>
      <w:r w:rsidR="00023FFE" w:rsidRPr="003B18C9">
        <w:lastRenderedPageBreak/>
        <w:t>posiada kwalifikacje i uprawnienia niezbędne do wykonywania funkcji nadzoru nad realizowanymi robotami nie niższe niż dotychczasowy kierownik robót.</w:t>
      </w:r>
    </w:p>
    <w:p w14:paraId="306F450B" w14:textId="77777777" w:rsidR="00DC07C3" w:rsidRPr="003B18C9" w:rsidRDefault="00DC07C3" w:rsidP="006B792C">
      <w:pPr>
        <w:pStyle w:val="Lista21"/>
        <w:widowControl w:val="0"/>
        <w:numPr>
          <w:ilvl w:val="0"/>
          <w:numId w:val="5"/>
        </w:numPr>
        <w:ind w:left="567" w:hanging="567"/>
        <w:jc w:val="both"/>
        <w:textAlignment w:val="baseline"/>
        <w:rPr>
          <w:w w:val="102"/>
        </w:rPr>
      </w:pPr>
      <w:r w:rsidRPr="003B18C9">
        <w:rPr>
          <w:w w:val="102"/>
        </w:rPr>
        <w:t>Wykonawca zobowiązuje się prze</w:t>
      </w:r>
      <w:r w:rsidR="005C27EC" w:rsidRPr="003B18C9">
        <w:rPr>
          <w:w w:val="102"/>
        </w:rPr>
        <w:t>dkład</w:t>
      </w:r>
      <w:r w:rsidR="005E593D" w:rsidRPr="003B18C9">
        <w:rPr>
          <w:w w:val="102"/>
        </w:rPr>
        <w:t xml:space="preserve">ać Zamawiającemu </w:t>
      </w:r>
      <w:r w:rsidRPr="003B18C9">
        <w:rPr>
          <w:w w:val="102"/>
        </w:rPr>
        <w:t>raporty o postępie robót –</w:t>
      </w:r>
      <w:r w:rsidR="00ED6069" w:rsidRPr="003B18C9">
        <w:rPr>
          <w:w w:val="102"/>
        </w:rPr>
        <w:t xml:space="preserve"> </w:t>
      </w:r>
      <w:r w:rsidRPr="003B18C9">
        <w:rPr>
          <w:w w:val="102"/>
        </w:rPr>
        <w:t>raporty te będą obejmowały szczegółowe opisy postępu robót, obejmujące każdy etap wykonywania przedmiotu zamówienia, wskazując na zakres rzeczowy, materiałowy</w:t>
      </w:r>
      <w:r w:rsidR="001A72A8" w:rsidRPr="003B18C9">
        <w:rPr>
          <w:w w:val="102"/>
        </w:rPr>
        <w:t xml:space="preserve"> </w:t>
      </w:r>
      <w:r w:rsidRPr="003B18C9">
        <w:rPr>
          <w:w w:val="102"/>
        </w:rPr>
        <w:t>i kosztowy postępu robót.</w:t>
      </w:r>
    </w:p>
    <w:p w14:paraId="37B884FF" w14:textId="3AF21A89" w:rsidR="00DC07C3" w:rsidRPr="003B18C9" w:rsidRDefault="00DC07C3" w:rsidP="006B792C">
      <w:pPr>
        <w:pStyle w:val="Lista21"/>
        <w:widowControl w:val="0"/>
        <w:numPr>
          <w:ilvl w:val="0"/>
          <w:numId w:val="5"/>
        </w:numPr>
        <w:ind w:left="567" w:hanging="567"/>
        <w:jc w:val="both"/>
        <w:textAlignment w:val="baseline"/>
        <w:rPr>
          <w:w w:val="101"/>
        </w:rPr>
      </w:pPr>
      <w:r w:rsidRPr="003B18C9">
        <w:rPr>
          <w:w w:val="101"/>
        </w:rPr>
        <w:t xml:space="preserve">Strony zobowiązują się do porozumiewania w toku realizacji </w:t>
      </w:r>
      <w:r w:rsidR="00DF4BAC" w:rsidRPr="003B18C9">
        <w:rPr>
          <w:w w:val="101"/>
        </w:rPr>
        <w:t>U</w:t>
      </w:r>
      <w:r w:rsidRPr="003B18C9">
        <w:rPr>
          <w:w w:val="101"/>
        </w:rPr>
        <w:t>mowy na piśmie poprzez korespondencję doręczaną adresatowi za pokwitowaniem/potwierdzeniem odbioru; Dziennik budowy służy zapisom w zakresie określonym stosownymi przepisami, a w szczególności ustawy Prawo budowlane.</w:t>
      </w:r>
    </w:p>
    <w:p w14:paraId="3CD307D9" w14:textId="14F66634" w:rsidR="000320A6" w:rsidRPr="003B18C9" w:rsidRDefault="00B34DA3" w:rsidP="006B792C">
      <w:pPr>
        <w:numPr>
          <w:ilvl w:val="0"/>
          <w:numId w:val="5"/>
        </w:numPr>
        <w:ind w:left="567" w:hanging="567"/>
        <w:jc w:val="both"/>
      </w:pPr>
      <w:r w:rsidRPr="003B18C9">
        <w:t>Wykonawca zobowiązuje się do</w:t>
      </w:r>
      <w:r w:rsidR="003232D4" w:rsidRPr="003B18C9">
        <w:t xml:space="preserve"> </w:t>
      </w:r>
      <w:r w:rsidR="000320A6" w:rsidRPr="003B18C9">
        <w:t xml:space="preserve">uporządkowanie terenu budowy po zakończeniu robót – doprowadzenie do stanu pierwotnego (chodniki, krawężniki) oraz zagospodarowanie na własny koszt i ryzyko powstałych odpadów, zgodnie z zasadami gospodarowania odpadami, określonymi w Ustawie z dnia 14 grudnia 2012 r. o odpadach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06E0E82D" w14:textId="77777777" w:rsidR="000320A6" w:rsidRPr="003B18C9" w:rsidRDefault="000320A6" w:rsidP="006B792C">
      <w:pPr>
        <w:numPr>
          <w:ilvl w:val="0"/>
          <w:numId w:val="5"/>
        </w:numPr>
        <w:ind w:left="567" w:hanging="567"/>
        <w:jc w:val="both"/>
      </w:pPr>
      <w:r w:rsidRPr="003B18C9">
        <w:t>Wykonawca zobowiązany jest do połączenie nowych instalacji z instalacjami istniejącymi, wykonanie koniecznych osłon i zabezpieczeń, usuwanie awarii związanych z prowadzeniem robót. Powyższe związane jest z realizacją robót w czynnym obiekcie szpitalnym.</w:t>
      </w:r>
    </w:p>
    <w:p w14:paraId="7D37BFBD" w14:textId="17F9DC13" w:rsidR="0084788E" w:rsidRPr="003B18C9" w:rsidRDefault="007D23E4" w:rsidP="006B792C">
      <w:pPr>
        <w:numPr>
          <w:ilvl w:val="0"/>
          <w:numId w:val="5"/>
        </w:numPr>
        <w:ind w:left="567" w:hanging="567"/>
        <w:jc w:val="both"/>
      </w:pPr>
      <w:r w:rsidRPr="003B18C9">
        <w:t>Wykonawca ponosi pełną odpowiedzialność odszkodowawczą na zasadach ogólnych</w:t>
      </w:r>
      <w:r w:rsidR="00816E0B" w:rsidRPr="003B18C9">
        <w:t>,</w:t>
      </w:r>
      <w:r w:rsidRPr="003B18C9">
        <w:t xml:space="preserve"> </w:t>
      </w:r>
      <w:r w:rsidR="003136D3" w:rsidRPr="003B18C9">
        <w:t>określonych we właściwych przepisach prawa</w:t>
      </w:r>
      <w:r w:rsidR="00816E0B" w:rsidRPr="003B18C9">
        <w:t>,</w:t>
      </w:r>
      <w:r w:rsidR="003136D3" w:rsidRPr="003B18C9">
        <w:t xml:space="preserve"> </w:t>
      </w:r>
      <w:r w:rsidRPr="003B18C9">
        <w:t>za szkody wyrządzone Zamawiającemu lub osobom trzecim w związk</w:t>
      </w:r>
      <w:r w:rsidR="00DF4BAC" w:rsidRPr="003B18C9">
        <w:t>u z wykonywaniem przedmiotu U</w:t>
      </w:r>
      <w:r w:rsidRPr="003B18C9">
        <w:t>mowy.</w:t>
      </w:r>
    </w:p>
    <w:p w14:paraId="55BD3056" w14:textId="77777777" w:rsidR="0097483E" w:rsidRPr="003B18C9" w:rsidRDefault="005C2A68" w:rsidP="0097483E">
      <w:pPr>
        <w:pStyle w:val="Tekstpodstawowywcity"/>
        <w:numPr>
          <w:ilvl w:val="0"/>
          <w:numId w:val="5"/>
        </w:numPr>
        <w:suppressAutoHyphens w:val="0"/>
        <w:spacing w:after="0"/>
        <w:ind w:left="567" w:hanging="567"/>
        <w:jc w:val="both"/>
      </w:pPr>
      <w:r w:rsidRPr="003B18C9">
        <w:t>Zabrania się Inspektorowi Nadzoru podejmowania bez pisemnej zgody Zamawiającego jakichkolwiek decyzji</w:t>
      </w:r>
      <w:r w:rsidR="003F2161" w:rsidRPr="003B18C9">
        <w:t>,</w:t>
      </w:r>
      <w:r w:rsidRPr="003B18C9">
        <w:t xml:space="preserve"> mających wpływ na zobowiązania finansowe Zamawiającego.</w:t>
      </w:r>
    </w:p>
    <w:p w14:paraId="0C15E73F" w14:textId="186321F1" w:rsidR="0097483E" w:rsidRPr="003B18C9" w:rsidRDefault="0097483E" w:rsidP="0097483E">
      <w:pPr>
        <w:pStyle w:val="Tekstpodstawowywcity"/>
        <w:numPr>
          <w:ilvl w:val="0"/>
          <w:numId w:val="5"/>
        </w:numPr>
        <w:suppressAutoHyphens w:val="0"/>
        <w:spacing w:after="0"/>
        <w:ind w:left="567" w:hanging="567"/>
        <w:jc w:val="both"/>
      </w:pPr>
      <w:r w:rsidRPr="003B18C9">
        <w:t>Strony zobowiązują się w współdziałać przy realizacji Umowy w celu:</w:t>
      </w:r>
    </w:p>
    <w:p w14:paraId="3F5506F9" w14:textId="45C92048" w:rsidR="0097483E" w:rsidRPr="003B18C9" w:rsidRDefault="0097483E" w:rsidP="00361C83">
      <w:pPr>
        <w:pStyle w:val="Tekstpodstawowywcity"/>
        <w:numPr>
          <w:ilvl w:val="0"/>
          <w:numId w:val="45"/>
        </w:numPr>
        <w:suppressAutoHyphens w:val="0"/>
        <w:spacing w:after="0"/>
        <w:jc w:val="both"/>
      </w:pPr>
      <w:r w:rsidRPr="003B18C9">
        <w:t>zapewnienia dostępności osobom ze szczególnymi potrzebami, tj. w szczególności stosować się do wytycznych zawartych w dokumencie pn. „</w:t>
      </w:r>
      <w:r w:rsidRPr="003B18C9">
        <w:rPr>
          <w:i/>
        </w:rPr>
        <w:t>Standardy dostępności dla polityki spójności 2021-2027</w:t>
      </w:r>
      <w:r w:rsidRPr="003B18C9">
        <w:t>” (zwanym dalej „</w:t>
      </w:r>
      <w:r w:rsidRPr="003B18C9">
        <w:rPr>
          <w:i/>
        </w:rPr>
        <w:t>Standardy dostępności</w:t>
      </w:r>
      <w:r w:rsidRPr="003B18C9">
        <w:t xml:space="preserve">”) stanowiącym załącznik do „Wytycznych dotyczących realizacji zasad równościowych w ramach funduszy unijnych na lata 2021-2027”. Oświadczenie Wykonawcy o zgodności prac z ww. standardami oraz obowiązku udokumentowania ich spełnienia na wezwanie Zamawiającego stanowi </w:t>
      </w:r>
      <w:r w:rsidRPr="003B18C9">
        <w:rPr>
          <w:i/>
        </w:rPr>
        <w:t>załącznik</w:t>
      </w:r>
      <w:r w:rsidRPr="003B18C9">
        <w:t xml:space="preserve"> </w:t>
      </w:r>
      <w:r w:rsidR="000967C4">
        <w:rPr>
          <w:i/>
        </w:rPr>
        <w:t>nr 2a</w:t>
      </w:r>
      <w:r w:rsidRPr="003B18C9">
        <w:rPr>
          <w:i/>
        </w:rPr>
        <w:t xml:space="preserve"> do Umowy.</w:t>
      </w:r>
    </w:p>
    <w:p w14:paraId="2B871B65" w14:textId="3DC9F37B" w:rsidR="007B49DA" w:rsidRDefault="0097483E" w:rsidP="00361C83">
      <w:pPr>
        <w:pStyle w:val="Tekstpodstawowywcity"/>
        <w:numPr>
          <w:ilvl w:val="0"/>
          <w:numId w:val="45"/>
        </w:numPr>
        <w:suppressAutoHyphens w:val="0"/>
        <w:spacing w:after="0"/>
        <w:jc w:val="both"/>
        <w:rPr>
          <w:i/>
        </w:rPr>
      </w:pPr>
      <w:r w:rsidRPr="003B18C9">
        <w:t xml:space="preserve">spełnienia zasady DNSH (Do No </w:t>
      </w:r>
      <w:proofErr w:type="spellStart"/>
      <w:r w:rsidRPr="003B18C9">
        <w:t>Significant</w:t>
      </w:r>
      <w:proofErr w:type="spellEnd"/>
      <w:r w:rsidRPr="003B18C9">
        <w:t xml:space="preserve"> </w:t>
      </w:r>
      <w:proofErr w:type="spellStart"/>
      <w:r w:rsidRPr="003B18C9">
        <w:t>Harm</w:t>
      </w:r>
      <w:proofErr w:type="spellEnd"/>
      <w:r w:rsidRPr="003B18C9">
        <w:t xml:space="preserve"> – „</w:t>
      </w:r>
      <w:r w:rsidRPr="003B18C9">
        <w:rPr>
          <w:i/>
        </w:rPr>
        <w:t>nie czyń poważnych szkód</w:t>
      </w:r>
      <w:r w:rsidRPr="003B18C9">
        <w:t xml:space="preserve">”) zawartej w przepisów dotyczących zrównoważonego rozwoju i ochrony środowiska, w szczególności z art. 17 Rozporządzenia Parlamentu Europejskiego i Rady (UE) 2020/852 z dnia 18 czerwca 2020 r (tzw. Taksonomia UE). Oświadczenie Wykonawcy o zgodności przedmiotu zamówienia z ww. zasadami oraz obowiązku udokumentowania ich spełnienia na wezwanie Zmawiającego stanowi </w:t>
      </w:r>
      <w:r w:rsidR="000967C4">
        <w:rPr>
          <w:i/>
        </w:rPr>
        <w:t xml:space="preserve">załącznik nr 2a </w:t>
      </w:r>
      <w:r w:rsidRPr="003B18C9">
        <w:rPr>
          <w:i/>
        </w:rPr>
        <w:t>do Umowy.</w:t>
      </w:r>
      <w:r w:rsidR="007B49DA">
        <w:rPr>
          <w:i/>
        </w:rPr>
        <w:t xml:space="preserve"> </w:t>
      </w:r>
    </w:p>
    <w:p w14:paraId="742A18BE" w14:textId="155D24A2" w:rsidR="007B49DA" w:rsidRPr="00361C83" w:rsidRDefault="007B49DA" w:rsidP="004A5D21">
      <w:pPr>
        <w:pStyle w:val="NormalnyWeb"/>
        <w:shd w:val="clear" w:color="auto" w:fill="FFFFFF"/>
        <w:spacing w:before="0" w:beforeAutospacing="0" w:after="0" w:afterAutospacing="0"/>
        <w:ind w:left="426" w:hanging="426"/>
        <w:jc w:val="both"/>
        <w:rPr>
          <w:color w:val="222222"/>
          <w:sz w:val="22"/>
          <w:szCs w:val="22"/>
        </w:rPr>
      </w:pPr>
      <w:r w:rsidRPr="00361C83">
        <w:rPr>
          <w:sz w:val="22"/>
          <w:szCs w:val="22"/>
        </w:rPr>
        <w:t>11.</w:t>
      </w:r>
      <w:r w:rsidRPr="00361C83">
        <w:rPr>
          <w:i/>
          <w:sz w:val="22"/>
          <w:szCs w:val="22"/>
        </w:rPr>
        <w:t xml:space="preserve"> </w:t>
      </w:r>
      <w:r w:rsidRPr="00361C83">
        <w:rPr>
          <w:color w:val="222222"/>
          <w:sz w:val="22"/>
          <w:szCs w:val="22"/>
        </w:rPr>
        <w:t xml:space="preserve">Wykonawca oświadcza, iż zapoznał się z dokumentem „Zasady współpracy Stron w obszarze danych osobowych” w związku z realizacją zadań określonych w umowie znak KPOD.07.02-IP.10-0294/25/KPO/149/2025/351 o objęcie wsparciem ze środków Planu </w:t>
      </w:r>
      <w:r w:rsidRPr="004A5D21">
        <w:rPr>
          <w:color w:val="222222"/>
          <w:sz w:val="22"/>
          <w:szCs w:val="22"/>
        </w:rPr>
        <w:t>Rozwojowego zawartej przez Zamawiającego ze Skarbem Państwa reprezentowanym przez Ministra Zdrowia, stanowiącym Załącznik nr 3 do Umowy, i nie wnosi sprzeciwu wobec stosowania postanowień ww. zasad w odniesieniu</w:t>
      </w:r>
      <w:r w:rsidRPr="00361C83">
        <w:rPr>
          <w:color w:val="222222"/>
          <w:sz w:val="22"/>
          <w:szCs w:val="22"/>
        </w:rPr>
        <w:t xml:space="preserve"> do danych osobowych udostępnionych Zamawiającemu. Oświadczenie Wykonawcy stanowi Załącznik nr </w:t>
      </w:r>
      <w:r w:rsidR="004A5D21">
        <w:rPr>
          <w:color w:val="222222"/>
          <w:sz w:val="22"/>
          <w:szCs w:val="22"/>
        </w:rPr>
        <w:t xml:space="preserve">3a </w:t>
      </w:r>
      <w:r w:rsidRPr="00361C83">
        <w:rPr>
          <w:color w:val="222222"/>
          <w:sz w:val="22"/>
          <w:szCs w:val="22"/>
        </w:rPr>
        <w:t xml:space="preserve"> oraz </w:t>
      </w:r>
      <w:r w:rsidR="004A5D21">
        <w:rPr>
          <w:color w:val="222222"/>
          <w:sz w:val="22"/>
          <w:szCs w:val="22"/>
        </w:rPr>
        <w:t xml:space="preserve">3b </w:t>
      </w:r>
      <w:r w:rsidRPr="00361C83">
        <w:rPr>
          <w:color w:val="222222"/>
          <w:sz w:val="22"/>
          <w:szCs w:val="22"/>
        </w:rPr>
        <w:t>do Umowy. Wykonawca zobowiązany jest również do przekazania podwykonawcom oraz osobom, których dane udostępnia Zamawiającemu, klauzuli informacyjnej z art. 14 RODO w imieniu Instytucji Koordynującej oraz Instytucji Odpowiedzialnej za realizację Inwestycji.”</w:t>
      </w:r>
    </w:p>
    <w:p w14:paraId="0C3BB1C1" w14:textId="0E04277D" w:rsidR="007B49DA" w:rsidRDefault="007B49DA" w:rsidP="00966993">
      <w:pPr>
        <w:pStyle w:val="Tekstpodstawowywcity"/>
        <w:suppressAutoHyphens w:val="0"/>
        <w:spacing w:after="0"/>
        <w:ind w:left="0"/>
        <w:jc w:val="both"/>
        <w:rPr>
          <w:i/>
        </w:rPr>
      </w:pPr>
    </w:p>
    <w:p w14:paraId="305CC2FB" w14:textId="77777777" w:rsidR="004A5D21" w:rsidRDefault="004A5D21" w:rsidP="006B792C">
      <w:pPr>
        <w:ind w:left="709" w:right="-99" w:hanging="425"/>
        <w:jc w:val="center"/>
        <w:rPr>
          <w:b/>
          <w:bCs/>
        </w:rPr>
      </w:pPr>
    </w:p>
    <w:p w14:paraId="078E7BF8" w14:textId="77777777" w:rsidR="000967C4" w:rsidRDefault="000967C4" w:rsidP="006B792C">
      <w:pPr>
        <w:ind w:left="709" w:right="-99" w:hanging="425"/>
        <w:jc w:val="center"/>
        <w:rPr>
          <w:b/>
          <w:bCs/>
        </w:rPr>
      </w:pPr>
    </w:p>
    <w:p w14:paraId="00369B1C" w14:textId="77777777" w:rsidR="000967C4" w:rsidRDefault="000967C4" w:rsidP="006B792C">
      <w:pPr>
        <w:ind w:left="709" w:right="-99" w:hanging="425"/>
        <w:jc w:val="center"/>
        <w:rPr>
          <w:b/>
          <w:bCs/>
        </w:rPr>
      </w:pPr>
    </w:p>
    <w:p w14:paraId="49E9359F" w14:textId="77777777" w:rsidR="000967C4" w:rsidRDefault="000967C4" w:rsidP="006B792C">
      <w:pPr>
        <w:ind w:left="709" w:right="-99" w:hanging="425"/>
        <w:jc w:val="center"/>
        <w:rPr>
          <w:b/>
          <w:bCs/>
        </w:rPr>
      </w:pPr>
    </w:p>
    <w:p w14:paraId="71B0DB4A" w14:textId="77777777" w:rsidR="004A5D21" w:rsidRDefault="004A5D21" w:rsidP="006B792C">
      <w:pPr>
        <w:ind w:left="709" w:right="-99" w:hanging="425"/>
        <w:jc w:val="center"/>
        <w:rPr>
          <w:b/>
          <w:bCs/>
        </w:rPr>
      </w:pPr>
    </w:p>
    <w:p w14:paraId="62E9549C" w14:textId="77777777" w:rsidR="000F4596" w:rsidRPr="003B18C9" w:rsidRDefault="003D3020" w:rsidP="006B792C">
      <w:pPr>
        <w:ind w:left="709" w:right="-99" w:hanging="425"/>
        <w:jc w:val="center"/>
        <w:rPr>
          <w:b/>
          <w:bCs/>
        </w:rPr>
      </w:pPr>
      <w:r w:rsidRPr="003B18C9">
        <w:rPr>
          <w:b/>
          <w:bCs/>
        </w:rPr>
        <w:t xml:space="preserve">§ </w:t>
      </w:r>
      <w:r w:rsidR="000F4596" w:rsidRPr="003B18C9">
        <w:rPr>
          <w:b/>
          <w:bCs/>
        </w:rPr>
        <w:t>7</w:t>
      </w:r>
    </w:p>
    <w:p w14:paraId="2C5FC901" w14:textId="77777777" w:rsidR="003655B5" w:rsidRPr="003B18C9" w:rsidRDefault="000F4596" w:rsidP="006B792C">
      <w:pPr>
        <w:ind w:left="709" w:right="-99" w:hanging="425"/>
        <w:jc w:val="center"/>
        <w:rPr>
          <w:b/>
          <w:bCs/>
        </w:rPr>
      </w:pPr>
      <w:r w:rsidRPr="003B18C9">
        <w:rPr>
          <w:b/>
          <w:bCs/>
        </w:rPr>
        <w:t>PODWYKONAWCY</w:t>
      </w:r>
    </w:p>
    <w:p w14:paraId="71AEE727" w14:textId="77777777" w:rsidR="007D23E4" w:rsidRPr="003B18C9" w:rsidRDefault="007D23E4" w:rsidP="006B792C">
      <w:pPr>
        <w:pStyle w:val="Akapitzlist"/>
        <w:numPr>
          <w:ilvl w:val="0"/>
          <w:numId w:val="12"/>
        </w:numPr>
        <w:suppressAutoHyphens/>
        <w:spacing w:after="0" w:line="240" w:lineRule="auto"/>
        <w:ind w:left="567" w:hanging="567"/>
        <w:contextualSpacing/>
        <w:jc w:val="both"/>
        <w:rPr>
          <w:rFonts w:ascii="Times New Roman" w:hAnsi="Times New Roman"/>
        </w:rPr>
      </w:pPr>
      <w:r w:rsidRPr="003B18C9">
        <w:rPr>
          <w:rFonts w:ascii="Times New Roman" w:hAnsi="Times New Roman"/>
        </w:rPr>
        <w:t>Wykonawca</w:t>
      </w:r>
      <w:r w:rsidR="00FB4B9D" w:rsidRPr="003B18C9">
        <w:rPr>
          <w:rFonts w:ascii="Times New Roman" w:hAnsi="Times New Roman"/>
        </w:rPr>
        <w:t>,</w:t>
      </w:r>
      <w:r w:rsidRPr="003B18C9">
        <w:rPr>
          <w:rFonts w:ascii="Times New Roman" w:hAnsi="Times New Roman"/>
        </w:rPr>
        <w:t xml:space="preserve"> zgodnie z treścią złożonej oferty</w:t>
      </w:r>
      <w:r w:rsidR="00FB4B9D" w:rsidRPr="003B18C9">
        <w:rPr>
          <w:rFonts w:ascii="Times New Roman" w:hAnsi="Times New Roman"/>
        </w:rPr>
        <w:t>,</w:t>
      </w:r>
      <w:r w:rsidRPr="003B18C9">
        <w:rPr>
          <w:rFonts w:ascii="Times New Roman" w:hAnsi="Times New Roman"/>
        </w:rPr>
        <w:t xml:space="preserve"> oświadcza</w:t>
      </w:r>
      <w:r w:rsidR="00FB4B9D" w:rsidRPr="003B18C9">
        <w:rPr>
          <w:rFonts w:ascii="Times New Roman" w:hAnsi="Times New Roman"/>
        </w:rPr>
        <w:t>,</w:t>
      </w:r>
      <w:r w:rsidRPr="003B18C9">
        <w:rPr>
          <w:rFonts w:ascii="Times New Roman" w:hAnsi="Times New Roman"/>
        </w:rPr>
        <w:t xml:space="preserve"> iż następujące części zamówienia będą realizowane przy udziale podwykonawców:</w:t>
      </w:r>
    </w:p>
    <w:p w14:paraId="5DE6C16C" w14:textId="77777777" w:rsidR="0084788E" w:rsidRPr="003B18C9" w:rsidRDefault="00C64C64" w:rsidP="001B0CAE">
      <w:pPr>
        <w:pStyle w:val="Akapitzlist"/>
        <w:numPr>
          <w:ilvl w:val="0"/>
          <w:numId w:val="37"/>
        </w:numPr>
        <w:suppressAutoHyphens/>
        <w:spacing w:after="0" w:line="240" w:lineRule="auto"/>
        <w:contextualSpacing/>
        <w:jc w:val="both"/>
        <w:rPr>
          <w:rFonts w:ascii="Times New Roman" w:hAnsi="Times New Roman"/>
        </w:rPr>
      </w:pPr>
      <w:r w:rsidRPr="003B18C9">
        <w:rPr>
          <w:rFonts w:ascii="Times New Roman" w:hAnsi="Times New Roman"/>
          <w:i/>
        </w:rPr>
        <w:t>(należy wstawić nazwę (firma) adres (siedziba) podwykonawcy oraz zakres robót realizowany przez podwykonawcę</w:t>
      </w:r>
      <w:r w:rsidR="00CE05C5" w:rsidRPr="003B18C9">
        <w:rPr>
          <w:rFonts w:ascii="Times New Roman" w:hAnsi="Times New Roman"/>
          <w:i/>
        </w:rPr>
        <w:t xml:space="preserve">) </w:t>
      </w:r>
      <w:r w:rsidRPr="003B18C9">
        <w:rPr>
          <w:rFonts w:ascii="Times New Roman" w:hAnsi="Times New Roman"/>
        </w:rPr>
        <w:t>……………………………………</w:t>
      </w:r>
      <w:r w:rsidR="000E7113" w:rsidRPr="003B18C9">
        <w:rPr>
          <w:rFonts w:ascii="Times New Roman" w:hAnsi="Times New Roman"/>
        </w:rPr>
        <w:t>……</w:t>
      </w:r>
      <w:r w:rsidRPr="003B18C9">
        <w:rPr>
          <w:rFonts w:ascii="Times New Roman" w:hAnsi="Times New Roman"/>
        </w:rPr>
        <w:t>………………..</w:t>
      </w:r>
      <w:r w:rsidR="00B02CF9" w:rsidRPr="003B18C9">
        <w:rPr>
          <w:rFonts w:ascii="Times New Roman" w:hAnsi="Times New Roman"/>
        </w:rPr>
        <w:t>.</w:t>
      </w:r>
    </w:p>
    <w:p w14:paraId="59FE342D" w14:textId="5DEF3491" w:rsidR="00E94657" w:rsidRPr="003B18C9" w:rsidRDefault="00D637E3" w:rsidP="000236B3">
      <w:pPr>
        <w:pStyle w:val="Akapitzlist"/>
        <w:spacing w:after="0" w:line="240" w:lineRule="auto"/>
        <w:ind w:left="567"/>
        <w:contextualSpacing/>
        <w:jc w:val="both"/>
        <w:rPr>
          <w:rFonts w:ascii="Times New Roman" w:hAnsi="Times New Roman"/>
        </w:rPr>
      </w:pPr>
      <w:r w:rsidRPr="003B18C9">
        <w:rPr>
          <w:rFonts w:ascii="Times New Roman" w:hAnsi="Times New Roman"/>
        </w:rPr>
        <w:t xml:space="preserve">Zgodnie z treścią art. 462 </w:t>
      </w:r>
      <w:proofErr w:type="spellStart"/>
      <w:r w:rsidRPr="003B18C9">
        <w:rPr>
          <w:rFonts w:ascii="Times New Roman" w:hAnsi="Times New Roman"/>
        </w:rPr>
        <w:t>u.p.z.p</w:t>
      </w:r>
      <w:proofErr w:type="spellEnd"/>
      <w:r w:rsidRPr="003B18C9">
        <w:rPr>
          <w:rFonts w:ascii="Times New Roman" w:hAnsi="Times New Roman"/>
        </w:rPr>
        <w:t xml:space="preserve">. Wykonawca przed przystąpieniem </w:t>
      </w:r>
      <w:r w:rsidRPr="003B18C9">
        <w:rPr>
          <w:rStyle w:val="markedcontent"/>
          <w:rFonts w:ascii="Times New Roman" w:hAnsi="Times New Roman"/>
        </w:rPr>
        <w:t>do wykonania zamówienia zobowiązany jest do podania nazwy, danych kontaktowych oraz przedstawicieli, podwykonawców zaangażowanych w roboty budowlane lub usługi które maja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w:t>
      </w:r>
      <w:r w:rsidR="000236B3" w:rsidRPr="003B18C9">
        <w:rPr>
          <w:rStyle w:val="markedcontent"/>
          <w:rFonts w:ascii="Times New Roman" w:hAnsi="Times New Roman"/>
        </w:rPr>
        <w:t xml:space="preserve">ję robót budowlanych lub usług. </w:t>
      </w:r>
      <w:r w:rsidR="00E94657" w:rsidRPr="003B18C9">
        <w:rPr>
          <w:rStyle w:val="markedcontent"/>
          <w:rFonts w:ascii="Times New Roman" w:hAnsi="Times New Roman"/>
        </w:rPr>
        <w:t>Dodatkowo przed wprowadzeniem na plac budowy podwykonawcy Wykonawca zobowiązany jest do zgłoszenia wraz z wykazem osób podwykonawcy Zamawiającemu oraz dokonania stosownego wpisu w dzienniku budowy na 3 dni przed zamiarem dokonania czynności.</w:t>
      </w:r>
    </w:p>
    <w:p w14:paraId="08248914" w14:textId="0D133FAA" w:rsidR="0084788E" w:rsidRPr="003B18C9" w:rsidRDefault="002A50DF" w:rsidP="006B792C">
      <w:pPr>
        <w:pStyle w:val="Akapitzlist"/>
        <w:numPr>
          <w:ilvl w:val="0"/>
          <w:numId w:val="12"/>
        </w:numPr>
        <w:suppressAutoHyphens/>
        <w:spacing w:after="0" w:line="240" w:lineRule="auto"/>
        <w:ind w:left="567" w:hanging="567"/>
        <w:contextualSpacing/>
        <w:jc w:val="both"/>
        <w:rPr>
          <w:rFonts w:ascii="Times New Roman" w:hAnsi="Times New Roman"/>
        </w:rPr>
      </w:pPr>
      <w:r w:rsidRPr="003B18C9">
        <w:rPr>
          <w:rFonts w:ascii="Times New Roman" w:hAnsi="Times New Roman"/>
        </w:rPr>
        <w:t xml:space="preserve">Wykonawca, podwykonawca </w:t>
      </w:r>
      <w:r w:rsidR="0084788E" w:rsidRPr="003B18C9">
        <w:rPr>
          <w:rFonts w:ascii="Times New Roman" w:hAnsi="Times New Roman"/>
        </w:rPr>
        <w:t>lub dalszy podwykonawca zamówienia na roboty budowlane</w:t>
      </w:r>
      <w:r w:rsidRPr="003B18C9">
        <w:rPr>
          <w:rFonts w:ascii="Times New Roman" w:hAnsi="Times New Roman"/>
        </w:rPr>
        <w:t>,</w:t>
      </w:r>
      <w:r w:rsidR="0084788E" w:rsidRPr="003B18C9">
        <w:rPr>
          <w:rFonts w:ascii="Times New Roman" w:hAnsi="Times New Roman"/>
        </w:rPr>
        <w:t xml:space="preserve"> zamierzający zawrzeć </w:t>
      </w:r>
      <w:r w:rsidR="00DF4BAC" w:rsidRPr="003B18C9">
        <w:rPr>
          <w:rFonts w:ascii="Times New Roman" w:hAnsi="Times New Roman"/>
        </w:rPr>
        <w:t>U</w:t>
      </w:r>
      <w:r w:rsidR="0084788E" w:rsidRPr="003B18C9">
        <w:rPr>
          <w:rFonts w:ascii="Times New Roman" w:hAnsi="Times New Roman"/>
        </w:rPr>
        <w:t>mowę o podwykonawstwo, której przedmiotem są roboty budowlane, jest obowiązany, w trakcie realizacji zamówienia, do przedłoże</w:t>
      </w:r>
      <w:r w:rsidR="00DF4BAC" w:rsidRPr="003B18C9">
        <w:rPr>
          <w:rFonts w:ascii="Times New Roman" w:hAnsi="Times New Roman"/>
        </w:rPr>
        <w:t>nia Zamawiającemu projektu tej U</w:t>
      </w:r>
      <w:r w:rsidR="0084788E" w:rsidRPr="003B18C9">
        <w:rPr>
          <w:rFonts w:ascii="Times New Roman" w:hAnsi="Times New Roman"/>
        </w:rPr>
        <w:t>mowy, przy czym podwykonawca lub dalszy podwykonawca jest obowiązany dołączy</w:t>
      </w:r>
      <w:r w:rsidR="00987EED" w:rsidRPr="003B18C9">
        <w:rPr>
          <w:rFonts w:ascii="Times New Roman" w:hAnsi="Times New Roman"/>
        </w:rPr>
        <w:t>ć zgodę W</w:t>
      </w:r>
      <w:r w:rsidR="0084788E" w:rsidRPr="003B18C9">
        <w:rPr>
          <w:rFonts w:ascii="Times New Roman" w:hAnsi="Times New Roman"/>
        </w:rPr>
        <w:t xml:space="preserve">ykonawcy na zawarcie umowy o podwykonawstwo o treści zgodnej z projektem umowy. </w:t>
      </w:r>
    </w:p>
    <w:p w14:paraId="7CAB78DD" w14:textId="77777777" w:rsidR="0084788E" w:rsidRPr="003B18C9" w:rsidRDefault="0084788E" w:rsidP="006B792C">
      <w:pPr>
        <w:pStyle w:val="Akapitzlist"/>
        <w:numPr>
          <w:ilvl w:val="0"/>
          <w:numId w:val="12"/>
        </w:numPr>
        <w:suppressAutoHyphens/>
        <w:spacing w:after="0" w:line="240" w:lineRule="auto"/>
        <w:ind w:left="567" w:hanging="567"/>
        <w:contextualSpacing/>
        <w:jc w:val="both"/>
        <w:rPr>
          <w:rFonts w:ascii="Times New Roman" w:hAnsi="Times New Roman"/>
        </w:rPr>
      </w:pPr>
      <w:r w:rsidRPr="003B18C9">
        <w:rPr>
          <w:rFonts w:ascii="Times New Roman" w:hAnsi="Times New Roman"/>
        </w:rPr>
        <w:t>Każdy projekt umowy o podwykonawstwo oraz umowa o podwykonawstwo musi zawierać w szczególności postanowienia dotyczące:</w:t>
      </w:r>
    </w:p>
    <w:p w14:paraId="5948A3C1" w14:textId="57A981E3" w:rsidR="0084788E" w:rsidRPr="003B18C9" w:rsidRDefault="0084788E" w:rsidP="006B792C">
      <w:pPr>
        <w:numPr>
          <w:ilvl w:val="0"/>
          <w:numId w:val="13"/>
        </w:numPr>
        <w:ind w:left="993" w:hanging="426"/>
        <w:jc w:val="both"/>
      </w:pPr>
      <w:r w:rsidRPr="003B18C9">
        <w:t xml:space="preserve">zakresu robót powierzonego podwykonawcy; integralną część projektu umowy o podwykonawstwo stanowić będzie robót, który winien być zgodny z harmonogramem, </w:t>
      </w:r>
      <w:r w:rsidRPr="0089602E">
        <w:t>o którym mowa §</w:t>
      </w:r>
      <w:r w:rsidR="00C62349" w:rsidRPr="0089602E">
        <w:t xml:space="preserve"> </w:t>
      </w:r>
      <w:r w:rsidR="007218AB" w:rsidRPr="0089602E">
        <w:t xml:space="preserve">3 ust. </w:t>
      </w:r>
      <w:r w:rsidR="00F02622" w:rsidRPr="0089602E">
        <w:t>4</w:t>
      </w:r>
      <w:r w:rsidRPr="0089602E">
        <w:t xml:space="preserve"> </w:t>
      </w:r>
      <w:r w:rsidR="005804FA" w:rsidRPr="0089602E">
        <w:t>U</w:t>
      </w:r>
      <w:r w:rsidRPr="0089602E">
        <w:t>mowy,</w:t>
      </w:r>
    </w:p>
    <w:p w14:paraId="52BF0B7D" w14:textId="77777777" w:rsidR="0084788E" w:rsidRPr="003B18C9" w:rsidRDefault="0084788E" w:rsidP="006B792C">
      <w:pPr>
        <w:numPr>
          <w:ilvl w:val="0"/>
          <w:numId w:val="13"/>
        </w:numPr>
        <w:ind w:left="993" w:hanging="426"/>
        <w:jc w:val="both"/>
      </w:pPr>
      <w:r w:rsidRPr="003B18C9">
        <w:t xml:space="preserve">terminu zapłaty wynagrodzenia podwykonawcy lub dalszemu podwykonawcy, </w:t>
      </w:r>
      <w:r w:rsidRPr="003B18C9">
        <w:br/>
        <w:t xml:space="preserve">z tym zastrzeżeniem, że nie może on być dłuższy niż 30 dni od dnia doręczenia Wykonawcy, podwykonawcy </w:t>
      </w:r>
      <w:r w:rsidR="00340410" w:rsidRPr="003B18C9">
        <w:t xml:space="preserve">lub dalszemu podwykonawcy </w:t>
      </w:r>
      <w:r w:rsidRPr="003B18C9">
        <w:t>faktury lub rachunku, potwierdzających wykonanie zleconej podwykonawcy lub dalszemu podwykonawcy dostawy, usługi lub roboty budowlanej,</w:t>
      </w:r>
    </w:p>
    <w:p w14:paraId="0628953A" w14:textId="77777777" w:rsidR="0084788E" w:rsidRPr="003B18C9" w:rsidRDefault="0084788E" w:rsidP="006B792C">
      <w:pPr>
        <w:numPr>
          <w:ilvl w:val="0"/>
          <w:numId w:val="13"/>
        </w:numPr>
        <w:ind w:left="993" w:hanging="426"/>
        <w:jc w:val="both"/>
      </w:pPr>
      <w:r w:rsidRPr="003B18C9">
        <w:t>wynagrodzenia i zasad płatności za wykonane roboty,</w:t>
      </w:r>
    </w:p>
    <w:p w14:paraId="5DF18B3D" w14:textId="77777777" w:rsidR="0084788E" w:rsidRPr="003B18C9" w:rsidRDefault="0084788E" w:rsidP="006B792C">
      <w:pPr>
        <w:numPr>
          <w:ilvl w:val="0"/>
          <w:numId w:val="13"/>
        </w:numPr>
        <w:ind w:left="993" w:hanging="426"/>
        <w:jc w:val="both"/>
      </w:pPr>
      <w:r w:rsidRPr="003B18C9">
        <w:t>oświadczenie podwykonawcy lub dalszego podwykonawcy, iż zapoznał się z treścią umowy łączącej Wykonawcę z Zamawiającym,</w:t>
      </w:r>
    </w:p>
    <w:p w14:paraId="167793B5" w14:textId="1B1825A8" w:rsidR="0084788E" w:rsidRPr="003B18C9" w:rsidRDefault="0084788E" w:rsidP="006B792C">
      <w:pPr>
        <w:numPr>
          <w:ilvl w:val="0"/>
          <w:numId w:val="13"/>
        </w:numPr>
        <w:ind w:left="993" w:hanging="426"/>
        <w:jc w:val="both"/>
      </w:pPr>
      <w:r w:rsidRPr="003B18C9">
        <w:t xml:space="preserve">rozwiązania umowy o podwykonawstwo w przypadku rozwiązania niniejszej </w:t>
      </w:r>
      <w:r w:rsidR="005804FA" w:rsidRPr="003B18C9">
        <w:t>U</w:t>
      </w:r>
      <w:r w:rsidRPr="003B18C9">
        <w:t>mowy.</w:t>
      </w:r>
    </w:p>
    <w:p w14:paraId="046A337D" w14:textId="1D2BE1D8" w:rsidR="0084788E" w:rsidRPr="003B18C9" w:rsidRDefault="00EF4DDA" w:rsidP="006B792C">
      <w:pPr>
        <w:numPr>
          <w:ilvl w:val="0"/>
          <w:numId w:val="12"/>
        </w:numPr>
        <w:ind w:left="567" w:hanging="567"/>
        <w:jc w:val="both"/>
      </w:pPr>
      <w:r w:rsidRPr="003B18C9">
        <w:t>Wykonawca, podwykonawca</w:t>
      </w:r>
      <w:r w:rsidR="0084788E" w:rsidRPr="003B18C9">
        <w:t xml:space="preserve"> lub dalszy podwykonawca zamówienia na roboty budowlane zobowiązany jest przedstawić</w:t>
      </w:r>
      <w:r w:rsidR="00C32444" w:rsidRPr="003B18C9">
        <w:t xml:space="preserve"> Zamawiającemu</w:t>
      </w:r>
      <w:r w:rsidR="0084788E" w:rsidRPr="003B18C9">
        <w:t xml:space="preserve"> odpis z Krajowego Rejestru Sądowego lub inny dokument, właściwy dla danej formy organizacyjnej podwykonawcy</w:t>
      </w:r>
      <w:r w:rsidR="00C20569" w:rsidRPr="003B18C9">
        <w:t>,</w:t>
      </w:r>
      <w:r w:rsidR="0084788E" w:rsidRPr="003B18C9">
        <w:t xml:space="preserve"> wskazujący na uprawnienia osób wymienionych w u</w:t>
      </w:r>
      <w:r w:rsidR="005804FA" w:rsidRPr="003B18C9">
        <w:t>mowie do reprezentowania stron U</w:t>
      </w:r>
      <w:r w:rsidR="0084788E" w:rsidRPr="003B18C9">
        <w:t>mowy.</w:t>
      </w:r>
    </w:p>
    <w:p w14:paraId="794606BE" w14:textId="77777777" w:rsidR="0084788E" w:rsidRPr="003B18C9" w:rsidRDefault="003B7314" w:rsidP="006B792C">
      <w:pPr>
        <w:numPr>
          <w:ilvl w:val="0"/>
          <w:numId w:val="12"/>
        </w:numPr>
        <w:ind w:left="567" w:hanging="567"/>
        <w:jc w:val="both"/>
      </w:pPr>
      <w:r w:rsidRPr="003B18C9">
        <w:t>Zamawiający, w terminie 7</w:t>
      </w:r>
      <w:r w:rsidR="0084788E" w:rsidRPr="003B18C9">
        <w:t xml:space="preserve"> dni od dnia doręczenia, zgłasza </w:t>
      </w:r>
      <w:r w:rsidR="003815E0" w:rsidRPr="003B18C9">
        <w:t xml:space="preserve">w formie pisemnej </w:t>
      </w:r>
      <w:r w:rsidR="0084788E" w:rsidRPr="003B18C9">
        <w:t xml:space="preserve">zastrzeżenia do projektu umowy o podwykonawstwo, której </w:t>
      </w:r>
      <w:r w:rsidR="003E6864" w:rsidRPr="003B18C9">
        <w:t>przedmiotem są roboty budowlane w przypadku gdy:</w:t>
      </w:r>
    </w:p>
    <w:p w14:paraId="54E70D4E" w14:textId="77777777" w:rsidR="00EC15BC" w:rsidRPr="003B18C9" w:rsidRDefault="00EC15BC" w:rsidP="001B0CAE">
      <w:pPr>
        <w:pStyle w:val="Akapitzlist"/>
        <w:numPr>
          <w:ilvl w:val="0"/>
          <w:numId w:val="33"/>
        </w:numPr>
        <w:spacing w:after="0" w:line="240" w:lineRule="auto"/>
        <w:ind w:left="993" w:hanging="426"/>
        <w:jc w:val="both"/>
        <w:rPr>
          <w:rFonts w:ascii="Times New Roman" w:hAnsi="Times New Roman"/>
        </w:rPr>
      </w:pPr>
      <w:r w:rsidRPr="003B18C9">
        <w:rPr>
          <w:rFonts w:ascii="Times New Roman" w:hAnsi="Times New Roman"/>
        </w:rPr>
        <w:t>nie spełnia ona wymagań określonych w dokumentach zamówienia,</w:t>
      </w:r>
    </w:p>
    <w:p w14:paraId="3EF6481F" w14:textId="3783CD4C" w:rsidR="00EC15BC" w:rsidRPr="003B18C9" w:rsidRDefault="00EC15BC" w:rsidP="001B0CAE">
      <w:pPr>
        <w:pStyle w:val="Akapitzlist"/>
        <w:numPr>
          <w:ilvl w:val="0"/>
          <w:numId w:val="33"/>
        </w:numPr>
        <w:spacing w:after="0" w:line="240" w:lineRule="auto"/>
        <w:ind w:left="993" w:hanging="426"/>
        <w:jc w:val="both"/>
        <w:rPr>
          <w:rFonts w:ascii="Times New Roman" w:hAnsi="Times New Roman"/>
        </w:rPr>
      </w:pPr>
      <w:r w:rsidRPr="003B18C9">
        <w:rPr>
          <w:rFonts w:ascii="Times New Roman" w:hAnsi="Times New Roman"/>
        </w:rPr>
        <w:t>przewiduje ona termin zapłaty wynagrodzenia dłuższy niż określony w ust</w:t>
      </w:r>
      <w:r w:rsidR="005804FA" w:rsidRPr="003B18C9">
        <w:rPr>
          <w:rFonts w:ascii="Times New Roman" w:hAnsi="Times New Roman"/>
        </w:rPr>
        <w:t>.</w:t>
      </w:r>
      <w:r w:rsidRPr="003B18C9">
        <w:rPr>
          <w:rFonts w:ascii="Times New Roman" w:hAnsi="Times New Roman"/>
        </w:rPr>
        <w:t xml:space="preserve"> 3 pkt b) niniejszego </w:t>
      </w:r>
      <w:r w:rsidRPr="003B18C9">
        <w:rPr>
          <w:rFonts w:ascii="Times New Roman" w:hAnsi="Times New Roman"/>
          <w:bCs/>
        </w:rPr>
        <w:t>§,</w:t>
      </w:r>
    </w:p>
    <w:p w14:paraId="09399E7D" w14:textId="054D2D7F" w:rsidR="00EC15BC" w:rsidRPr="003B18C9" w:rsidRDefault="00EC15BC" w:rsidP="001B0CAE">
      <w:pPr>
        <w:pStyle w:val="Akapitzlist"/>
        <w:numPr>
          <w:ilvl w:val="0"/>
          <w:numId w:val="33"/>
        </w:numPr>
        <w:spacing w:after="0" w:line="240" w:lineRule="auto"/>
        <w:ind w:left="993" w:hanging="426"/>
        <w:jc w:val="both"/>
        <w:rPr>
          <w:rFonts w:ascii="Times New Roman" w:hAnsi="Times New Roman"/>
        </w:rPr>
      </w:pPr>
      <w:r w:rsidRPr="003B18C9">
        <w:rPr>
          <w:rFonts w:ascii="Times New Roman" w:hAnsi="Times New Roman"/>
          <w:bCs/>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7FE415EF" w14:textId="77777777" w:rsidR="008638E7" w:rsidRPr="003B18C9" w:rsidRDefault="0084788E" w:rsidP="006B792C">
      <w:pPr>
        <w:numPr>
          <w:ilvl w:val="0"/>
          <w:numId w:val="12"/>
        </w:numPr>
        <w:ind w:left="567" w:hanging="567"/>
        <w:jc w:val="both"/>
      </w:pPr>
      <w:r w:rsidRPr="003B18C9">
        <w:t xml:space="preserve">Niezgłoszenie </w:t>
      </w:r>
      <w:r w:rsidR="003815E0" w:rsidRPr="003B18C9">
        <w:t>w formie pisemnej</w:t>
      </w:r>
      <w:r w:rsidRPr="003B18C9">
        <w:t xml:space="preserve"> zastrzeżeń do przedłożonego projektu umowy o podwykonawstwo, której przedmiotem są roboty budowla</w:t>
      </w:r>
      <w:r w:rsidR="00C20569" w:rsidRPr="003B18C9">
        <w:t>ne, w terminie określonym ust. 5</w:t>
      </w:r>
      <w:r w:rsidRPr="003B18C9">
        <w:t>, uważa się za akceptację projektu umowy przez Zamawiającego.</w:t>
      </w:r>
    </w:p>
    <w:p w14:paraId="6C2A6A4E" w14:textId="77777777" w:rsidR="008638E7" w:rsidRPr="003B18C9" w:rsidRDefault="008638E7" w:rsidP="006B792C">
      <w:pPr>
        <w:numPr>
          <w:ilvl w:val="0"/>
          <w:numId w:val="12"/>
        </w:numPr>
        <w:ind w:left="567" w:hanging="567"/>
        <w:jc w:val="both"/>
      </w:pPr>
      <w:r w:rsidRPr="003B18C9">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3D3589" w14:textId="065471DF" w:rsidR="008638E7" w:rsidRPr="003B18C9" w:rsidRDefault="003B7314" w:rsidP="006B792C">
      <w:pPr>
        <w:numPr>
          <w:ilvl w:val="0"/>
          <w:numId w:val="12"/>
        </w:numPr>
        <w:ind w:left="567" w:hanging="567"/>
        <w:jc w:val="both"/>
      </w:pPr>
      <w:r w:rsidRPr="003B18C9">
        <w:t>Zamawiający, w terminie 7</w:t>
      </w:r>
      <w:r w:rsidR="008638E7" w:rsidRPr="003B18C9">
        <w:t xml:space="preserve"> dni od dnia doręczenia, zgłasza </w:t>
      </w:r>
      <w:r w:rsidR="003815E0" w:rsidRPr="003B18C9">
        <w:t xml:space="preserve">w formie pisemnej </w:t>
      </w:r>
      <w:r w:rsidR="008638E7" w:rsidRPr="003B18C9">
        <w:t>sprzeciw do umowy o podwykonawstwo, której przedmiotem są roboty budowl</w:t>
      </w:r>
      <w:r w:rsidR="003E6864" w:rsidRPr="003B18C9">
        <w:t xml:space="preserve">ane w przypadkach określonych w pkt 5 niniejszego </w:t>
      </w:r>
      <w:r w:rsidR="005804FA" w:rsidRPr="003B18C9">
        <w:rPr>
          <w:bCs/>
        </w:rPr>
        <w:t>§.</w:t>
      </w:r>
    </w:p>
    <w:p w14:paraId="713BA4B4" w14:textId="77777777" w:rsidR="008638E7" w:rsidRPr="003B18C9" w:rsidRDefault="008638E7" w:rsidP="006B792C">
      <w:pPr>
        <w:numPr>
          <w:ilvl w:val="0"/>
          <w:numId w:val="12"/>
        </w:numPr>
        <w:ind w:left="567" w:hanging="567"/>
        <w:jc w:val="both"/>
      </w:pPr>
      <w:r w:rsidRPr="003B18C9">
        <w:t xml:space="preserve">Niezgłoszenie sprzeciwu do przedłożonej umowy o podwykonawstwo, której przedmiotem są roboty budowlane, w terminie określonym ust. </w:t>
      </w:r>
      <w:r w:rsidR="006449D5" w:rsidRPr="003B18C9">
        <w:t>8</w:t>
      </w:r>
      <w:r w:rsidRPr="003B18C9">
        <w:t xml:space="preserve">, uważa się za akceptację umowy przez Zamawiającego. </w:t>
      </w:r>
    </w:p>
    <w:p w14:paraId="182A88BA" w14:textId="77777777" w:rsidR="008638E7" w:rsidRPr="003B18C9" w:rsidRDefault="008638E7" w:rsidP="006B792C">
      <w:pPr>
        <w:numPr>
          <w:ilvl w:val="0"/>
          <w:numId w:val="12"/>
        </w:numPr>
        <w:ind w:left="567" w:hanging="567"/>
        <w:jc w:val="both"/>
      </w:pPr>
      <w:r w:rsidRPr="003B18C9">
        <w:t>W przypadku zgłoszenia przez Zamawiającego zastrzeżeń do projektu umowy o podwykonawstwo lub sprzeciwu do umowy o podwykonawstwo, Wykonawca, podwykonawca lub dalszy podwykonawca zamówienia na roboty budowlane</w:t>
      </w:r>
      <w:r w:rsidR="00B74C81" w:rsidRPr="003B18C9">
        <w:t>,</w:t>
      </w:r>
      <w:r w:rsidRPr="003B18C9">
        <w:t xml:space="preserve"> jest zobowiązany przedstawić ponownie, w powyższym trybie, odpowiednio projekt umowy o podwykonawstwo lub umowę o podwykonawstwo, uwzględniające zastrzeżenia i uwagi zgłoszone przez Zamawiającego. Postanowienia ust. </w:t>
      </w:r>
      <w:r w:rsidR="00C40B90" w:rsidRPr="003B18C9">
        <w:t>2</w:t>
      </w:r>
      <w:r w:rsidRPr="003B18C9">
        <w:t>-</w:t>
      </w:r>
      <w:r w:rsidR="00581B3B" w:rsidRPr="003B18C9">
        <w:t>9</w:t>
      </w:r>
      <w:r w:rsidRPr="003B18C9">
        <w:t xml:space="preserve"> stosuje się odpowiednio.</w:t>
      </w:r>
    </w:p>
    <w:p w14:paraId="32CBFA73" w14:textId="77C85A7A" w:rsidR="008638E7" w:rsidRPr="003B18C9" w:rsidRDefault="009E6315" w:rsidP="006B792C">
      <w:pPr>
        <w:numPr>
          <w:ilvl w:val="0"/>
          <w:numId w:val="12"/>
        </w:numPr>
        <w:ind w:left="567" w:hanging="567"/>
        <w:jc w:val="both"/>
      </w:pPr>
      <w:r w:rsidRPr="003B18C9">
        <w:t>Wykonawca, podwykonawca</w:t>
      </w:r>
      <w:r w:rsidR="008638E7" w:rsidRPr="003B18C9">
        <w:t xml:space="preserve"> lub dalszy podwykonawca zamówienia na roboty budowlane</w:t>
      </w:r>
      <w:r w:rsidR="00B6258C" w:rsidRPr="003B18C9">
        <w:t>,</w:t>
      </w:r>
      <w:r w:rsidR="008638E7" w:rsidRPr="003B18C9">
        <w:t xml:space="preserve">  przedkłada Zamawiającemu poświadczoną za zgodność z oryginałem kopię zawartej umowy o podwykonawstwo, której przedmiotem są dostawy lub usługi, w terminie 7 dni od dnia jej zawarcia, z wyłączeniem umów o podwykonawstwo o wartoś</w:t>
      </w:r>
      <w:r w:rsidR="005804FA" w:rsidRPr="003B18C9">
        <w:t>ci mniejszej niż 0,5% wartości U</w:t>
      </w:r>
      <w:r w:rsidR="008638E7" w:rsidRPr="003B18C9">
        <w:t>mowy w sprawie zamówienia publicznego oraz umów o podwykonawstwo, których p</w:t>
      </w:r>
      <w:r w:rsidR="00F2751C" w:rsidRPr="003B18C9">
        <w:t>rzedmiot został wskazany przez Z</w:t>
      </w:r>
      <w:r w:rsidR="008638E7" w:rsidRPr="003B18C9">
        <w:t xml:space="preserve">amawiającego </w:t>
      </w:r>
      <w:r w:rsidR="002971AD" w:rsidRPr="003B18C9">
        <w:t xml:space="preserve">dokumentach </w:t>
      </w:r>
      <w:r w:rsidR="008638E7" w:rsidRPr="003B18C9">
        <w:t>zamówienia, jako niepodlegający niniejszemu obowiązkowi. Wyłączenie, o którym mowa w zdaniu pierwszym, nie dotyczy umów o podwykonawstwo o wartości większej niż 50.000 zł.</w:t>
      </w:r>
    </w:p>
    <w:p w14:paraId="5653CE11" w14:textId="61A5C824" w:rsidR="008638E7" w:rsidRPr="003B18C9" w:rsidRDefault="008638E7" w:rsidP="006B792C">
      <w:pPr>
        <w:numPr>
          <w:ilvl w:val="0"/>
          <w:numId w:val="12"/>
        </w:numPr>
        <w:ind w:left="567" w:hanging="567"/>
        <w:jc w:val="both"/>
      </w:pPr>
      <w:r w:rsidRPr="003B18C9">
        <w:t xml:space="preserve">W przypadku, o którym mowa w ust. </w:t>
      </w:r>
      <w:r w:rsidR="00FD322F" w:rsidRPr="003B18C9">
        <w:t>11</w:t>
      </w:r>
      <w:r w:rsidRPr="003B18C9">
        <w:t>, jeżeli termin zapłaty wynagrodzenia jes</w:t>
      </w:r>
      <w:r w:rsidR="00AB0BE9" w:rsidRPr="003B18C9">
        <w:t>t dłuższy niż określony w ust. 3 pkt b</w:t>
      </w:r>
      <w:r w:rsidRPr="003B18C9">
        <w:t>, Zamawiający informuje o tym Wykonawcę i wzywa go do doprowadzenia do zmiany tej umowy pod rygorem wystąpienia o zapłatę kary umownej, określonej w §</w:t>
      </w:r>
      <w:r w:rsidR="005804FA" w:rsidRPr="003B18C9">
        <w:t xml:space="preserve"> 9 niniejszej U</w:t>
      </w:r>
      <w:r w:rsidR="005268F8" w:rsidRPr="003B18C9">
        <w:t>mowy</w:t>
      </w:r>
      <w:r w:rsidRPr="003B18C9">
        <w:t>.</w:t>
      </w:r>
    </w:p>
    <w:p w14:paraId="6815362B" w14:textId="77777777" w:rsidR="0084788E" w:rsidRPr="003B18C9" w:rsidRDefault="004F1C52" w:rsidP="006B792C">
      <w:pPr>
        <w:numPr>
          <w:ilvl w:val="0"/>
          <w:numId w:val="12"/>
        </w:numPr>
        <w:ind w:left="567" w:hanging="567"/>
        <w:jc w:val="both"/>
      </w:pPr>
      <w:r w:rsidRPr="003B18C9">
        <w:t>Przepisy ust. 2</w:t>
      </w:r>
      <w:r w:rsidR="006225FB" w:rsidRPr="003B18C9">
        <w:t>-</w:t>
      </w:r>
      <w:r w:rsidR="008563EE" w:rsidRPr="003B18C9">
        <w:t>12</w:t>
      </w:r>
      <w:r w:rsidR="0084788E" w:rsidRPr="003B18C9">
        <w:t xml:space="preserve"> stosu</w:t>
      </w:r>
      <w:r w:rsidR="006225FB" w:rsidRPr="003B18C9">
        <w:t>je się odpowiednio do zmian</w:t>
      </w:r>
      <w:r w:rsidR="00B37B56" w:rsidRPr="003B18C9">
        <w:t xml:space="preserve"> </w:t>
      </w:r>
      <w:r w:rsidR="0084788E" w:rsidRPr="003B18C9">
        <w:t>umowy o podwykonawstwo.</w:t>
      </w:r>
    </w:p>
    <w:p w14:paraId="10CC0137" w14:textId="77777777" w:rsidR="0084788E" w:rsidRPr="003B18C9" w:rsidRDefault="00FC53AE" w:rsidP="006B792C">
      <w:pPr>
        <w:numPr>
          <w:ilvl w:val="0"/>
          <w:numId w:val="12"/>
        </w:numPr>
        <w:ind w:left="567" w:hanging="567"/>
        <w:jc w:val="both"/>
      </w:pPr>
      <w:r w:rsidRPr="003B18C9">
        <w:t xml:space="preserve">Przepisy </w:t>
      </w:r>
      <w:r w:rsidR="007C4AD3" w:rsidRPr="003B18C9">
        <w:t>ust. 2</w:t>
      </w:r>
      <w:r w:rsidR="006225FB" w:rsidRPr="003B18C9">
        <w:t>-</w:t>
      </w:r>
      <w:r w:rsidR="0084788E" w:rsidRPr="003B18C9">
        <w:t>12 stosuje się odpowiednio do zawierania umów o podwykonawstwo z dalszymi podwykonawcami.</w:t>
      </w:r>
    </w:p>
    <w:p w14:paraId="7D575C8A" w14:textId="5FFCE84C" w:rsidR="0084788E" w:rsidRPr="003B18C9" w:rsidRDefault="0084788E" w:rsidP="006B792C">
      <w:pPr>
        <w:numPr>
          <w:ilvl w:val="0"/>
          <w:numId w:val="12"/>
        </w:numPr>
        <w:ind w:left="567" w:hanging="567"/>
        <w:jc w:val="both"/>
      </w:pPr>
      <w:r w:rsidRPr="003B18C9">
        <w:t xml:space="preserve">Nie wypełnienie przez Wykonawcę obowiązków określonych w </w:t>
      </w:r>
      <w:r w:rsidR="00FD05C5" w:rsidRPr="003B18C9">
        <w:t>niniejszym paragrafie</w:t>
      </w:r>
      <w:r w:rsidR="00B6258C" w:rsidRPr="003B18C9">
        <w:t>,</w:t>
      </w:r>
      <w:r w:rsidRPr="003B18C9">
        <w:t xml:space="preserve"> stanowi podstawę do natychmiastowego usunięcia z placu budowy podwykonawcy lub żądania od Wykonawcy usunięcia przedmiotowego podwykonawcy z placu budowy. Niniejsze postanowienia nie wykluczają innych uprawnień Zamawiaj</w:t>
      </w:r>
      <w:r w:rsidR="005804FA" w:rsidRPr="003B18C9">
        <w:t>ącego określonych w niniejszej U</w:t>
      </w:r>
      <w:r w:rsidRPr="003B18C9">
        <w:t>mowie.</w:t>
      </w:r>
    </w:p>
    <w:p w14:paraId="1B8617DD" w14:textId="77777777" w:rsidR="0084788E" w:rsidRPr="003B18C9" w:rsidRDefault="0084788E" w:rsidP="006B792C">
      <w:pPr>
        <w:numPr>
          <w:ilvl w:val="0"/>
          <w:numId w:val="12"/>
        </w:numPr>
        <w:ind w:left="567" w:hanging="567"/>
        <w:jc w:val="both"/>
      </w:pPr>
      <w:r w:rsidRPr="003B18C9">
        <w:t>Powie</w:t>
      </w:r>
      <w:r w:rsidR="00FD05C5" w:rsidRPr="003B18C9">
        <w:t>rzenie przez Wykonawcę wykonania</w:t>
      </w:r>
      <w:r w:rsidRPr="003B18C9">
        <w:t xml:space="preserve"> części zamówienia podwykonawcy lub dalszemu podwykonawcy pozostaje bez wpływu na zobowiązania Wykonawcy wobec Zamawiającego co do wykonania tej części robót. </w:t>
      </w:r>
    </w:p>
    <w:p w14:paraId="024E4B56" w14:textId="77777777" w:rsidR="0084788E" w:rsidRPr="003B18C9" w:rsidRDefault="0084788E" w:rsidP="006B792C">
      <w:pPr>
        <w:numPr>
          <w:ilvl w:val="0"/>
          <w:numId w:val="12"/>
        </w:numPr>
        <w:ind w:left="567" w:hanging="567"/>
        <w:jc w:val="both"/>
      </w:pPr>
      <w:r w:rsidRPr="003B18C9">
        <w:t>Wykonawca jest odpowiedzialny za działania lub zaniechania podwykonawcy, jego przedstawicieli lub pracowników w takim samym stopniu, jak za własne działania lub zaniechania.</w:t>
      </w:r>
    </w:p>
    <w:p w14:paraId="10ACD1C0" w14:textId="3BA3F59B" w:rsidR="0084788E" w:rsidRPr="003B18C9" w:rsidRDefault="00FD05C5" w:rsidP="006B792C">
      <w:pPr>
        <w:pStyle w:val="Akapitzlist"/>
        <w:numPr>
          <w:ilvl w:val="0"/>
          <w:numId w:val="12"/>
        </w:numPr>
        <w:suppressAutoHyphens/>
        <w:spacing w:after="0" w:line="240" w:lineRule="auto"/>
        <w:ind w:left="567" w:hanging="567"/>
        <w:contextualSpacing/>
        <w:jc w:val="both"/>
        <w:rPr>
          <w:rFonts w:ascii="Times New Roman" w:hAnsi="Times New Roman"/>
          <w:bCs/>
        </w:rPr>
      </w:pPr>
      <w:r w:rsidRPr="003B18C9">
        <w:rPr>
          <w:rFonts w:ascii="Times New Roman" w:hAnsi="Times New Roman"/>
        </w:rPr>
        <w:t>Strony zgodnie ustalają, że zakres oraz wartość prac podzleconych przez Wykonawcę w umowach z podwykonawcami</w:t>
      </w:r>
      <w:r w:rsidR="00B32CB0" w:rsidRPr="003B18C9">
        <w:rPr>
          <w:rFonts w:ascii="Times New Roman" w:hAnsi="Times New Roman"/>
        </w:rPr>
        <w:t>,</w:t>
      </w:r>
      <w:r w:rsidRPr="003B18C9">
        <w:rPr>
          <w:rFonts w:ascii="Times New Roman" w:hAnsi="Times New Roman"/>
        </w:rPr>
        <w:t xml:space="preserve"> </w:t>
      </w:r>
      <w:r w:rsidR="0084788E" w:rsidRPr="003B18C9">
        <w:rPr>
          <w:rFonts w:ascii="Times New Roman" w:hAnsi="Times New Roman"/>
          <w:bCs/>
        </w:rPr>
        <w:t xml:space="preserve">musi korelować z harmonogramem </w:t>
      </w:r>
      <w:r w:rsidR="007B49DA">
        <w:rPr>
          <w:rFonts w:ascii="Times New Roman" w:hAnsi="Times New Roman"/>
          <w:bCs/>
        </w:rPr>
        <w:t>rzeczowym</w:t>
      </w:r>
      <w:r w:rsidRPr="003B18C9">
        <w:rPr>
          <w:rFonts w:ascii="Times New Roman" w:hAnsi="Times New Roman"/>
          <w:bCs/>
        </w:rPr>
        <w:t xml:space="preserve"> realizacji przedmiotu </w:t>
      </w:r>
      <w:r w:rsidR="00E06661" w:rsidRPr="003B18C9">
        <w:rPr>
          <w:rFonts w:ascii="Times New Roman" w:hAnsi="Times New Roman"/>
          <w:bCs/>
        </w:rPr>
        <w:t>zamówienia</w:t>
      </w:r>
      <w:r w:rsidR="0084788E" w:rsidRPr="003B18C9">
        <w:rPr>
          <w:rFonts w:ascii="Times New Roman" w:hAnsi="Times New Roman"/>
          <w:bCs/>
        </w:rPr>
        <w:t xml:space="preserve"> </w:t>
      </w:r>
      <w:r w:rsidRPr="003B18C9">
        <w:rPr>
          <w:rFonts w:ascii="Times New Roman" w:hAnsi="Times New Roman"/>
          <w:bCs/>
        </w:rPr>
        <w:t xml:space="preserve">i </w:t>
      </w:r>
      <w:r w:rsidR="00E06661" w:rsidRPr="003B18C9">
        <w:rPr>
          <w:rFonts w:ascii="Times New Roman" w:hAnsi="Times New Roman"/>
          <w:bCs/>
        </w:rPr>
        <w:t>ofertą</w:t>
      </w:r>
      <w:r w:rsidRPr="003B18C9">
        <w:rPr>
          <w:rFonts w:ascii="Times New Roman" w:hAnsi="Times New Roman"/>
          <w:bCs/>
        </w:rPr>
        <w:t xml:space="preserve"> Wykonawcy.</w:t>
      </w:r>
    </w:p>
    <w:p w14:paraId="50F76C5F" w14:textId="77777777" w:rsidR="00FF65E2" w:rsidRPr="003B18C9" w:rsidRDefault="00366443" w:rsidP="006B792C">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3B18C9">
        <w:rPr>
          <w:rFonts w:ascii="Times New Roman" w:hAnsi="Times New Roman"/>
          <w:bCs/>
        </w:rPr>
        <w:t>Inspektor nadzoru inwestorskiego może żądać od Wy</w:t>
      </w:r>
      <w:r w:rsidR="002A6754" w:rsidRPr="003B18C9">
        <w:rPr>
          <w:rFonts w:ascii="Times New Roman" w:hAnsi="Times New Roman"/>
          <w:bCs/>
        </w:rPr>
        <w:t>konawcy zmiany albo odsunięcia p</w:t>
      </w:r>
      <w:r w:rsidRPr="003B18C9">
        <w:rPr>
          <w:rFonts w:ascii="Times New Roman" w:hAnsi="Times New Roman"/>
          <w:bCs/>
        </w:rPr>
        <w:t>odwykonawcy, jeżeli sprzęt techniczny, osoby i k</w:t>
      </w:r>
      <w:r w:rsidR="002A6754" w:rsidRPr="003B18C9">
        <w:rPr>
          <w:rFonts w:ascii="Times New Roman" w:hAnsi="Times New Roman"/>
          <w:bCs/>
        </w:rPr>
        <w:t>walifikacje, którymi dysponuje p</w:t>
      </w:r>
      <w:r w:rsidRPr="003B18C9">
        <w:rPr>
          <w:rFonts w:ascii="Times New Roman" w:hAnsi="Times New Roman"/>
          <w:bCs/>
        </w:rPr>
        <w:t>odwykonawca, nie spełniają warunków lub wymagań dotyczących podwykonawstwa, określonych w postępowaniu o udzielenie zamówienia publicznego, nie dają rękojmi nal</w:t>
      </w:r>
      <w:r w:rsidR="002A6754" w:rsidRPr="003B18C9">
        <w:rPr>
          <w:rFonts w:ascii="Times New Roman" w:hAnsi="Times New Roman"/>
          <w:bCs/>
        </w:rPr>
        <w:t>eżytego wykonania powierzonych p</w:t>
      </w:r>
      <w:r w:rsidRPr="003B18C9">
        <w:rPr>
          <w:rFonts w:ascii="Times New Roman" w:hAnsi="Times New Roman"/>
          <w:bCs/>
        </w:rPr>
        <w:t>odwykonawcy robót budowlanych lub dotrzymania terminów realizacji tych robót.</w:t>
      </w:r>
    </w:p>
    <w:p w14:paraId="3F055D24" w14:textId="476589ED" w:rsidR="00AB675D" w:rsidRPr="003B18C9" w:rsidRDefault="00FF65E2" w:rsidP="006B792C">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3B18C9">
        <w:rPr>
          <w:rFonts w:ascii="Times New Roman" w:hAnsi="Times New Roman"/>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w:t>
      </w:r>
      <w:r w:rsidR="00BB5025" w:rsidRPr="003B18C9">
        <w:rPr>
          <w:rFonts w:ascii="Times New Roman" w:hAnsi="Times New Roman"/>
        </w:rPr>
        <w:t xml:space="preserve">dmiotem są dostawy lub usługi. </w:t>
      </w:r>
      <w:r w:rsidRPr="003B18C9">
        <w:rPr>
          <w:rFonts w:ascii="Times New Roman" w:hAnsi="Times New Roman"/>
        </w:rPr>
        <w:t>Podstawą do dokonania bezpośredniej zapłaty przez Zamawiającego na rzecz podwykonawcy lub dalszego podwykonawcy będzie potwierdzona za zgodność z oryginałem kopia faktury, wystawionej przez podwykonawcę lub dalszego pod</w:t>
      </w:r>
      <w:r w:rsidR="00EA73A1" w:rsidRPr="003B18C9">
        <w:rPr>
          <w:rFonts w:ascii="Times New Roman" w:hAnsi="Times New Roman"/>
        </w:rPr>
        <w:t>wykonawcę, obciążającej W</w:t>
      </w:r>
      <w:r w:rsidRPr="003B18C9">
        <w:rPr>
          <w:rFonts w:ascii="Times New Roman" w:hAnsi="Times New Roman"/>
        </w:rPr>
        <w:t>ykonawcę/podwykona</w:t>
      </w:r>
      <w:r w:rsidR="006D20B8" w:rsidRPr="003B18C9">
        <w:rPr>
          <w:rFonts w:ascii="Times New Roman" w:hAnsi="Times New Roman"/>
        </w:rPr>
        <w:t>wcę, do której dołączony będzie</w:t>
      </w:r>
      <w:r w:rsidRPr="003B18C9">
        <w:rPr>
          <w:rFonts w:ascii="Times New Roman" w:hAnsi="Times New Roman"/>
        </w:rPr>
        <w:t xml:space="preserve"> pr</w:t>
      </w:r>
      <w:r w:rsidR="00607BAA" w:rsidRPr="003B18C9">
        <w:rPr>
          <w:rFonts w:ascii="Times New Roman" w:hAnsi="Times New Roman"/>
        </w:rPr>
        <w:t>otokół odbioru podpisany przez p</w:t>
      </w:r>
      <w:r w:rsidRPr="003B18C9">
        <w:rPr>
          <w:rFonts w:ascii="Times New Roman" w:hAnsi="Times New Roman"/>
        </w:rPr>
        <w:t>odwykonawcę, Wykonawcę i Inspektora Nadzoru. Protokół odbioru może zostać podpisany, jeżeli wykonane elementy są zakończone i zgodne z harmonogramem</w:t>
      </w:r>
      <w:r w:rsidR="00607BAA" w:rsidRPr="003B18C9">
        <w:rPr>
          <w:rFonts w:ascii="Times New Roman" w:hAnsi="Times New Roman"/>
        </w:rPr>
        <w:t>, o którym mowa w § 3 ust.</w:t>
      </w:r>
      <w:r w:rsidRPr="003B18C9">
        <w:rPr>
          <w:rFonts w:ascii="Times New Roman" w:hAnsi="Times New Roman"/>
        </w:rPr>
        <w:t xml:space="preserve"> </w:t>
      </w:r>
      <w:r w:rsidR="00246560" w:rsidRPr="003B18C9">
        <w:rPr>
          <w:rFonts w:ascii="Times New Roman" w:hAnsi="Times New Roman"/>
        </w:rPr>
        <w:t>4</w:t>
      </w:r>
      <w:r w:rsidRPr="003B18C9">
        <w:rPr>
          <w:rFonts w:ascii="Times New Roman" w:hAnsi="Times New Roman"/>
        </w:rPr>
        <w:t>.</w:t>
      </w:r>
    </w:p>
    <w:p w14:paraId="4BD305BE" w14:textId="77777777" w:rsidR="00A533C5" w:rsidRPr="003B18C9" w:rsidRDefault="00FF65E2" w:rsidP="006B792C">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3B18C9">
        <w:rPr>
          <w:rFonts w:ascii="Times New Roman" w:hAnsi="Times New Roman"/>
        </w:rPr>
        <w:t>Wynag</w:t>
      </w:r>
      <w:r w:rsidR="00AB675D" w:rsidRPr="003B18C9">
        <w:rPr>
          <w:rFonts w:ascii="Times New Roman" w:hAnsi="Times New Roman"/>
        </w:rPr>
        <w:t>rodzenie, o którym mowa w ust. powyżej</w:t>
      </w:r>
      <w:r w:rsidRPr="003B18C9">
        <w:rPr>
          <w:rFonts w:ascii="Times New Roman" w:hAnsi="Times New Roman"/>
        </w:rPr>
        <w:t xml:space="preserve">, dotyczy wyłącznie należności powstałych po zaakceptowaniu przez Zamawiającego umowy o podwykonawstwo, której </w:t>
      </w:r>
      <w:r w:rsidR="00EA0B0F" w:rsidRPr="003B18C9">
        <w:rPr>
          <w:rFonts w:ascii="Times New Roman" w:hAnsi="Times New Roman"/>
        </w:rPr>
        <w:t>przedmiotem są roboty budowlane</w:t>
      </w:r>
      <w:r w:rsidRPr="003B18C9">
        <w:rPr>
          <w:rFonts w:ascii="Times New Roman" w:hAnsi="Times New Roman"/>
        </w:rPr>
        <w:t xml:space="preserve"> lub po przedłożeniu </w:t>
      </w:r>
      <w:r w:rsidR="00335024" w:rsidRPr="003B18C9">
        <w:rPr>
          <w:rFonts w:ascii="Times New Roman" w:hAnsi="Times New Roman"/>
        </w:rPr>
        <w:t>Z</w:t>
      </w:r>
      <w:r w:rsidRPr="003B18C9">
        <w:rPr>
          <w:rFonts w:ascii="Times New Roman" w:hAnsi="Times New Roman"/>
        </w:rPr>
        <w:t>amawiającemu poświadczonej za zgodność z oryginałem kopii umowy o podwykonawstwo, której przedmiotem są dostawy lub usługi.</w:t>
      </w:r>
    </w:p>
    <w:p w14:paraId="799037CA" w14:textId="77777777" w:rsidR="00A533C5" w:rsidRPr="003B18C9" w:rsidRDefault="00FF65E2" w:rsidP="006B792C">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3B18C9">
        <w:rPr>
          <w:rFonts w:ascii="Times New Roman" w:hAnsi="Times New Roman"/>
        </w:rPr>
        <w:t>Bezpośrednia zapłata obejmuje wyłącznie nal</w:t>
      </w:r>
      <w:r w:rsidR="00F338DD" w:rsidRPr="003B18C9">
        <w:rPr>
          <w:rFonts w:ascii="Times New Roman" w:hAnsi="Times New Roman"/>
        </w:rPr>
        <w:t>eżne wynagrodzenie, bez odsetek</w:t>
      </w:r>
      <w:r w:rsidRPr="003B18C9">
        <w:rPr>
          <w:rFonts w:ascii="Times New Roman" w:hAnsi="Times New Roman"/>
        </w:rPr>
        <w:t xml:space="preserve"> należnych podwykonawcy lub dalszemu podwykonawcy.</w:t>
      </w:r>
    </w:p>
    <w:p w14:paraId="2CB9448F" w14:textId="77777777" w:rsidR="00A533C5" w:rsidRPr="003B18C9" w:rsidRDefault="00FF65E2" w:rsidP="006B792C">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3B18C9">
        <w:rPr>
          <w:rFonts w:ascii="Times New Roman" w:hAnsi="Times New Roman"/>
        </w:rPr>
        <w:t xml:space="preserve">Przed dokonaniem bezpośredniej zapłaty </w:t>
      </w:r>
      <w:r w:rsidR="00F338DD" w:rsidRPr="003B18C9">
        <w:rPr>
          <w:rFonts w:ascii="Times New Roman" w:hAnsi="Times New Roman"/>
        </w:rPr>
        <w:t>Zamawiający wezwie Wykonawcę do</w:t>
      </w:r>
      <w:r w:rsidRPr="003B18C9">
        <w:rPr>
          <w:rFonts w:ascii="Times New Roman" w:hAnsi="Times New Roman"/>
        </w:rPr>
        <w:t xml:space="preserve"> zgłoszenia </w:t>
      </w:r>
      <w:r w:rsidR="003815E0" w:rsidRPr="003B18C9">
        <w:rPr>
          <w:rFonts w:ascii="Times New Roman" w:hAnsi="Times New Roman"/>
        </w:rPr>
        <w:t>w formie pisemnej</w:t>
      </w:r>
      <w:r w:rsidRPr="003B18C9">
        <w:rPr>
          <w:rFonts w:ascii="Times New Roman" w:hAnsi="Times New Roman"/>
        </w:rPr>
        <w:t xml:space="preserve"> uwag dotyczących zasadności bezpośredniej zapłaty wynagrodzenia podwyko</w:t>
      </w:r>
      <w:r w:rsidR="00A533C5" w:rsidRPr="003B18C9">
        <w:rPr>
          <w:rFonts w:ascii="Times New Roman" w:hAnsi="Times New Roman"/>
        </w:rPr>
        <w:t>nawcy lub dalszemu podwykonawcy</w:t>
      </w:r>
      <w:r w:rsidRPr="003B18C9">
        <w:rPr>
          <w:rFonts w:ascii="Times New Roman" w:hAnsi="Times New Roman"/>
        </w:rPr>
        <w:t>. Zamawiający informuje Wykonawcę o terminie zgłaszania uwag, który nie może być krótszy niż 7 dni od dnia doręczenia wezwania.</w:t>
      </w:r>
      <w:r w:rsidR="006D20B8" w:rsidRPr="003B18C9">
        <w:rPr>
          <w:rFonts w:ascii="Times New Roman" w:hAnsi="Times New Roman"/>
        </w:rPr>
        <w:t xml:space="preserve"> W uwagach nie można się powoływać na potrącenie roszczeń wykonawcy względem podwykonawcy niezwiązanych z realizacją umowy o podwykonawstwo.</w:t>
      </w:r>
    </w:p>
    <w:p w14:paraId="5A87E54F" w14:textId="77777777" w:rsidR="00FF65E2" w:rsidRPr="003B18C9" w:rsidRDefault="00FF65E2" w:rsidP="006B792C">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3B18C9">
        <w:rPr>
          <w:rFonts w:ascii="Times New Roman" w:hAnsi="Times New Roman"/>
        </w:rPr>
        <w:t xml:space="preserve">W przypadku zgłoszenia uwag, o których mowa w ust. </w:t>
      </w:r>
      <w:r w:rsidR="00A533C5" w:rsidRPr="003B18C9">
        <w:rPr>
          <w:rFonts w:ascii="Times New Roman" w:hAnsi="Times New Roman"/>
        </w:rPr>
        <w:t>powyżej</w:t>
      </w:r>
      <w:r w:rsidRPr="003B18C9">
        <w:rPr>
          <w:rFonts w:ascii="Times New Roman" w:hAnsi="Times New Roman"/>
        </w:rPr>
        <w:t>, w terminie wskazanym przez Zamawiającego, Zamawiający może:</w:t>
      </w:r>
    </w:p>
    <w:p w14:paraId="2A74ECDB" w14:textId="77777777" w:rsidR="00FF65E2" w:rsidRPr="003B18C9" w:rsidRDefault="00FF65E2" w:rsidP="006B792C">
      <w:pPr>
        <w:pStyle w:val="Tekstpodstawowywcity"/>
        <w:numPr>
          <w:ilvl w:val="0"/>
          <w:numId w:val="18"/>
        </w:numPr>
        <w:suppressAutoHyphens w:val="0"/>
        <w:spacing w:after="0"/>
        <w:ind w:left="851" w:hanging="284"/>
        <w:jc w:val="both"/>
      </w:pPr>
      <w:r w:rsidRPr="003B18C9">
        <w:t>nie dokonać bezpośredniej zapłaty wynagrodzenia podwykonawcy lub</w:t>
      </w:r>
      <w:r w:rsidR="00130B43" w:rsidRPr="003B18C9">
        <w:t xml:space="preserve"> dalszemu podwykonawcy, jeżeli W</w:t>
      </w:r>
      <w:r w:rsidRPr="003B18C9">
        <w:t>ykonawca wykaże niezasadność takiej zapłaty albo</w:t>
      </w:r>
    </w:p>
    <w:p w14:paraId="62AF4946" w14:textId="77777777" w:rsidR="00FF65E2" w:rsidRPr="003B18C9" w:rsidRDefault="00FF65E2" w:rsidP="006B792C">
      <w:pPr>
        <w:pStyle w:val="Tekstpodstawowywcity"/>
        <w:numPr>
          <w:ilvl w:val="0"/>
          <w:numId w:val="18"/>
        </w:numPr>
        <w:suppressAutoHyphens w:val="0"/>
        <w:spacing w:after="0"/>
        <w:ind w:left="851" w:hanging="284"/>
        <w:jc w:val="both"/>
      </w:pPr>
      <w:r w:rsidRPr="003B18C9">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9AF9B6" w14:textId="77777777" w:rsidR="00FF65E2" w:rsidRPr="003B18C9" w:rsidRDefault="00FF65E2" w:rsidP="006B792C">
      <w:pPr>
        <w:pStyle w:val="Tekstpodstawowywcity"/>
        <w:numPr>
          <w:ilvl w:val="0"/>
          <w:numId w:val="18"/>
        </w:numPr>
        <w:suppressAutoHyphens w:val="0"/>
        <w:spacing w:after="0"/>
        <w:ind w:left="851" w:hanging="284"/>
        <w:jc w:val="both"/>
      </w:pPr>
      <w:r w:rsidRPr="003B18C9">
        <w:t>dokonać bezpośredniej zapłaty wynagrodzenia podwykonawcy lub dalszemu podwykonawcy, jeżeli podwykonawca lub dalszy podwykonawca wykaże zasadność takiej zapłaty.</w:t>
      </w:r>
    </w:p>
    <w:p w14:paraId="496AC1EA" w14:textId="77777777" w:rsidR="00D15D89" w:rsidRPr="003B18C9" w:rsidRDefault="00FF65E2" w:rsidP="006B792C">
      <w:pPr>
        <w:pStyle w:val="Tekstpodstawowywcity"/>
        <w:numPr>
          <w:ilvl w:val="0"/>
          <w:numId w:val="12"/>
        </w:numPr>
        <w:tabs>
          <w:tab w:val="left" w:pos="-142"/>
        </w:tabs>
        <w:suppressAutoHyphens w:val="0"/>
        <w:spacing w:after="0"/>
        <w:ind w:left="567" w:hanging="567"/>
        <w:jc w:val="both"/>
      </w:pPr>
      <w:r w:rsidRPr="003B18C9">
        <w:t>W przypadku uznania przez Zamawiającego zasadności zapłaty bezpośredniej na rzecz podwykon</w:t>
      </w:r>
      <w:r w:rsidR="00C06CC6" w:rsidRPr="003B18C9">
        <w:t>awcy lub dalszego podwykonawcy</w:t>
      </w:r>
      <w:r w:rsidRPr="003B18C9">
        <w:t>, Zamawiający dokona zapłaty w terminie 30 dni od daty doręczenia Zamawiającemu prawidłowo sporządzonych dokumentów, o których mowa w</w:t>
      </w:r>
      <w:r w:rsidR="00C06CC6" w:rsidRPr="003B18C9">
        <w:t xml:space="preserve"> ust. 2</w:t>
      </w:r>
      <w:r w:rsidR="006D20B8" w:rsidRPr="003B18C9">
        <w:t>1</w:t>
      </w:r>
      <w:r w:rsidRPr="003B18C9">
        <w:t>.</w:t>
      </w:r>
    </w:p>
    <w:p w14:paraId="1F9DFF28" w14:textId="77777777" w:rsidR="00FF65E2" w:rsidRPr="003B18C9" w:rsidRDefault="00FF65E2" w:rsidP="006B792C">
      <w:pPr>
        <w:pStyle w:val="Tekstpodstawowywcity"/>
        <w:numPr>
          <w:ilvl w:val="0"/>
          <w:numId w:val="12"/>
        </w:numPr>
        <w:tabs>
          <w:tab w:val="left" w:pos="-142"/>
        </w:tabs>
        <w:suppressAutoHyphens w:val="0"/>
        <w:spacing w:after="0"/>
        <w:ind w:left="567" w:hanging="567"/>
        <w:jc w:val="both"/>
      </w:pPr>
      <w:r w:rsidRPr="003B18C9">
        <w:t>W przypadku dokonania bezpośredniej zapłaty podwykonawcy</w:t>
      </w:r>
      <w:r w:rsidR="00D15D89" w:rsidRPr="003B18C9">
        <w:t xml:space="preserve"> lub dalszemu podwykonawcy</w:t>
      </w:r>
      <w:r w:rsidRPr="003B18C9">
        <w:t>, Zamawiający potrąca kwotę wypłaconego wynagrodzenia z wynagrodzenia należnego Wykonawcy.</w:t>
      </w:r>
    </w:p>
    <w:p w14:paraId="03A1E86A" w14:textId="77777777" w:rsidR="000236B3" w:rsidRPr="003B18C9" w:rsidRDefault="00572EB1" w:rsidP="000236B3">
      <w:pPr>
        <w:pStyle w:val="Tekstpodstawowywcity"/>
        <w:numPr>
          <w:ilvl w:val="0"/>
          <w:numId w:val="12"/>
        </w:numPr>
        <w:tabs>
          <w:tab w:val="left" w:pos="-142"/>
        </w:tabs>
        <w:suppressAutoHyphens w:val="0"/>
        <w:spacing w:after="0"/>
        <w:ind w:left="567" w:hanging="567"/>
        <w:jc w:val="both"/>
      </w:pPr>
      <w:r w:rsidRPr="003B18C9">
        <w:t>W razie zaistnienia w czasie realizacji robót uzasadnionej okolicznościami faktycznymi lub prawnymi potrzeb</w:t>
      </w:r>
      <w:r w:rsidR="0027055C" w:rsidRPr="003B18C9">
        <w:t>y</w:t>
      </w:r>
      <w:r w:rsidRPr="003B18C9">
        <w:t xml:space="preserve"> zmiany </w:t>
      </w:r>
      <w:r w:rsidR="00CF6E5A" w:rsidRPr="003B18C9">
        <w:t xml:space="preserve">lub rezygnacji z </w:t>
      </w:r>
      <w:r w:rsidRPr="003B18C9">
        <w:t xml:space="preserve">podwykonawcy na którego zasoby Wykonawca powoływał się na zasadach określonych w art. </w:t>
      </w:r>
      <w:r w:rsidR="006D20B8" w:rsidRPr="003B18C9">
        <w:t>118 ust</w:t>
      </w:r>
      <w:r w:rsidR="000236B3" w:rsidRPr="003B18C9">
        <w:t>.</w:t>
      </w:r>
      <w:r w:rsidR="006D20B8" w:rsidRPr="003B18C9">
        <w:t xml:space="preserve"> 2</w:t>
      </w:r>
      <w:r w:rsidR="00CA3238" w:rsidRPr="003B18C9">
        <w:t xml:space="preserve"> </w:t>
      </w:r>
      <w:proofErr w:type="spellStart"/>
      <w:r w:rsidR="000236B3" w:rsidRPr="003B18C9">
        <w:t>u.p.z.p</w:t>
      </w:r>
      <w:proofErr w:type="spellEnd"/>
      <w:r w:rsidR="000236B3" w:rsidRPr="003B18C9">
        <w:t>.</w:t>
      </w:r>
      <w:r w:rsidRPr="003B18C9">
        <w:t xml:space="preserve"> </w:t>
      </w:r>
      <w:r w:rsidR="00CF6E5A" w:rsidRPr="003B18C9">
        <w:t>w celu wykazania spełnienia warunków udziału w postępowaniu, Wykonawca zobowiązany jest wykazać</w:t>
      </w:r>
      <w:r w:rsidR="001E5CB0" w:rsidRPr="003B18C9">
        <w:t xml:space="preserve"> zamawiającemu</w:t>
      </w:r>
      <w:r w:rsidR="00CF6E5A" w:rsidRPr="003B18C9">
        <w:t xml:space="preserve">, iż proponowany inny podwykonawca lub Wykonawca samodzielnie spełnia je w stopniu nie mniejszym niż </w:t>
      </w:r>
      <w:r w:rsidR="00C64C64" w:rsidRPr="003B18C9">
        <w:t>podwykonawca, na którego zasoby Wykonawca powoływał się w trakcie postępowania o udzielenie zamówienia</w:t>
      </w:r>
      <w:r w:rsidR="00CF6E5A" w:rsidRPr="003B18C9">
        <w:t>.</w:t>
      </w:r>
    </w:p>
    <w:p w14:paraId="3CC07DE9" w14:textId="31AAE7E6" w:rsidR="000236B3" w:rsidRPr="003B18C9" w:rsidRDefault="000236B3" w:rsidP="000236B3">
      <w:pPr>
        <w:pStyle w:val="Tekstpodstawowywcity"/>
        <w:numPr>
          <w:ilvl w:val="0"/>
          <w:numId w:val="12"/>
        </w:numPr>
        <w:tabs>
          <w:tab w:val="left" w:pos="-142"/>
        </w:tabs>
        <w:suppressAutoHyphens w:val="0"/>
        <w:spacing w:after="0"/>
        <w:ind w:left="567" w:hanging="567"/>
        <w:jc w:val="both"/>
      </w:pPr>
      <w:r w:rsidRPr="003B18C9">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(Dz. U. z 2025 r., poz. 514 z późn. zm.) oraz art. 1 pkt 23 rozporządzenia 2022/576 z dnia 8 kwietnia 2022 r. w sprawie zmiany rozporządzenia (UE) nr 833/2014 dotyczącego środków ograniczających w związku z działaniami Rosji destabilizującymi sytuację na Ukrainie (Dz. Urz. UE nr L 111 z 8.4.2022, str. 1), które do rozporządzenia (UE) nr 833/2014 dodaje art. 5k w zakresie tegoż art. 5k ust. 1.</w:t>
      </w:r>
    </w:p>
    <w:p w14:paraId="6BCE4763" w14:textId="77777777" w:rsidR="004163F0" w:rsidRPr="003B18C9" w:rsidRDefault="004163F0" w:rsidP="006B792C">
      <w:pPr>
        <w:ind w:left="709" w:right="-99" w:hanging="425"/>
        <w:jc w:val="center"/>
        <w:rPr>
          <w:b/>
          <w:bCs/>
        </w:rPr>
      </w:pPr>
    </w:p>
    <w:p w14:paraId="74B2EFEF" w14:textId="463EA1B4" w:rsidR="00DC07C3" w:rsidRPr="003B18C9" w:rsidRDefault="003D3020" w:rsidP="006B792C">
      <w:pPr>
        <w:ind w:left="709" w:right="-99" w:hanging="425"/>
        <w:jc w:val="center"/>
        <w:rPr>
          <w:b/>
          <w:bCs/>
        </w:rPr>
      </w:pPr>
      <w:r w:rsidRPr="003B18C9">
        <w:rPr>
          <w:b/>
          <w:bCs/>
        </w:rPr>
        <w:t>§ 8</w:t>
      </w:r>
    </w:p>
    <w:p w14:paraId="0FAB9352" w14:textId="77777777" w:rsidR="00DC07C3" w:rsidRPr="003B18C9" w:rsidRDefault="00DC07C3" w:rsidP="006B792C">
      <w:pPr>
        <w:ind w:left="709" w:right="-99" w:hanging="425"/>
        <w:jc w:val="center"/>
        <w:rPr>
          <w:b/>
          <w:bCs/>
        </w:rPr>
      </w:pPr>
      <w:r w:rsidRPr="003B18C9">
        <w:rPr>
          <w:b/>
          <w:bCs/>
        </w:rPr>
        <w:t>ODBIORY ROBÓT</w:t>
      </w:r>
    </w:p>
    <w:p w14:paraId="443F6F0E" w14:textId="77777777" w:rsidR="005E593D" w:rsidRPr="003B18C9" w:rsidRDefault="005E593D" w:rsidP="006B792C">
      <w:pPr>
        <w:numPr>
          <w:ilvl w:val="3"/>
          <w:numId w:val="13"/>
        </w:numPr>
        <w:ind w:left="567" w:hanging="567"/>
        <w:jc w:val="both"/>
      </w:pPr>
      <w:r w:rsidRPr="003B18C9">
        <w:t xml:space="preserve">Wykonawca zgłosi Zamawiającemu gotowość do odbioru </w:t>
      </w:r>
      <w:r w:rsidR="003E06DA" w:rsidRPr="003B18C9">
        <w:rPr>
          <w:bCs/>
        </w:rPr>
        <w:t>robót</w:t>
      </w:r>
      <w:r w:rsidRPr="003B18C9">
        <w:t xml:space="preserve"> na piśmie.</w:t>
      </w:r>
      <w:r w:rsidR="00BD0B2A" w:rsidRPr="003B18C9">
        <w:t xml:space="preserve"> </w:t>
      </w:r>
    </w:p>
    <w:p w14:paraId="509443C0" w14:textId="77777777" w:rsidR="005E593D" w:rsidRPr="003B18C9" w:rsidRDefault="005E593D" w:rsidP="006B792C">
      <w:pPr>
        <w:numPr>
          <w:ilvl w:val="3"/>
          <w:numId w:val="13"/>
        </w:numPr>
        <w:ind w:left="567" w:hanging="567"/>
        <w:jc w:val="both"/>
      </w:pPr>
      <w:r w:rsidRPr="003B18C9">
        <w:t>Zamawiający wyznaczy termin dokonania odbioru częściowego w ciągu 3 dni od daty zawiadomienia go o osiągnięciu gotowości do odbioru.</w:t>
      </w:r>
    </w:p>
    <w:p w14:paraId="62F80A85" w14:textId="77777777" w:rsidR="005E593D" w:rsidRPr="003B18C9" w:rsidRDefault="005E593D" w:rsidP="006B792C">
      <w:pPr>
        <w:numPr>
          <w:ilvl w:val="3"/>
          <w:numId w:val="13"/>
        </w:numPr>
        <w:ind w:left="567" w:hanging="567"/>
        <w:jc w:val="both"/>
      </w:pPr>
      <w:r w:rsidRPr="003B18C9">
        <w:t>Jeżeli w toku czynności zostaną stwierdzone wady lub usterki, to Zamawiającemu przysługują następujące uprawnienia:</w:t>
      </w:r>
    </w:p>
    <w:p w14:paraId="60B86E20" w14:textId="77777777" w:rsidR="005E593D" w:rsidRPr="003B18C9" w:rsidRDefault="005E593D" w:rsidP="006B792C">
      <w:pPr>
        <w:numPr>
          <w:ilvl w:val="1"/>
          <w:numId w:val="14"/>
        </w:numPr>
        <w:ind w:left="851" w:hanging="284"/>
        <w:jc w:val="both"/>
      </w:pPr>
      <w:r w:rsidRPr="003B18C9">
        <w:t>jeżeli wady lub usterki nadają się do usunięcia, może odmówić odbioru do czasu ich usunięcia,</w:t>
      </w:r>
    </w:p>
    <w:p w14:paraId="1E65AB5A" w14:textId="77777777" w:rsidR="005E593D" w:rsidRPr="003B18C9" w:rsidRDefault="005E593D" w:rsidP="006B792C">
      <w:pPr>
        <w:numPr>
          <w:ilvl w:val="1"/>
          <w:numId w:val="14"/>
        </w:numPr>
        <w:ind w:left="851" w:hanging="284"/>
        <w:jc w:val="both"/>
      </w:pPr>
      <w:r w:rsidRPr="003B18C9">
        <w:t>jeżeli wady lub usterki nie nadają się do usunięcia to:</w:t>
      </w:r>
    </w:p>
    <w:p w14:paraId="3D6B5A7C" w14:textId="77777777" w:rsidR="005E593D" w:rsidRPr="003B18C9" w:rsidRDefault="005E593D" w:rsidP="006B792C">
      <w:pPr>
        <w:ind w:left="993" w:hanging="142"/>
        <w:jc w:val="both"/>
      </w:pPr>
      <w:r w:rsidRPr="003B18C9">
        <w:t>- jeżeli nie uniemożliwiają użytkowania przedmiotu odbioru zgodnie z przeznaczeniem, może obniżyć odpowiednio wynagrodzenie,</w:t>
      </w:r>
    </w:p>
    <w:p w14:paraId="5A7B2920" w14:textId="77777777" w:rsidR="005E593D" w:rsidRPr="003B18C9" w:rsidRDefault="005E593D" w:rsidP="006B792C">
      <w:pPr>
        <w:ind w:left="993" w:hanging="142"/>
        <w:jc w:val="both"/>
      </w:pPr>
      <w:r w:rsidRPr="003B18C9">
        <w:t>- jeżeli uniemożliwiają użytkowanie przedmiotu odbioru zgodnie z przeznaczeniem, może żądać wykonania wadliwie wykonanej części przedmiotu umowy po raz drugi lub odstąpić od umowy.</w:t>
      </w:r>
    </w:p>
    <w:p w14:paraId="41E5A7E9" w14:textId="77777777" w:rsidR="005E593D" w:rsidRPr="003B18C9" w:rsidRDefault="005E593D" w:rsidP="006B792C">
      <w:pPr>
        <w:numPr>
          <w:ilvl w:val="3"/>
          <w:numId w:val="13"/>
        </w:numPr>
        <w:ind w:left="567" w:hanging="567"/>
        <w:jc w:val="both"/>
      </w:pPr>
      <w:r w:rsidRPr="003B18C9">
        <w:t>Strony postanawiają, że z czynności odbioru będzie spisany protokół zawierający wszelkie ustalenia dokonane w toku odbioru.</w:t>
      </w:r>
    </w:p>
    <w:p w14:paraId="22677614" w14:textId="77777777" w:rsidR="005E593D" w:rsidRPr="003B18C9" w:rsidRDefault="005E593D" w:rsidP="006B792C">
      <w:pPr>
        <w:numPr>
          <w:ilvl w:val="3"/>
          <w:numId w:val="13"/>
        </w:numPr>
        <w:ind w:left="567" w:hanging="567"/>
        <w:jc w:val="both"/>
      </w:pPr>
      <w:r w:rsidRPr="003B18C9">
        <w:t>Wykonawca zobowiązuje się do usunięcia wad lub usterek stwierdzo</w:t>
      </w:r>
      <w:r w:rsidR="00831253" w:rsidRPr="003B18C9">
        <w:t>nych w toku odbioru w terminie 7</w:t>
      </w:r>
      <w:r w:rsidRPr="003B18C9">
        <w:t xml:space="preserve"> dni od ich zgłoszenia.</w:t>
      </w:r>
    </w:p>
    <w:p w14:paraId="7629AE56" w14:textId="77777777" w:rsidR="005E593D" w:rsidRPr="003B18C9" w:rsidRDefault="005E593D" w:rsidP="006B792C">
      <w:pPr>
        <w:numPr>
          <w:ilvl w:val="3"/>
          <w:numId w:val="13"/>
        </w:numPr>
        <w:ind w:left="567" w:hanging="567"/>
        <w:jc w:val="both"/>
      </w:pPr>
      <w:r w:rsidRPr="003B18C9">
        <w:t>Wykonawca zobowiązany jest do zawiadomienia w formie pisemnej Zamawiającego o usunięciu wad lub usterek oraz wspólnego uzgodnienia terminu odbioru zakwestionowanych uprzednio robót.</w:t>
      </w:r>
    </w:p>
    <w:p w14:paraId="3812079D" w14:textId="60A8A23A" w:rsidR="005E593D" w:rsidRPr="003B18C9" w:rsidRDefault="005E593D" w:rsidP="006B792C">
      <w:pPr>
        <w:numPr>
          <w:ilvl w:val="3"/>
          <w:numId w:val="13"/>
        </w:numPr>
        <w:ind w:left="567" w:hanging="567"/>
        <w:jc w:val="both"/>
      </w:pPr>
      <w:r w:rsidRPr="003B18C9">
        <w:t xml:space="preserve">Odbiór końcowy ma na celu przekazanie Zamawiającemu ustalonego w </w:t>
      </w:r>
      <w:r w:rsidR="000236B3" w:rsidRPr="003B18C9">
        <w:t>U</w:t>
      </w:r>
      <w:r w:rsidRPr="003B18C9">
        <w:t>mowie przedmiotu zamówienia, po stwierdzeniu zgodności wykonanych robót w szczególności z</w:t>
      </w:r>
      <w:r w:rsidR="00BD0B2A" w:rsidRPr="003B18C9">
        <w:t xml:space="preserve"> </w:t>
      </w:r>
      <w:r w:rsidR="0058107A" w:rsidRPr="00966993">
        <w:rPr>
          <w:i/>
          <w:u w:val="single"/>
        </w:rPr>
        <w:t xml:space="preserve">dokumentacją </w:t>
      </w:r>
      <w:r w:rsidR="00F517ED" w:rsidRPr="00966993">
        <w:rPr>
          <w:i/>
          <w:u w:val="single"/>
        </w:rPr>
        <w:t xml:space="preserve">danego </w:t>
      </w:r>
      <w:r w:rsidR="00F517ED" w:rsidRPr="00361C83">
        <w:rPr>
          <w:i/>
          <w:u w:val="single"/>
        </w:rPr>
        <w:t>Z</w:t>
      </w:r>
      <w:r w:rsidR="0058107A" w:rsidRPr="00361C83">
        <w:rPr>
          <w:i/>
          <w:u w:val="single"/>
        </w:rPr>
        <w:t>adania</w:t>
      </w:r>
      <w:r w:rsidR="004C4191" w:rsidRPr="003B18C9">
        <w:t xml:space="preserve"> </w:t>
      </w:r>
      <w:r w:rsidRPr="003B18C9">
        <w:t xml:space="preserve"> oraz aktualnymi normami i przepisami technicznymi, Dziennikiem Budowy oraz niniejszą </w:t>
      </w:r>
      <w:r w:rsidR="000236B3" w:rsidRPr="003B18C9">
        <w:t>U</w:t>
      </w:r>
      <w:r w:rsidRPr="003B18C9">
        <w:t>mową.</w:t>
      </w:r>
    </w:p>
    <w:p w14:paraId="26BADAF1" w14:textId="77777777" w:rsidR="005E593D" w:rsidRPr="003B18C9" w:rsidRDefault="005E593D" w:rsidP="006B792C">
      <w:pPr>
        <w:numPr>
          <w:ilvl w:val="3"/>
          <w:numId w:val="13"/>
        </w:numPr>
        <w:ind w:left="567" w:hanging="567"/>
        <w:jc w:val="both"/>
      </w:pPr>
      <w:r w:rsidRPr="003B18C9">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696E1F46" w14:textId="77777777" w:rsidR="005E593D" w:rsidRPr="003B18C9" w:rsidRDefault="008C7E32" w:rsidP="006B792C">
      <w:pPr>
        <w:numPr>
          <w:ilvl w:val="3"/>
          <w:numId w:val="13"/>
        </w:numPr>
        <w:ind w:left="567" w:hanging="567"/>
        <w:jc w:val="both"/>
      </w:pPr>
      <w:r w:rsidRPr="003B18C9">
        <w:rPr>
          <w:rFonts w:eastAsia="Georgia"/>
          <w:iCs/>
          <w:kern w:val="1"/>
          <w:lang w:eastAsia="zh-CN"/>
        </w:rPr>
        <w:t>Zamawiający, na podstawie zgłoszenia gotowości do odbioru końcowego, o którym mowa w us</w:t>
      </w:r>
      <w:r w:rsidR="00BD0B2A" w:rsidRPr="003B18C9">
        <w:rPr>
          <w:rFonts w:eastAsia="Georgia"/>
          <w:iCs/>
          <w:kern w:val="1"/>
          <w:lang w:eastAsia="zh-CN"/>
        </w:rPr>
        <w:t>t. 8</w:t>
      </w:r>
      <w:r w:rsidRPr="003B18C9">
        <w:rPr>
          <w:rFonts w:eastAsia="Georgia"/>
          <w:iCs/>
          <w:kern w:val="1"/>
          <w:lang w:eastAsia="zh-CN"/>
        </w:rPr>
        <w:t xml:space="preserve">, wyznaczy termin rozpoczęcia odbioru przedmiotu zamówienia, w ciągu </w:t>
      </w:r>
      <w:r w:rsidR="00BD0B2A" w:rsidRPr="003B18C9">
        <w:rPr>
          <w:rFonts w:eastAsia="Georgia"/>
          <w:iCs/>
          <w:kern w:val="1"/>
          <w:lang w:eastAsia="zh-CN"/>
        </w:rPr>
        <w:t>5</w:t>
      </w:r>
      <w:r w:rsidRPr="003B18C9">
        <w:rPr>
          <w:rFonts w:eastAsia="Georgia"/>
          <w:iCs/>
          <w:kern w:val="1"/>
          <w:lang w:eastAsia="zh-CN"/>
        </w:rPr>
        <w:t xml:space="preserve"> dni od daty zawiadomienia go o osiągnięciu gotowości do odbioru, o czym poinformuje Wykonawcę na piśmie. Zakończenie czynności odbioru końcowego nastąpi nie później niż w terminie 1</w:t>
      </w:r>
      <w:r w:rsidR="00BD0B2A" w:rsidRPr="003B18C9">
        <w:rPr>
          <w:rFonts w:eastAsia="Georgia"/>
          <w:iCs/>
          <w:kern w:val="1"/>
          <w:lang w:eastAsia="zh-CN"/>
        </w:rPr>
        <w:t>4</w:t>
      </w:r>
      <w:r w:rsidRPr="003B18C9">
        <w:rPr>
          <w:rFonts w:eastAsia="Georgia"/>
          <w:iCs/>
          <w:kern w:val="1"/>
          <w:lang w:eastAsia="zh-CN"/>
        </w:rPr>
        <w:t xml:space="preserve"> dni od dnia zgłoszenia gotowości do odbioru przez Wykonawcę.</w:t>
      </w:r>
    </w:p>
    <w:p w14:paraId="40B2A476" w14:textId="77777777" w:rsidR="005E593D" w:rsidRPr="003B18C9" w:rsidRDefault="005E593D" w:rsidP="006B792C">
      <w:pPr>
        <w:numPr>
          <w:ilvl w:val="3"/>
          <w:numId w:val="13"/>
        </w:numPr>
        <w:ind w:left="567" w:hanging="567"/>
        <w:jc w:val="both"/>
      </w:pPr>
      <w:r w:rsidRPr="003B18C9">
        <w:t>Zamawiający rozpocznie odbiór końcowy w wyznaczonym terminie. W czynnościach odbioru będą brali udział przedstawiciele Zamawiającego i Wykonawcy, w szczególności Inspektorzy nadzoru oraz Kierownik budowy.</w:t>
      </w:r>
    </w:p>
    <w:p w14:paraId="205C0927" w14:textId="684BFB9F" w:rsidR="005E593D" w:rsidRPr="003B18C9" w:rsidRDefault="005E593D" w:rsidP="006B792C">
      <w:pPr>
        <w:numPr>
          <w:ilvl w:val="3"/>
          <w:numId w:val="13"/>
        </w:numPr>
        <w:ind w:left="567" w:hanging="567"/>
        <w:jc w:val="both"/>
      </w:pPr>
      <w:r w:rsidRPr="003B18C9">
        <w:t xml:space="preserve">Wykonawca ma obowiązek przekazać Zamawiającemu nie później niż w dniu rozpoczęcia odbioru końcowego przedmiotu umowy, sporządzone w języku polskim i w zakresie niniejszej </w:t>
      </w:r>
      <w:r w:rsidR="000236B3" w:rsidRPr="003B18C9">
        <w:t>U</w:t>
      </w:r>
      <w:r w:rsidRPr="003B18C9">
        <w:t>mowy: dokumentację powykonawczą, atesty oraz właściwe dokumenty dopuszczające do stosowania materiałów, a także protokoły pomiarów prawidłowości działania instalacji.</w:t>
      </w:r>
      <w:r w:rsidR="00F437F8" w:rsidRPr="003B18C9">
        <w:t xml:space="preserve"> </w:t>
      </w:r>
    </w:p>
    <w:p w14:paraId="05D7DF2F" w14:textId="77777777" w:rsidR="005E593D" w:rsidRPr="003B18C9" w:rsidRDefault="005E593D" w:rsidP="006B792C">
      <w:pPr>
        <w:numPr>
          <w:ilvl w:val="3"/>
          <w:numId w:val="13"/>
        </w:numPr>
        <w:ind w:left="567" w:hanging="567"/>
        <w:jc w:val="both"/>
      </w:pPr>
      <w:r w:rsidRPr="003B18C9">
        <w:t>Strony sporządzą protokół odbioru końcowego zawierający wszelkie ustalenia, w szczególności Zamawiający w uzgodnieniu z Wykonawcą, wyznaczy terminy usunięcia wad i usterek stwierdzonych podczas odbioru.</w:t>
      </w:r>
    </w:p>
    <w:p w14:paraId="4599C286" w14:textId="2EB65C98" w:rsidR="005E593D" w:rsidRPr="003B18C9" w:rsidRDefault="005E593D" w:rsidP="006B792C">
      <w:pPr>
        <w:numPr>
          <w:ilvl w:val="3"/>
          <w:numId w:val="13"/>
        </w:numPr>
        <w:ind w:left="567" w:hanging="567"/>
        <w:jc w:val="both"/>
      </w:pPr>
      <w:r w:rsidRPr="003B18C9">
        <w:t xml:space="preserve">Zamawiający może podjąć decyzję o przerwaniu czynności odbioru, jeżeli w czasie jego trwania ujawniono istnienie takich wad i usterek, które uniemożliwiają użytkowanie przedmiotu </w:t>
      </w:r>
      <w:r w:rsidR="000236B3" w:rsidRPr="003B18C9">
        <w:t>U</w:t>
      </w:r>
      <w:r w:rsidRPr="003B18C9">
        <w:t xml:space="preserve">mowy zgodnie z przeznaczeniem, aż do czasu ich usunięcia; </w:t>
      </w:r>
      <w:r w:rsidR="005C74CE" w:rsidRPr="003B18C9">
        <w:t>§</w:t>
      </w:r>
      <w:r w:rsidRPr="003B18C9">
        <w:t xml:space="preserve"> 8 ust. 3 i ust. 5 stosuje się odpowiednio.</w:t>
      </w:r>
    </w:p>
    <w:p w14:paraId="36C86E37" w14:textId="77777777" w:rsidR="005E593D" w:rsidRPr="003B18C9" w:rsidRDefault="005E593D" w:rsidP="006B792C">
      <w:pPr>
        <w:numPr>
          <w:ilvl w:val="3"/>
          <w:numId w:val="13"/>
        </w:numPr>
        <w:ind w:left="567" w:hanging="567"/>
        <w:jc w:val="both"/>
      </w:pPr>
      <w:r w:rsidRPr="003B18C9">
        <w:t>Wykonawca zobowiązany jest do zawiadomienia Zamawiającego o usunięciu wad stwierdzonych w protokole odbioru oraz żądania wyznaczenia terminu odbioru zakwestionowanych uprzednio robót. Usunięcie wad powinno być stwierdzone protokolarnie.</w:t>
      </w:r>
    </w:p>
    <w:p w14:paraId="4238FE29" w14:textId="77777777" w:rsidR="005E593D" w:rsidRPr="003B18C9" w:rsidRDefault="005E593D" w:rsidP="006B792C">
      <w:pPr>
        <w:numPr>
          <w:ilvl w:val="3"/>
          <w:numId w:val="13"/>
        </w:numPr>
        <w:ind w:left="567" w:hanging="567"/>
        <w:jc w:val="both"/>
      </w:pPr>
      <w:r w:rsidRPr="003B18C9">
        <w:t xml:space="preserve">Odbiór </w:t>
      </w:r>
      <w:r w:rsidRPr="003B18C9">
        <w:rPr>
          <w:b/>
        </w:rPr>
        <w:t>ostateczny</w:t>
      </w:r>
      <w:r w:rsidRPr="003B18C9">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1F7B3DFE" w14:textId="77777777" w:rsidR="005E593D" w:rsidRPr="003B18C9" w:rsidRDefault="005E593D" w:rsidP="006B792C">
      <w:pPr>
        <w:numPr>
          <w:ilvl w:val="3"/>
          <w:numId w:val="13"/>
        </w:numPr>
        <w:ind w:left="567" w:hanging="567"/>
        <w:jc w:val="both"/>
      </w:pPr>
      <w:r w:rsidRPr="003B18C9">
        <w:t>Zamawiający określi termin przeglądów technicznych</w:t>
      </w:r>
      <w:r w:rsidR="00E04DE0" w:rsidRPr="003B18C9">
        <w:t xml:space="preserve"> (gwarancyjnych)</w:t>
      </w:r>
      <w:r w:rsidRPr="003B18C9">
        <w:t xml:space="preserve"> przed upływem okresu rękojmi i gwarancji oraz termin usunięcia stwierdzonych w tym okresie wad i usterek.</w:t>
      </w:r>
    </w:p>
    <w:p w14:paraId="2FCEFE53" w14:textId="77777777" w:rsidR="00932B3E" w:rsidRPr="003B18C9" w:rsidRDefault="00932B3E" w:rsidP="006B792C">
      <w:pPr>
        <w:ind w:left="709" w:right="-99" w:hanging="425"/>
        <w:jc w:val="center"/>
        <w:rPr>
          <w:b/>
          <w:bCs/>
        </w:rPr>
      </w:pPr>
    </w:p>
    <w:p w14:paraId="5605FD9B" w14:textId="2186148C" w:rsidR="00DC07C3" w:rsidRPr="003B18C9" w:rsidRDefault="00985075" w:rsidP="006B792C">
      <w:pPr>
        <w:ind w:left="709" w:right="-99" w:hanging="425"/>
        <w:jc w:val="center"/>
        <w:rPr>
          <w:b/>
          <w:bCs/>
        </w:rPr>
      </w:pPr>
      <w:r w:rsidRPr="003B18C9">
        <w:rPr>
          <w:b/>
          <w:bCs/>
        </w:rPr>
        <w:t>§ 9</w:t>
      </w:r>
    </w:p>
    <w:p w14:paraId="3EDF1653" w14:textId="77777777" w:rsidR="00DC07C3" w:rsidRPr="003B18C9" w:rsidRDefault="00DC07C3" w:rsidP="006B792C">
      <w:pPr>
        <w:ind w:left="709" w:right="-99" w:hanging="425"/>
        <w:jc w:val="center"/>
        <w:rPr>
          <w:b/>
          <w:bCs/>
        </w:rPr>
      </w:pPr>
      <w:r w:rsidRPr="003B18C9">
        <w:rPr>
          <w:b/>
          <w:bCs/>
        </w:rPr>
        <w:t>KARY UMOWNE</w:t>
      </w:r>
    </w:p>
    <w:p w14:paraId="69D63850" w14:textId="77777777" w:rsidR="00E31800" w:rsidRPr="003B18C9" w:rsidRDefault="00E31800" w:rsidP="00E31800">
      <w:pPr>
        <w:pStyle w:val="Akapitzlist"/>
        <w:numPr>
          <w:ilvl w:val="0"/>
          <w:numId w:val="10"/>
        </w:numPr>
        <w:spacing w:after="0" w:line="240" w:lineRule="auto"/>
        <w:ind w:left="567" w:right="-96" w:hanging="567"/>
        <w:jc w:val="both"/>
        <w:rPr>
          <w:rFonts w:ascii="Times New Roman" w:hAnsi="Times New Roman"/>
        </w:rPr>
      </w:pPr>
      <w:r w:rsidRPr="003B18C9">
        <w:rPr>
          <w:rFonts w:ascii="Times New Roman" w:hAnsi="Times New Roman"/>
        </w:rPr>
        <w:t>Strony ustalają odpowiedzialność za niewykonanie lub nienależyte wykonanie zobowiązań umownych w formie kar umownych w następujących przypadkach i wysokościach:</w:t>
      </w:r>
    </w:p>
    <w:p w14:paraId="5A3B56E9" w14:textId="77777777" w:rsidR="00E31800" w:rsidRPr="003B18C9" w:rsidRDefault="00E31800" w:rsidP="00E31800">
      <w:pPr>
        <w:pStyle w:val="Akapitzlist"/>
        <w:numPr>
          <w:ilvl w:val="1"/>
          <w:numId w:val="2"/>
        </w:numPr>
        <w:spacing w:after="0" w:line="240" w:lineRule="auto"/>
        <w:ind w:left="851" w:right="-96" w:hanging="284"/>
        <w:jc w:val="both"/>
        <w:rPr>
          <w:rFonts w:ascii="Times New Roman" w:hAnsi="Times New Roman"/>
        </w:rPr>
      </w:pPr>
      <w:r w:rsidRPr="003B18C9">
        <w:rPr>
          <w:rFonts w:ascii="Times New Roman" w:hAnsi="Times New Roman"/>
        </w:rPr>
        <w:t>Zamawiający zapłaci Wykonawcy karę umowną:</w:t>
      </w:r>
    </w:p>
    <w:p w14:paraId="31822088" w14:textId="4024939F" w:rsidR="00E31800" w:rsidRPr="003B18C9" w:rsidRDefault="00E31800" w:rsidP="001B0CAE">
      <w:pPr>
        <w:pStyle w:val="Akapitzlist"/>
        <w:numPr>
          <w:ilvl w:val="0"/>
          <w:numId w:val="38"/>
        </w:numPr>
        <w:spacing w:after="0" w:line="240" w:lineRule="auto"/>
        <w:ind w:right="-96"/>
        <w:jc w:val="both"/>
        <w:rPr>
          <w:rFonts w:ascii="Times New Roman" w:hAnsi="Times New Roman"/>
        </w:rPr>
      </w:pPr>
      <w:r w:rsidRPr="003B18C9">
        <w:rPr>
          <w:rFonts w:ascii="Times New Roman" w:hAnsi="Times New Roman"/>
        </w:rPr>
        <w:t xml:space="preserve">za odstąpienie od niniejszej umowy z winy Zamawiającego – w wysokości 10% łącznego wynagrodzeni brutto Wykonawcy, z zastrzeżeniem § </w:t>
      </w:r>
      <w:r w:rsidR="00290326" w:rsidRPr="003B18C9">
        <w:rPr>
          <w:rFonts w:ascii="Times New Roman" w:hAnsi="Times New Roman"/>
        </w:rPr>
        <w:t>13 ust. 1 oraz ust. 2 lit. a), U</w:t>
      </w:r>
      <w:r w:rsidRPr="003B18C9">
        <w:rPr>
          <w:rFonts w:ascii="Times New Roman" w:hAnsi="Times New Roman"/>
        </w:rPr>
        <w:t>mowy – w tym przypadku Zamawiający nie płaci kary umownej.</w:t>
      </w:r>
    </w:p>
    <w:p w14:paraId="6826CCDB" w14:textId="77777777" w:rsidR="00E31800" w:rsidRPr="003B18C9" w:rsidRDefault="00E31800" w:rsidP="00E31800">
      <w:pPr>
        <w:pStyle w:val="Akapitzlist"/>
        <w:numPr>
          <w:ilvl w:val="1"/>
          <w:numId w:val="2"/>
        </w:numPr>
        <w:spacing w:after="0" w:line="240" w:lineRule="auto"/>
        <w:ind w:left="851" w:right="-96" w:hanging="284"/>
        <w:jc w:val="both"/>
        <w:rPr>
          <w:rFonts w:ascii="Times New Roman" w:hAnsi="Times New Roman"/>
        </w:rPr>
      </w:pPr>
      <w:r w:rsidRPr="003B18C9">
        <w:rPr>
          <w:rFonts w:ascii="Times New Roman" w:hAnsi="Times New Roman"/>
        </w:rPr>
        <w:t>Wykonawca zapłaci Zamawiającemu karę umowną:</w:t>
      </w:r>
    </w:p>
    <w:p w14:paraId="338DEA64" w14:textId="72BEF547" w:rsidR="00E31800" w:rsidRPr="003B18C9" w:rsidRDefault="00E31800" w:rsidP="001B0CAE">
      <w:pPr>
        <w:pStyle w:val="Akapitzlist"/>
        <w:numPr>
          <w:ilvl w:val="0"/>
          <w:numId w:val="39"/>
        </w:numPr>
        <w:spacing w:after="0" w:line="240" w:lineRule="auto"/>
        <w:ind w:right="-96"/>
        <w:jc w:val="both"/>
        <w:rPr>
          <w:rFonts w:ascii="Times New Roman" w:hAnsi="Times New Roman"/>
        </w:rPr>
      </w:pPr>
      <w:r w:rsidRPr="003B18C9">
        <w:rPr>
          <w:rFonts w:ascii="Times New Roman" w:hAnsi="Times New Roman"/>
        </w:rPr>
        <w:t xml:space="preserve">w wysokości 10% łącznego wynagrodzenia brutto Wykonawcy w razie odstąpienia od </w:t>
      </w:r>
      <w:r w:rsidR="00290326" w:rsidRPr="003B18C9">
        <w:rPr>
          <w:rFonts w:ascii="Times New Roman" w:hAnsi="Times New Roman"/>
        </w:rPr>
        <w:t>U</w:t>
      </w:r>
      <w:r w:rsidRPr="003B18C9">
        <w:rPr>
          <w:rFonts w:ascii="Times New Roman" w:hAnsi="Times New Roman"/>
        </w:rPr>
        <w:t>mowy z winy Wykonawcy,</w:t>
      </w:r>
    </w:p>
    <w:p w14:paraId="6665C954" w14:textId="33B04DBE" w:rsidR="00E31800" w:rsidRPr="003B18C9" w:rsidRDefault="00E31800" w:rsidP="001B0CAE">
      <w:pPr>
        <w:pStyle w:val="Akapitzlist"/>
        <w:numPr>
          <w:ilvl w:val="0"/>
          <w:numId w:val="39"/>
        </w:numPr>
        <w:spacing w:after="0" w:line="240" w:lineRule="auto"/>
        <w:ind w:right="-96"/>
        <w:jc w:val="both"/>
        <w:rPr>
          <w:rFonts w:ascii="Times New Roman" w:hAnsi="Times New Roman"/>
        </w:rPr>
      </w:pPr>
      <w:r w:rsidRPr="003B18C9">
        <w:rPr>
          <w:rFonts w:ascii="Times New Roman" w:hAnsi="Times New Roman"/>
        </w:rPr>
        <w:t xml:space="preserve">w przypadku zwłoki w wykonaniu przedmiotu </w:t>
      </w:r>
      <w:r w:rsidR="000236B3" w:rsidRPr="003B18C9">
        <w:rPr>
          <w:rFonts w:ascii="Times New Roman" w:hAnsi="Times New Roman"/>
        </w:rPr>
        <w:t>U</w:t>
      </w:r>
      <w:r w:rsidRPr="003B18C9">
        <w:rPr>
          <w:rFonts w:ascii="Times New Roman" w:hAnsi="Times New Roman"/>
        </w:rPr>
        <w:t xml:space="preserve">mowy w terminach, o których mowa w § 3 niniejszej </w:t>
      </w:r>
      <w:r w:rsidR="00290326" w:rsidRPr="003B18C9">
        <w:rPr>
          <w:rFonts w:ascii="Times New Roman" w:hAnsi="Times New Roman"/>
        </w:rPr>
        <w:t>U</w:t>
      </w:r>
      <w:r w:rsidRPr="003B18C9">
        <w:rPr>
          <w:rFonts w:ascii="Times New Roman" w:hAnsi="Times New Roman"/>
        </w:rPr>
        <w:t>mowy, w wysokości 0,1% łącznego wynagrodzenia brutto Wykonawcy, o którym jest mowa w § 2 ust. 1 umowy, za każdy dzień zwłoki w wykonaniu przedmiotu niniejszej umowy,</w:t>
      </w:r>
    </w:p>
    <w:p w14:paraId="43A345BC" w14:textId="69E994E6" w:rsidR="00E31800" w:rsidRPr="003B18C9" w:rsidRDefault="00E31800" w:rsidP="001B0CAE">
      <w:pPr>
        <w:pStyle w:val="Akapitzlist"/>
        <w:numPr>
          <w:ilvl w:val="0"/>
          <w:numId w:val="39"/>
        </w:numPr>
        <w:spacing w:after="0" w:line="240" w:lineRule="auto"/>
        <w:ind w:right="-96"/>
        <w:jc w:val="both"/>
        <w:rPr>
          <w:rFonts w:ascii="Times New Roman" w:hAnsi="Times New Roman"/>
        </w:rPr>
      </w:pPr>
      <w:r w:rsidRPr="003B18C9">
        <w:rPr>
          <w:rFonts w:ascii="Times New Roman" w:hAnsi="Times New Roman"/>
        </w:rPr>
        <w:t>w przypadku zwłoki w usunięciu wad stwierdzonych przy odbiorze lub w okresie gwarancji bądź rękojmi za wady, w wysokości 0,1% łącznego wynagrodzenia brutto Wykonawcy za każdy dzień zwłoki w usunięciu wad liczonej od upływu dnia wyznaczonego na ich usunięcie.</w:t>
      </w:r>
    </w:p>
    <w:p w14:paraId="5542D4DA" w14:textId="77777777" w:rsidR="00867201" w:rsidRPr="003B18C9" w:rsidRDefault="00867201" w:rsidP="006B792C">
      <w:pPr>
        <w:numPr>
          <w:ilvl w:val="0"/>
          <w:numId w:val="10"/>
        </w:numPr>
        <w:tabs>
          <w:tab w:val="left" w:pos="-30"/>
          <w:tab w:val="left" w:pos="567"/>
        </w:tabs>
        <w:suppressAutoHyphens w:val="0"/>
        <w:ind w:left="567" w:hanging="567"/>
        <w:jc w:val="both"/>
      </w:pPr>
      <w:r w:rsidRPr="003B18C9">
        <w:t>Wykonawca zapłaci Zamawiającemu kary umowne również w przypadku:</w:t>
      </w:r>
    </w:p>
    <w:p w14:paraId="7FECA1AF" w14:textId="67B4DC58" w:rsidR="00867201" w:rsidRPr="003B18C9" w:rsidRDefault="00867201" w:rsidP="006B792C">
      <w:pPr>
        <w:pStyle w:val="Tekstpodstawowywcity"/>
        <w:numPr>
          <w:ilvl w:val="0"/>
          <w:numId w:val="11"/>
        </w:numPr>
        <w:tabs>
          <w:tab w:val="left" w:pos="284"/>
        </w:tabs>
        <w:suppressAutoHyphens w:val="0"/>
        <w:spacing w:after="0"/>
        <w:ind w:left="851" w:hanging="284"/>
        <w:jc w:val="both"/>
      </w:pPr>
      <w:r w:rsidRPr="003B18C9">
        <w:t>braku zapłaty wynagrodzenia nal</w:t>
      </w:r>
      <w:r w:rsidR="0095000A" w:rsidRPr="003B18C9">
        <w:t>eżnego podwykonawcy lub dalszemu</w:t>
      </w:r>
      <w:r w:rsidR="00364423" w:rsidRPr="003B18C9">
        <w:t xml:space="preserve"> podwykonawcy</w:t>
      </w:r>
      <w:r w:rsidR="00F3753D" w:rsidRPr="003B18C9">
        <w:t xml:space="preserve">, co spowoduje konieczność bezpośredniej zapłaty przez Zamawiającego, </w:t>
      </w:r>
      <w:r w:rsidR="00364423" w:rsidRPr="003B18C9">
        <w:t>w wysokości</w:t>
      </w:r>
      <w:r w:rsidRPr="003B18C9">
        <w:t xml:space="preserve"> </w:t>
      </w:r>
      <w:r w:rsidR="001B7118" w:rsidRPr="003B18C9">
        <w:t>0,5</w:t>
      </w:r>
      <w:r w:rsidR="0095000A" w:rsidRPr="003B18C9">
        <w:t xml:space="preserve">% </w:t>
      </w:r>
      <w:r w:rsidR="00DA6973" w:rsidRPr="003B18C9">
        <w:t>łącznego wynagrodzenia brutto Wykonawcy</w:t>
      </w:r>
      <w:r w:rsidR="0095000A" w:rsidRPr="003B18C9">
        <w:t xml:space="preserve"> </w:t>
      </w:r>
      <w:r w:rsidRPr="003B18C9">
        <w:t xml:space="preserve">za każdy </w:t>
      </w:r>
      <w:r w:rsidR="004561CA" w:rsidRPr="003B18C9">
        <w:t>taki przypadek</w:t>
      </w:r>
      <w:r w:rsidRPr="003B18C9">
        <w:t>,</w:t>
      </w:r>
    </w:p>
    <w:p w14:paraId="3403A565" w14:textId="77777777" w:rsidR="00160677" w:rsidRPr="003B18C9" w:rsidRDefault="00160677" w:rsidP="006B792C">
      <w:pPr>
        <w:pStyle w:val="Tekstpodstawowywcity"/>
        <w:numPr>
          <w:ilvl w:val="0"/>
          <w:numId w:val="11"/>
        </w:numPr>
        <w:tabs>
          <w:tab w:val="left" w:pos="284"/>
        </w:tabs>
        <w:suppressAutoHyphens w:val="0"/>
        <w:spacing w:after="0"/>
        <w:ind w:left="851" w:hanging="284"/>
        <w:jc w:val="both"/>
      </w:pPr>
      <w:r w:rsidRPr="003B18C9">
        <w:t>nieterminowej zapłaty wynagrodzenia należnego podwykonawcy lub dalszemu podwykonawcy w wysokości 0,</w:t>
      </w:r>
      <w:r w:rsidR="00085095" w:rsidRPr="003B18C9">
        <w:t>0</w:t>
      </w:r>
      <w:r w:rsidRPr="003B18C9">
        <w:t xml:space="preserve">5 % </w:t>
      </w:r>
      <w:r w:rsidR="00085095" w:rsidRPr="003B18C9">
        <w:t>łącznego wynagrodzenia brutto Wykonawcy</w:t>
      </w:r>
      <w:r w:rsidRPr="003B18C9">
        <w:t xml:space="preserve"> za każdy dzień </w:t>
      </w:r>
      <w:r w:rsidR="0064005C" w:rsidRPr="003B18C9">
        <w:t>zwłoki</w:t>
      </w:r>
      <w:r w:rsidRPr="003B18C9">
        <w:t>, za każdy taki przypadek,</w:t>
      </w:r>
    </w:p>
    <w:p w14:paraId="0AECE00C" w14:textId="2076046C" w:rsidR="00867201" w:rsidRPr="003B18C9" w:rsidRDefault="00867201" w:rsidP="006B792C">
      <w:pPr>
        <w:pStyle w:val="Akapitzlist"/>
        <w:numPr>
          <w:ilvl w:val="0"/>
          <w:numId w:val="11"/>
        </w:numPr>
        <w:tabs>
          <w:tab w:val="left" w:pos="284"/>
        </w:tabs>
        <w:spacing w:after="0" w:line="240" w:lineRule="auto"/>
        <w:ind w:left="851" w:hanging="284"/>
        <w:jc w:val="both"/>
        <w:rPr>
          <w:rFonts w:ascii="Times New Roman" w:hAnsi="Times New Roman"/>
        </w:rPr>
      </w:pPr>
      <w:r w:rsidRPr="003B18C9">
        <w:rPr>
          <w:rFonts w:ascii="Times New Roman" w:hAnsi="Times New Roman"/>
        </w:rPr>
        <w:t>nieprzedłożenia do zaakceptowania projektu umowy o podwykonawstwo, której przedmiotem są roboty budowlane, lub projektu jej zmiany</w:t>
      </w:r>
      <w:r w:rsidR="00407B63" w:rsidRPr="003B18C9">
        <w:rPr>
          <w:rFonts w:ascii="Times New Roman" w:hAnsi="Times New Roman"/>
        </w:rPr>
        <w:t>,</w:t>
      </w:r>
      <w:r w:rsidRPr="003B18C9">
        <w:rPr>
          <w:rFonts w:ascii="Times New Roman" w:hAnsi="Times New Roman"/>
        </w:rPr>
        <w:t xml:space="preserve"> </w:t>
      </w:r>
      <w:r w:rsidR="006836A6" w:rsidRPr="003B18C9">
        <w:rPr>
          <w:rFonts w:ascii="Times New Roman" w:hAnsi="Times New Roman"/>
        </w:rPr>
        <w:t>w wysokości 0,</w:t>
      </w:r>
      <w:r w:rsidR="001B7118" w:rsidRPr="003B18C9">
        <w:rPr>
          <w:rFonts w:ascii="Times New Roman" w:hAnsi="Times New Roman"/>
        </w:rPr>
        <w:t>2</w:t>
      </w:r>
      <w:r w:rsidR="006836A6" w:rsidRPr="003B18C9">
        <w:rPr>
          <w:rFonts w:ascii="Times New Roman" w:hAnsi="Times New Roman"/>
        </w:rPr>
        <w:t>5</w:t>
      </w:r>
      <w:r w:rsidR="00407B63" w:rsidRPr="003B18C9">
        <w:rPr>
          <w:rFonts w:ascii="Times New Roman" w:hAnsi="Times New Roman"/>
        </w:rPr>
        <w:t xml:space="preserve"> % </w:t>
      </w:r>
      <w:r w:rsidR="00C757D3" w:rsidRPr="003B18C9">
        <w:rPr>
          <w:rFonts w:ascii="Times New Roman" w:hAnsi="Times New Roman"/>
        </w:rPr>
        <w:t xml:space="preserve">łącznego wynagrodzenia brutto Wykonawcy </w:t>
      </w:r>
      <w:r w:rsidRPr="003B18C9">
        <w:rPr>
          <w:rFonts w:ascii="Times New Roman" w:hAnsi="Times New Roman"/>
        </w:rPr>
        <w:t xml:space="preserve">za każdy </w:t>
      </w:r>
      <w:r w:rsidR="00C424D3" w:rsidRPr="003B18C9">
        <w:rPr>
          <w:rFonts w:ascii="Times New Roman" w:hAnsi="Times New Roman"/>
        </w:rPr>
        <w:t>taki przypadek</w:t>
      </w:r>
      <w:r w:rsidRPr="003B18C9">
        <w:rPr>
          <w:rFonts w:ascii="Times New Roman" w:hAnsi="Times New Roman"/>
        </w:rPr>
        <w:t>,</w:t>
      </w:r>
    </w:p>
    <w:p w14:paraId="3C5BE35B" w14:textId="6A945EA6" w:rsidR="00867201" w:rsidRPr="003B18C9" w:rsidRDefault="00867201" w:rsidP="006B792C">
      <w:pPr>
        <w:pStyle w:val="Akapitzlist"/>
        <w:numPr>
          <w:ilvl w:val="0"/>
          <w:numId w:val="11"/>
        </w:numPr>
        <w:tabs>
          <w:tab w:val="left" w:pos="284"/>
        </w:tabs>
        <w:spacing w:after="0" w:line="240" w:lineRule="auto"/>
        <w:ind w:left="851" w:hanging="284"/>
        <w:jc w:val="both"/>
        <w:rPr>
          <w:rFonts w:ascii="Times New Roman" w:hAnsi="Times New Roman"/>
        </w:rPr>
      </w:pPr>
      <w:r w:rsidRPr="003B18C9">
        <w:rPr>
          <w:rFonts w:ascii="Times New Roman" w:hAnsi="Times New Roman"/>
        </w:rPr>
        <w:t>nieprzedłożenia poświadczonej za zgodność z oryginałem kopii umowy o podwykonawstwo lub jej zmiany</w:t>
      </w:r>
      <w:r w:rsidR="00EB72AA" w:rsidRPr="003B18C9">
        <w:rPr>
          <w:rFonts w:ascii="Times New Roman" w:hAnsi="Times New Roman"/>
        </w:rPr>
        <w:t>,</w:t>
      </w:r>
      <w:r w:rsidRPr="003B18C9">
        <w:rPr>
          <w:rFonts w:ascii="Times New Roman" w:hAnsi="Times New Roman"/>
        </w:rPr>
        <w:t xml:space="preserve"> </w:t>
      </w:r>
      <w:r w:rsidR="006836A6" w:rsidRPr="003B18C9">
        <w:rPr>
          <w:rFonts w:ascii="Times New Roman" w:hAnsi="Times New Roman"/>
        </w:rPr>
        <w:t>w wysokości 0,</w:t>
      </w:r>
      <w:r w:rsidR="001B7118" w:rsidRPr="003B18C9">
        <w:rPr>
          <w:rFonts w:ascii="Times New Roman" w:hAnsi="Times New Roman"/>
        </w:rPr>
        <w:t>2</w:t>
      </w:r>
      <w:r w:rsidR="006836A6" w:rsidRPr="003B18C9">
        <w:rPr>
          <w:rFonts w:ascii="Times New Roman" w:hAnsi="Times New Roman"/>
        </w:rPr>
        <w:t>5</w:t>
      </w:r>
      <w:r w:rsidR="00EB72AA" w:rsidRPr="003B18C9">
        <w:rPr>
          <w:rFonts w:ascii="Times New Roman" w:hAnsi="Times New Roman"/>
        </w:rPr>
        <w:t xml:space="preserve"> % </w:t>
      </w:r>
      <w:r w:rsidR="00C757D3" w:rsidRPr="003B18C9">
        <w:rPr>
          <w:rFonts w:ascii="Times New Roman" w:hAnsi="Times New Roman"/>
        </w:rPr>
        <w:t>łącznego wynagrodzenia brutto Wykonawcy</w:t>
      </w:r>
      <w:r w:rsidR="00EB72AA" w:rsidRPr="003B18C9">
        <w:rPr>
          <w:rFonts w:ascii="Times New Roman" w:hAnsi="Times New Roman"/>
        </w:rPr>
        <w:t xml:space="preserve"> </w:t>
      </w:r>
      <w:r w:rsidRPr="003B18C9">
        <w:rPr>
          <w:rFonts w:ascii="Times New Roman" w:hAnsi="Times New Roman"/>
        </w:rPr>
        <w:t xml:space="preserve">za </w:t>
      </w:r>
      <w:r w:rsidR="000119EE" w:rsidRPr="003B18C9">
        <w:rPr>
          <w:rFonts w:ascii="Times New Roman" w:hAnsi="Times New Roman"/>
        </w:rPr>
        <w:t>każdy taki przypadek</w:t>
      </w:r>
      <w:r w:rsidRPr="003B18C9">
        <w:rPr>
          <w:rFonts w:ascii="Times New Roman" w:hAnsi="Times New Roman"/>
        </w:rPr>
        <w:t>.</w:t>
      </w:r>
    </w:p>
    <w:p w14:paraId="2C2E0056" w14:textId="77777777" w:rsidR="003A02B4" w:rsidRPr="003B18C9" w:rsidRDefault="00C17C77" w:rsidP="006B792C">
      <w:pPr>
        <w:pStyle w:val="Akapitzlist"/>
        <w:numPr>
          <w:ilvl w:val="0"/>
          <w:numId w:val="11"/>
        </w:numPr>
        <w:tabs>
          <w:tab w:val="left" w:pos="284"/>
        </w:tabs>
        <w:spacing w:after="0" w:line="240" w:lineRule="auto"/>
        <w:ind w:left="851" w:hanging="284"/>
        <w:jc w:val="both"/>
        <w:rPr>
          <w:rFonts w:ascii="Times New Roman" w:hAnsi="Times New Roman"/>
        </w:rPr>
      </w:pPr>
      <w:r w:rsidRPr="003B18C9">
        <w:rPr>
          <w:rFonts w:ascii="Times New Roman" w:hAnsi="Times New Roman"/>
        </w:rPr>
        <w:t>b</w:t>
      </w:r>
      <w:r w:rsidR="003A02B4" w:rsidRPr="003B18C9">
        <w:rPr>
          <w:rFonts w:ascii="Times New Roman" w:hAnsi="Times New Roman"/>
        </w:rPr>
        <w:t xml:space="preserve">raku zmiany umowy o podwykonawstwo w zakresie terminu zapłaty </w:t>
      </w:r>
      <w:r w:rsidRPr="003B18C9">
        <w:rPr>
          <w:rFonts w:ascii="Times New Roman" w:hAnsi="Times New Roman"/>
        </w:rPr>
        <w:t>w wysokości 0,</w:t>
      </w:r>
      <w:r w:rsidR="005B5941" w:rsidRPr="003B18C9">
        <w:rPr>
          <w:rFonts w:ascii="Times New Roman" w:hAnsi="Times New Roman"/>
        </w:rPr>
        <w:t>0</w:t>
      </w:r>
      <w:r w:rsidRPr="003B18C9">
        <w:rPr>
          <w:rFonts w:ascii="Times New Roman" w:hAnsi="Times New Roman"/>
        </w:rPr>
        <w:t>2 % łącznego wynagrodzenia brutto Wykonawcy za każdy taki przypadek</w:t>
      </w:r>
    </w:p>
    <w:p w14:paraId="7BCFBAC1" w14:textId="77777777" w:rsidR="000207DA" w:rsidRDefault="000207DA" w:rsidP="006B792C">
      <w:pPr>
        <w:pStyle w:val="Akapitzlist"/>
        <w:numPr>
          <w:ilvl w:val="0"/>
          <w:numId w:val="11"/>
        </w:numPr>
        <w:tabs>
          <w:tab w:val="left" w:pos="284"/>
        </w:tabs>
        <w:spacing w:after="0" w:line="240" w:lineRule="auto"/>
        <w:ind w:left="851" w:hanging="284"/>
        <w:jc w:val="both"/>
        <w:rPr>
          <w:rFonts w:ascii="Times New Roman" w:hAnsi="Times New Roman"/>
        </w:rPr>
      </w:pPr>
      <w:r w:rsidRPr="003B18C9">
        <w:rPr>
          <w:rFonts w:ascii="Times New Roman" w:hAnsi="Times New Roman"/>
        </w:rPr>
        <w:t xml:space="preserve">nie przedłożenia dokumentów potwierdzających zatrudnienie na umowę o pracę </w:t>
      </w:r>
      <w:r w:rsidR="006806A7" w:rsidRPr="003B18C9">
        <w:rPr>
          <w:rFonts w:ascii="Times New Roman" w:hAnsi="Times New Roman"/>
        </w:rPr>
        <w:t>osób</w:t>
      </w:r>
      <w:r w:rsidR="00046F4D" w:rsidRPr="003B18C9">
        <w:rPr>
          <w:rFonts w:ascii="Times New Roman" w:hAnsi="Times New Roman"/>
        </w:rPr>
        <w:t>,</w:t>
      </w:r>
      <w:r w:rsidR="006806A7" w:rsidRPr="003B18C9">
        <w:rPr>
          <w:rFonts w:ascii="Times New Roman" w:hAnsi="Times New Roman"/>
        </w:rPr>
        <w:t xml:space="preserve"> o których mowa w § 4 ust</w:t>
      </w:r>
      <w:r w:rsidR="0089392C" w:rsidRPr="003B18C9">
        <w:rPr>
          <w:rFonts w:ascii="Times New Roman" w:hAnsi="Times New Roman"/>
        </w:rPr>
        <w:t>.</w:t>
      </w:r>
      <w:r w:rsidR="006806A7" w:rsidRPr="003B18C9">
        <w:rPr>
          <w:rFonts w:ascii="Times New Roman" w:hAnsi="Times New Roman"/>
        </w:rPr>
        <w:t xml:space="preserve"> 1</w:t>
      </w:r>
      <w:r w:rsidR="00A948F9" w:rsidRPr="003B18C9">
        <w:rPr>
          <w:rFonts w:ascii="Times New Roman" w:hAnsi="Times New Roman"/>
        </w:rPr>
        <w:t>5</w:t>
      </w:r>
      <w:r w:rsidRPr="003B18C9">
        <w:rPr>
          <w:rFonts w:ascii="Times New Roman" w:hAnsi="Times New Roman"/>
        </w:rPr>
        <w:t xml:space="preserve"> w wysokości </w:t>
      </w:r>
      <w:r w:rsidR="006806A7" w:rsidRPr="003B18C9">
        <w:rPr>
          <w:rFonts w:ascii="Times New Roman" w:hAnsi="Times New Roman"/>
          <w:b/>
        </w:rPr>
        <w:t>10</w:t>
      </w:r>
      <w:r w:rsidRPr="003B18C9">
        <w:rPr>
          <w:rFonts w:ascii="Times New Roman" w:hAnsi="Times New Roman"/>
          <w:b/>
        </w:rPr>
        <w:t>00,00 zł</w:t>
      </w:r>
      <w:r w:rsidRPr="003B18C9">
        <w:rPr>
          <w:rFonts w:ascii="Times New Roman" w:hAnsi="Times New Roman"/>
        </w:rPr>
        <w:t xml:space="preserve"> za każdą osobę</w:t>
      </w:r>
      <w:r w:rsidR="00E04DE0" w:rsidRPr="003B18C9">
        <w:rPr>
          <w:rFonts w:ascii="Times New Roman" w:hAnsi="Times New Roman"/>
        </w:rPr>
        <w:t>.</w:t>
      </w:r>
    </w:p>
    <w:p w14:paraId="610A2527" w14:textId="0D0DC057" w:rsidR="007B49DA" w:rsidRDefault="007B49DA" w:rsidP="006B792C">
      <w:pPr>
        <w:pStyle w:val="Akapitzlist"/>
        <w:numPr>
          <w:ilvl w:val="0"/>
          <w:numId w:val="11"/>
        </w:numPr>
        <w:tabs>
          <w:tab w:val="left" w:pos="284"/>
        </w:tabs>
        <w:spacing w:after="0" w:line="240" w:lineRule="auto"/>
        <w:ind w:left="851" w:hanging="284"/>
        <w:jc w:val="both"/>
        <w:rPr>
          <w:rFonts w:ascii="Times New Roman" w:hAnsi="Times New Roman"/>
        </w:rPr>
      </w:pPr>
      <w:r w:rsidRPr="007B49DA">
        <w:rPr>
          <w:rFonts w:ascii="Times New Roman" w:hAnsi="Times New Roman"/>
        </w:rPr>
        <w:t xml:space="preserve">za zwłokę w przedłożeniu dokumentów potwierdzających spełnienie wymagań/standardów dostępności w zakresie realizacji przedmiotu umowy – ……… </w:t>
      </w:r>
      <w:r>
        <w:rPr>
          <w:rFonts w:ascii="Times New Roman" w:hAnsi="Times New Roman"/>
        </w:rPr>
        <w:t>łącznego wynagrodzenia brutto</w:t>
      </w:r>
      <w:r w:rsidR="005A71E0">
        <w:rPr>
          <w:rFonts w:ascii="Times New Roman" w:hAnsi="Times New Roman"/>
        </w:rPr>
        <w:t xml:space="preserve"> Wykonawcy</w:t>
      </w:r>
      <w:r w:rsidRPr="007B49DA">
        <w:rPr>
          <w:rFonts w:ascii="Times New Roman" w:hAnsi="Times New Roman"/>
        </w:rPr>
        <w:t>, licząc za każdy dzień zwłoki ponad termin określony w umowie (oświadczeniu),</w:t>
      </w:r>
    </w:p>
    <w:p w14:paraId="603FC93F" w14:textId="0A978CFB" w:rsidR="007B49DA" w:rsidRDefault="007B49DA" w:rsidP="006B792C">
      <w:pPr>
        <w:pStyle w:val="Akapitzlist"/>
        <w:numPr>
          <w:ilvl w:val="0"/>
          <w:numId w:val="11"/>
        </w:numPr>
        <w:tabs>
          <w:tab w:val="left" w:pos="284"/>
        </w:tabs>
        <w:spacing w:after="0" w:line="240" w:lineRule="auto"/>
        <w:ind w:left="851" w:hanging="284"/>
        <w:jc w:val="both"/>
        <w:rPr>
          <w:rFonts w:ascii="Times New Roman" w:hAnsi="Times New Roman"/>
        </w:rPr>
      </w:pPr>
      <w:r w:rsidRPr="007B49DA">
        <w:rPr>
          <w:rFonts w:ascii="Times New Roman" w:hAnsi="Times New Roman"/>
        </w:rPr>
        <w:t xml:space="preserve">za zwłokę w przedłożeniu dokumentów potwierdzających spełnienie zasad DNSH w zakresie realizacji przedmiotu umowy – ……… </w:t>
      </w:r>
      <w:r w:rsidR="005A71E0">
        <w:rPr>
          <w:rFonts w:ascii="Times New Roman" w:hAnsi="Times New Roman"/>
        </w:rPr>
        <w:t>łącznego wynagrodzenia brutto Wykonawcy</w:t>
      </w:r>
      <w:r w:rsidRPr="007B49DA">
        <w:rPr>
          <w:rFonts w:ascii="Times New Roman" w:hAnsi="Times New Roman"/>
        </w:rPr>
        <w:t>, licząc za każdy dzień zwłoki ponad termin określony w umowie (oświadczeniu).</w:t>
      </w:r>
    </w:p>
    <w:p w14:paraId="3D5B299A" w14:textId="09BA1C1E" w:rsidR="005A71E0" w:rsidRPr="003B18C9" w:rsidRDefault="005A71E0" w:rsidP="006B792C">
      <w:pPr>
        <w:pStyle w:val="Akapitzlist"/>
        <w:numPr>
          <w:ilvl w:val="0"/>
          <w:numId w:val="11"/>
        </w:numPr>
        <w:tabs>
          <w:tab w:val="left" w:pos="284"/>
        </w:tabs>
        <w:spacing w:after="0" w:line="240" w:lineRule="auto"/>
        <w:ind w:left="851" w:hanging="284"/>
        <w:jc w:val="both"/>
        <w:rPr>
          <w:rFonts w:ascii="Times New Roman" w:hAnsi="Times New Roman"/>
        </w:rPr>
      </w:pPr>
      <w:r>
        <w:rPr>
          <w:rFonts w:ascii="Times New Roman" w:hAnsi="Times New Roman"/>
        </w:rPr>
        <w:t>za zwłokę w przedłożeniu danych beneficjentów zagranicznych na wezwanie Zamawiającego, w przypadku gdy Wykonawca jest podmiotem zagranicznym - …. łącznego wynagrodzenia brutto Wykonawcy, licząc za każdy dzień zwłoki ponad termin określony w umowie.</w:t>
      </w:r>
    </w:p>
    <w:p w14:paraId="6B3C844F" w14:textId="77777777" w:rsidR="00623808" w:rsidRPr="003B18C9" w:rsidRDefault="00623808" w:rsidP="006B792C">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3B18C9">
        <w:rPr>
          <w:rFonts w:ascii="Times New Roman" w:hAnsi="Times New Roman"/>
        </w:rPr>
        <w:t>Strony zgodnie postanawiają iż maksymalna wysokość kar umownych, których mogą dochodzić od siebie wynosi 30% brutto łącznego wynagrodzenia brutto Wykonawcy.</w:t>
      </w:r>
    </w:p>
    <w:p w14:paraId="0BACB0D4" w14:textId="77777777" w:rsidR="00DC07C3" w:rsidRPr="003B18C9" w:rsidRDefault="00DC07C3" w:rsidP="006B792C">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3B18C9">
        <w:rPr>
          <w:rFonts w:ascii="Times New Roman" w:hAnsi="Times New Roman"/>
        </w:rPr>
        <w:t xml:space="preserve">W </w:t>
      </w:r>
      <w:r w:rsidR="000119EE" w:rsidRPr="003B18C9">
        <w:rPr>
          <w:rFonts w:ascii="Times New Roman" w:hAnsi="Times New Roman"/>
        </w:rPr>
        <w:t>sytuacji</w:t>
      </w:r>
      <w:r w:rsidRPr="003B18C9">
        <w:rPr>
          <w:rFonts w:ascii="Times New Roman" w:hAnsi="Times New Roman"/>
        </w:rPr>
        <w:t xml:space="preserve">, gdy szkoda przekraczać będzie wartość zastrzeżonej kary umownej, Zamawiający ma prawo dochodzenia odszkodowania na zasadach ogólnych, niezależnie od kar umownych. </w:t>
      </w:r>
    </w:p>
    <w:p w14:paraId="7B087EAB" w14:textId="77777777" w:rsidR="00DC07C3" w:rsidRPr="003B18C9" w:rsidRDefault="00DC07C3" w:rsidP="006B792C">
      <w:pPr>
        <w:numPr>
          <w:ilvl w:val="0"/>
          <w:numId w:val="10"/>
        </w:numPr>
        <w:tabs>
          <w:tab w:val="left" w:pos="75"/>
          <w:tab w:val="left" w:pos="567"/>
          <w:tab w:val="left" w:pos="6816"/>
        </w:tabs>
        <w:suppressAutoHyphens w:val="0"/>
        <w:ind w:left="567" w:hanging="567"/>
        <w:jc w:val="both"/>
      </w:pPr>
      <w:r w:rsidRPr="003B18C9">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0FF0552B" w14:textId="03ACFA1E" w:rsidR="0083731D" w:rsidRPr="003B18C9" w:rsidRDefault="00DC07C3" w:rsidP="006B792C">
      <w:pPr>
        <w:numPr>
          <w:ilvl w:val="0"/>
          <w:numId w:val="10"/>
        </w:numPr>
        <w:tabs>
          <w:tab w:val="left" w:pos="75"/>
          <w:tab w:val="left" w:pos="567"/>
          <w:tab w:val="left" w:pos="6816"/>
        </w:tabs>
        <w:suppressAutoHyphens w:val="0"/>
        <w:ind w:left="567" w:hanging="567"/>
        <w:jc w:val="both"/>
      </w:pPr>
      <w:r w:rsidRPr="003B18C9">
        <w:t>Naliczenie przez Zamawiającego bądź zapłata przez Wykonawcę kary umownej nie zwalnia Wykonawcy ze zobowi</w:t>
      </w:r>
      <w:r w:rsidR="00290326" w:rsidRPr="003B18C9">
        <w:t>ązań wynikających z niniejszej U</w:t>
      </w:r>
      <w:r w:rsidRPr="003B18C9">
        <w:t>mowy.</w:t>
      </w:r>
    </w:p>
    <w:p w14:paraId="12000D98" w14:textId="77777777" w:rsidR="00714FDB" w:rsidRPr="003B18C9" w:rsidRDefault="00714FDB" w:rsidP="006B792C">
      <w:pPr>
        <w:ind w:left="709" w:right="-99" w:hanging="425"/>
        <w:jc w:val="center"/>
        <w:rPr>
          <w:b/>
          <w:bCs/>
        </w:rPr>
      </w:pPr>
    </w:p>
    <w:p w14:paraId="271631D3" w14:textId="77777777" w:rsidR="00DC07C3" w:rsidRPr="003B18C9" w:rsidRDefault="00985075" w:rsidP="006B792C">
      <w:pPr>
        <w:ind w:left="709" w:right="-99" w:hanging="425"/>
        <w:jc w:val="center"/>
        <w:rPr>
          <w:b/>
          <w:bCs/>
        </w:rPr>
      </w:pPr>
      <w:r w:rsidRPr="003B18C9">
        <w:rPr>
          <w:b/>
          <w:bCs/>
        </w:rPr>
        <w:t>§ 10</w:t>
      </w:r>
    </w:p>
    <w:p w14:paraId="19822892" w14:textId="77777777" w:rsidR="00DC07C3" w:rsidRPr="003B18C9" w:rsidRDefault="00DC07C3" w:rsidP="006B792C">
      <w:pPr>
        <w:ind w:left="709" w:right="-99" w:hanging="425"/>
        <w:jc w:val="center"/>
        <w:rPr>
          <w:b/>
          <w:bCs/>
        </w:rPr>
      </w:pPr>
      <w:r w:rsidRPr="003B18C9">
        <w:rPr>
          <w:b/>
          <w:bCs/>
        </w:rPr>
        <w:t>RĘKOJMIA I GWARANCJA</w:t>
      </w:r>
    </w:p>
    <w:p w14:paraId="315B365E" w14:textId="77777777" w:rsidR="00DC07C3" w:rsidRPr="003B18C9" w:rsidRDefault="00DC07C3" w:rsidP="006B792C">
      <w:pPr>
        <w:pStyle w:val="Akapitzlist"/>
        <w:numPr>
          <w:ilvl w:val="3"/>
          <w:numId w:val="1"/>
        </w:numPr>
        <w:suppressAutoHyphens/>
        <w:spacing w:after="0" w:line="240" w:lineRule="auto"/>
        <w:ind w:left="567" w:hanging="567"/>
        <w:jc w:val="both"/>
        <w:textAlignment w:val="baseline"/>
        <w:rPr>
          <w:rFonts w:ascii="Times New Roman" w:hAnsi="Times New Roman"/>
        </w:rPr>
      </w:pPr>
      <w:r w:rsidRPr="003B18C9">
        <w:rPr>
          <w:rFonts w:ascii="Times New Roman" w:hAnsi="Times New Roman"/>
        </w:rPr>
        <w:t xml:space="preserve">Wykonawca udziela Zamawiającemu gwarancji z tytułu wad </w:t>
      </w:r>
      <w:r w:rsidR="00B96BB6" w:rsidRPr="003B18C9">
        <w:rPr>
          <w:rFonts w:ascii="Times New Roman" w:hAnsi="Times New Roman"/>
        </w:rPr>
        <w:t>w ramach</w:t>
      </w:r>
      <w:r w:rsidRPr="003B18C9">
        <w:rPr>
          <w:rFonts w:ascii="Times New Roman" w:hAnsi="Times New Roman"/>
        </w:rPr>
        <w:t xml:space="preserve"> przedmiotu niniejszej umowy.</w:t>
      </w:r>
    </w:p>
    <w:p w14:paraId="6785F115" w14:textId="3ED557F3" w:rsidR="00D27D4B" w:rsidRPr="00B64EA0" w:rsidRDefault="00290326" w:rsidP="006B792C">
      <w:pPr>
        <w:pStyle w:val="Akapitzlist"/>
        <w:numPr>
          <w:ilvl w:val="3"/>
          <w:numId w:val="1"/>
        </w:numPr>
        <w:suppressAutoHyphens/>
        <w:spacing w:after="0" w:line="240" w:lineRule="auto"/>
        <w:ind w:left="567" w:hanging="567"/>
        <w:jc w:val="both"/>
        <w:textAlignment w:val="baseline"/>
        <w:rPr>
          <w:rFonts w:ascii="Times New Roman" w:hAnsi="Times New Roman"/>
          <w:i/>
        </w:rPr>
      </w:pPr>
      <w:r w:rsidRPr="00966993">
        <w:rPr>
          <w:rFonts w:ascii="Times New Roman" w:hAnsi="Times New Roman"/>
          <w:i/>
        </w:rPr>
        <w:t xml:space="preserve">W </w:t>
      </w:r>
      <w:r w:rsidRPr="00B64EA0">
        <w:rPr>
          <w:rFonts w:ascii="Times New Roman" w:hAnsi="Times New Roman"/>
          <w:i/>
        </w:rPr>
        <w:t>ramach Zadania nr 1 o</w:t>
      </w:r>
      <w:r w:rsidR="00DC07C3" w:rsidRPr="00B64EA0">
        <w:rPr>
          <w:rFonts w:ascii="Times New Roman" w:hAnsi="Times New Roman"/>
          <w:i/>
        </w:rPr>
        <w:t>kres gwarancj</w:t>
      </w:r>
      <w:r w:rsidR="00245BF4" w:rsidRPr="00B64EA0">
        <w:rPr>
          <w:rFonts w:ascii="Times New Roman" w:hAnsi="Times New Roman"/>
          <w:i/>
        </w:rPr>
        <w:t>i</w:t>
      </w:r>
      <w:r w:rsidR="00D27D4B" w:rsidRPr="00B64EA0">
        <w:rPr>
          <w:rFonts w:ascii="Times New Roman" w:hAnsi="Times New Roman"/>
          <w:i/>
        </w:rPr>
        <w:t>:</w:t>
      </w:r>
    </w:p>
    <w:p w14:paraId="5532F86E" w14:textId="6997D697" w:rsidR="00D27D4B" w:rsidRPr="00B64EA0" w:rsidRDefault="00D46049" w:rsidP="001B0CAE">
      <w:pPr>
        <w:pStyle w:val="Akapitzlist"/>
        <w:numPr>
          <w:ilvl w:val="0"/>
          <w:numId w:val="35"/>
        </w:numPr>
        <w:suppressAutoHyphens/>
        <w:spacing w:after="0" w:line="240" w:lineRule="auto"/>
        <w:ind w:left="993"/>
        <w:jc w:val="both"/>
        <w:textAlignment w:val="baseline"/>
        <w:rPr>
          <w:rFonts w:ascii="Times New Roman" w:hAnsi="Times New Roman"/>
          <w:i/>
        </w:rPr>
      </w:pPr>
      <w:r w:rsidRPr="00B64EA0">
        <w:rPr>
          <w:rFonts w:ascii="Times New Roman" w:hAnsi="Times New Roman"/>
          <w:i/>
        </w:rPr>
        <w:t xml:space="preserve">na wszelkie prace i roboty budowlane objęte przedmiotem umowy wynosi </w:t>
      </w:r>
      <w:r w:rsidRPr="00B64EA0">
        <w:rPr>
          <w:rFonts w:ascii="Times New Roman" w:hAnsi="Times New Roman"/>
          <w:b/>
          <w:i/>
        </w:rPr>
        <w:t>……</w:t>
      </w:r>
      <w:r w:rsidR="002A2E6A" w:rsidRPr="00B64EA0">
        <w:rPr>
          <w:rFonts w:ascii="Times New Roman" w:hAnsi="Times New Roman"/>
          <w:b/>
          <w:i/>
        </w:rPr>
        <w:t xml:space="preserve">. </w:t>
      </w:r>
      <w:r w:rsidRPr="00B64EA0">
        <w:rPr>
          <w:rFonts w:ascii="Times New Roman" w:hAnsi="Times New Roman"/>
          <w:b/>
          <w:i/>
        </w:rPr>
        <w:t>miesięcy</w:t>
      </w:r>
      <w:r w:rsidRPr="00B64EA0">
        <w:rPr>
          <w:rFonts w:ascii="Times New Roman" w:hAnsi="Times New Roman"/>
          <w:i/>
        </w:rPr>
        <w:t xml:space="preserve"> </w:t>
      </w:r>
      <w:r w:rsidRPr="00B64EA0">
        <w:rPr>
          <w:rFonts w:ascii="Times New Roman" w:hAnsi="Times New Roman"/>
          <w:i/>
          <w:color w:val="FF0000"/>
        </w:rPr>
        <w:t xml:space="preserve">(kryterium oceny ofert) </w:t>
      </w:r>
    </w:p>
    <w:p w14:paraId="7EEED05E" w14:textId="77777777" w:rsidR="00D27D4B" w:rsidRPr="00B64EA0" w:rsidRDefault="00D46049" w:rsidP="001B0CAE">
      <w:pPr>
        <w:pStyle w:val="Akapitzlist"/>
        <w:numPr>
          <w:ilvl w:val="0"/>
          <w:numId w:val="35"/>
        </w:numPr>
        <w:suppressAutoHyphens/>
        <w:spacing w:after="0" w:line="240" w:lineRule="auto"/>
        <w:ind w:left="993"/>
        <w:jc w:val="both"/>
        <w:textAlignment w:val="baseline"/>
        <w:rPr>
          <w:rFonts w:ascii="Times New Roman" w:hAnsi="Times New Roman"/>
          <w:i/>
        </w:rPr>
      </w:pPr>
      <w:r w:rsidRPr="00B64EA0">
        <w:rPr>
          <w:rFonts w:ascii="Times New Roman" w:hAnsi="Times New Roman"/>
          <w:i/>
        </w:rPr>
        <w:t xml:space="preserve">na dostarczone i wbudowane materiały </w:t>
      </w:r>
      <w:r w:rsidR="00D27D4B" w:rsidRPr="00B64EA0">
        <w:rPr>
          <w:rFonts w:ascii="Times New Roman" w:hAnsi="Times New Roman"/>
          <w:i/>
        </w:rPr>
        <w:t xml:space="preserve">oraz zainstalowane urządzenia </w:t>
      </w:r>
      <w:r w:rsidR="00245BF4" w:rsidRPr="00B64EA0">
        <w:rPr>
          <w:rFonts w:ascii="Times New Roman" w:hAnsi="Times New Roman"/>
          <w:i/>
        </w:rPr>
        <w:t xml:space="preserve">wynosi </w:t>
      </w:r>
      <w:r w:rsidR="00584CCB" w:rsidRPr="00B64EA0">
        <w:rPr>
          <w:rFonts w:ascii="Times New Roman" w:hAnsi="Times New Roman"/>
          <w:b/>
          <w:i/>
        </w:rPr>
        <w:t>……</w:t>
      </w:r>
      <w:r w:rsidR="00DC07C3" w:rsidRPr="00B64EA0">
        <w:rPr>
          <w:rFonts w:ascii="Times New Roman" w:hAnsi="Times New Roman"/>
          <w:b/>
          <w:i/>
        </w:rPr>
        <w:t xml:space="preserve"> miesięcy</w:t>
      </w:r>
      <w:r w:rsidR="00DC07C3" w:rsidRPr="00B64EA0">
        <w:rPr>
          <w:rFonts w:ascii="Times New Roman" w:hAnsi="Times New Roman"/>
          <w:i/>
        </w:rPr>
        <w:t xml:space="preserve"> </w:t>
      </w:r>
      <w:r w:rsidR="003712E2" w:rsidRPr="00B64EA0">
        <w:rPr>
          <w:rFonts w:ascii="Times New Roman" w:hAnsi="Times New Roman"/>
          <w:i/>
          <w:color w:val="FF0000"/>
        </w:rPr>
        <w:t>(kryterium oceny ofert)</w:t>
      </w:r>
      <w:r w:rsidR="00F23DE2" w:rsidRPr="00B64EA0">
        <w:rPr>
          <w:rFonts w:ascii="Times New Roman" w:hAnsi="Times New Roman"/>
          <w:i/>
          <w:color w:val="FF0000"/>
        </w:rPr>
        <w:t xml:space="preserve"> </w:t>
      </w:r>
    </w:p>
    <w:p w14:paraId="13417903" w14:textId="23AB0C68" w:rsidR="00DC07C3" w:rsidRPr="00B64EA0" w:rsidRDefault="00D27D4B" w:rsidP="00C604E2">
      <w:pPr>
        <w:pStyle w:val="Akapitzlist"/>
        <w:suppressAutoHyphens/>
        <w:spacing w:after="0" w:line="240" w:lineRule="auto"/>
        <w:ind w:left="993"/>
        <w:jc w:val="both"/>
        <w:textAlignment w:val="baseline"/>
        <w:rPr>
          <w:rFonts w:ascii="Times New Roman" w:hAnsi="Times New Roman"/>
          <w:i/>
        </w:rPr>
      </w:pPr>
      <w:r w:rsidRPr="00B64EA0">
        <w:rPr>
          <w:rFonts w:ascii="Times New Roman" w:hAnsi="Times New Roman"/>
          <w:i/>
        </w:rPr>
        <w:t xml:space="preserve">- </w:t>
      </w:r>
      <w:r w:rsidR="00F23DE2" w:rsidRPr="00B64EA0">
        <w:rPr>
          <w:rFonts w:ascii="Times New Roman" w:hAnsi="Times New Roman"/>
          <w:i/>
        </w:rPr>
        <w:t>i jest liczony od dnia dokonania przez strony odbioru końcowego robót.</w:t>
      </w:r>
      <w:r w:rsidR="00C36F3D" w:rsidRPr="00B64EA0">
        <w:rPr>
          <w:rFonts w:ascii="Times New Roman" w:hAnsi="Times New Roman"/>
          <w:i/>
        </w:rPr>
        <w:t xml:space="preserve"> W przypadku gdy okres gwarancji producenta na dostarczone i wbudowane materiały objęte przedmiotem niniejszej umowy jest dłuższy niż określony powyżej do postanowień niniejszej umowy stosuje się okres dłuższy.</w:t>
      </w:r>
    </w:p>
    <w:p w14:paraId="11638043" w14:textId="5A2751D5" w:rsidR="00290326" w:rsidRPr="00966993" w:rsidRDefault="00290326" w:rsidP="00290326">
      <w:pPr>
        <w:pStyle w:val="Akapitzlist"/>
        <w:numPr>
          <w:ilvl w:val="3"/>
          <w:numId w:val="1"/>
        </w:numPr>
        <w:suppressAutoHyphens/>
        <w:spacing w:after="0" w:line="240" w:lineRule="auto"/>
        <w:ind w:left="567" w:hanging="567"/>
        <w:jc w:val="both"/>
        <w:textAlignment w:val="baseline"/>
        <w:rPr>
          <w:rFonts w:ascii="Times New Roman" w:hAnsi="Times New Roman"/>
          <w:i/>
        </w:rPr>
      </w:pPr>
      <w:r w:rsidRPr="00B64EA0">
        <w:rPr>
          <w:rFonts w:ascii="Times New Roman" w:hAnsi="Times New Roman"/>
          <w:i/>
        </w:rPr>
        <w:t>W ramach Zadania nr</w:t>
      </w:r>
      <w:r w:rsidRPr="00966993">
        <w:rPr>
          <w:rFonts w:ascii="Times New Roman" w:hAnsi="Times New Roman"/>
          <w:i/>
        </w:rPr>
        <w:t xml:space="preserve"> </w:t>
      </w:r>
      <w:r w:rsidR="009E0711" w:rsidRPr="00966993">
        <w:rPr>
          <w:rFonts w:ascii="Times New Roman" w:hAnsi="Times New Roman"/>
          <w:i/>
        </w:rPr>
        <w:t>2</w:t>
      </w:r>
      <w:r w:rsidRPr="00966993">
        <w:rPr>
          <w:rFonts w:ascii="Times New Roman" w:hAnsi="Times New Roman"/>
          <w:i/>
        </w:rPr>
        <w:t xml:space="preserve"> okres gwarancji:</w:t>
      </w:r>
    </w:p>
    <w:p w14:paraId="313C5438" w14:textId="4C9C6F37" w:rsidR="00290326" w:rsidRPr="00966993" w:rsidRDefault="00290326" w:rsidP="001B0CAE">
      <w:pPr>
        <w:pStyle w:val="Akapitzlist"/>
        <w:numPr>
          <w:ilvl w:val="0"/>
          <w:numId w:val="43"/>
        </w:numPr>
        <w:suppressAutoHyphens/>
        <w:spacing w:after="0" w:line="240" w:lineRule="auto"/>
        <w:ind w:left="993" w:hanging="284"/>
        <w:jc w:val="both"/>
        <w:textAlignment w:val="baseline"/>
        <w:rPr>
          <w:rFonts w:ascii="Times New Roman" w:hAnsi="Times New Roman"/>
          <w:i/>
        </w:rPr>
      </w:pPr>
      <w:r w:rsidRPr="00966993">
        <w:rPr>
          <w:rFonts w:ascii="Times New Roman" w:hAnsi="Times New Roman"/>
          <w:i/>
        </w:rPr>
        <w:t xml:space="preserve">na wszelkie prace i roboty budowlane objęte przedmiotem </w:t>
      </w:r>
      <w:r w:rsidR="000236B3" w:rsidRPr="00966993">
        <w:rPr>
          <w:rFonts w:ascii="Times New Roman" w:hAnsi="Times New Roman"/>
          <w:i/>
        </w:rPr>
        <w:t>U</w:t>
      </w:r>
      <w:r w:rsidRPr="00966993">
        <w:rPr>
          <w:rFonts w:ascii="Times New Roman" w:hAnsi="Times New Roman"/>
          <w:i/>
        </w:rPr>
        <w:t xml:space="preserve">mowy wynosi </w:t>
      </w:r>
      <w:r w:rsidRPr="00966993">
        <w:rPr>
          <w:rFonts w:ascii="Times New Roman" w:hAnsi="Times New Roman"/>
          <w:b/>
          <w:i/>
        </w:rPr>
        <w:t>……. miesięcy</w:t>
      </w:r>
      <w:r w:rsidRPr="00966993">
        <w:rPr>
          <w:rFonts w:ascii="Times New Roman" w:hAnsi="Times New Roman"/>
          <w:i/>
        </w:rPr>
        <w:t xml:space="preserve"> </w:t>
      </w:r>
      <w:r w:rsidRPr="00966993">
        <w:rPr>
          <w:rFonts w:ascii="Times New Roman" w:hAnsi="Times New Roman"/>
          <w:i/>
          <w:color w:val="FF0000"/>
        </w:rPr>
        <w:t xml:space="preserve">(kryterium oceny ofert) </w:t>
      </w:r>
    </w:p>
    <w:p w14:paraId="7277C5ED" w14:textId="77777777" w:rsidR="00290326" w:rsidRPr="00966993" w:rsidRDefault="00290326" w:rsidP="001B0CAE">
      <w:pPr>
        <w:pStyle w:val="Akapitzlist"/>
        <w:numPr>
          <w:ilvl w:val="0"/>
          <w:numId w:val="43"/>
        </w:numPr>
        <w:suppressAutoHyphens/>
        <w:spacing w:after="0" w:line="240" w:lineRule="auto"/>
        <w:ind w:left="993" w:hanging="284"/>
        <w:jc w:val="both"/>
        <w:textAlignment w:val="baseline"/>
        <w:rPr>
          <w:rFonts w:ascii="Times New Roman" w:hAnsi="Times New Roman"/>
          <w:i/>
        </w:rPr>
      </w:pPr>
      <w:r w:rsidRPr="00966993">
        <w:rPr>
          <w:rFonts w:ascii="Times New Roman" w:hAnsi="Times New Roman"/>
          <w:i/>
        </w:rPr>
        <w:t xml:space="preserve">na dostarczone i wbudowane materiały oraz zainstalowane urządzenia wynosi </w:t>
      </w:r>
      <w:r w:rsidRPr="00966993">
        <w:rPr>
          <w:rFonts w:ascii="Times New Roman" w:hAnsi="Times New Roman"/>
          <w:b/>
          <w:i/>
        </w:rPr>
        <w:t>…… miesięcy</w:t>
      </w:r>
      <w:r w:rsidRPr="00966993">
        <w:rPr>
          <w:rFonts w:ascii="Times New Roman" w:hAnsi="Times New Roman"/>
          <w:i/>
        </w:rPr>
        <w:t xml:space="preserve"> </w:t>
      </w:r>
      <w:r w:rsidRPr="00966993">
        <w:rPr>
          <w:rFonts w:ascii="Times New Roman" w:hAnsi="Times New Roman"/>
          <w:i/>
          <w:color w:val="FF0000"/>
        </w:rPr>
        <w:t xml:space="preserve">(kryterium oceny ofert) </w:t>
      </w:r>
    </w:p>
    <w:p w14:paraId="77F11047" w14:textId="0A30BE84" w:rsidR="00290326" w:rsidRPr="00966993" w:rsidRDefault="00290326" w:rsidP="00290326">
      <w:pPr>
        <w:pStyle w:val="Akapitzlist"/>
        <w:suppressAutoHyphens/>
        <w:spacing w:after="0" w:line="240" w:lineRule="auto"/>
        <w:ind w:left="993"/>
        <w:jc w:val="both"/>
        <w:textAlignment w:val="baseline"/>
        <w:rPr>
          <w:rFonts w:ascii="Times New Roman" w:hAnsi="Times New Roman"/>
          <w:i/>
        </w:rPr>
      </w:pPr>
      <w:r w:rsidRPr="00966993">
        <w:rPr>
          <w:rFonts w:ascii="Times New Roman" w:hAnsi="Times New Roman"/>
          <w:i/>
        </w:rPr>
        <w:t xml:space="preserve">- i jest liczony od dnia dokonania przez strony odbioru końcowego robót. W przypadku gdy okres gwarancji producenta na dostarczone i wbudowane materiały objęte przedmiotem niniejszej umowy jest dłuższy niż określony powyżej do postanowień niniejszej </w:t>
      </w:r>
      <w:r w:rsidR="000236B3" w:rsidRPr="00966993">
        <w:rPr>
          <w:rFonts w:ascii="Times New Roman" w:hAnsi="Times New Roman"/>
          <w:i/>
        </w:rPr>
        <w:t>U</w:t>
      </w:r>
      <w:r w:rsidRPr="00966993">
        <w:rPr>
          <w:rFonts w:ascii="Times New Roman" w:hAnsi="Times New Roman"/>
          <w:i/>
        </w:rPr>
        <w:t>mowy stosuje się okres dłuższy.</w:t>
      </w:r>
    </w:p>
    <w:p w14:paraId="0CBAF636" w14:textId="05A8F6CB" w:rsidR="00D27D4B" w:rsidRPr="003B18C9" w:rsidRDefault="00DC07C3" w:rsidP="006B792C">
      <w:pPr>
        <w:pStyle w:val="Akapitzlist"/>
        <w:numPr>
          <w:ilvl w:val="3"/>
          <w:numId w:val="1"/>
        </w:numPr>
        <w:suppressAutoHyphens/>
        <w:spacing w:after="0" w:line="240" w:lineRule="auto"/>
        <w:ind w:left="567" w:hanging="567"/>
        <w:jc w:val="both"/>
        <w:textAlignment w:val="baseline"/>
        <w:rPr>
          <w:rFonts w:ascii="Times New Roman" w:hAnsi="Times New Roman"/>
        </w:rPr>
      </w:pPr>
      <w:r w:rsidRPr="003B18C9">
        <w:rPr>
          <w:rFonts w:ascii="Times New Roman" w:hAnsi="Times New Roman"/>
        </w:rPr>
        <w:t>W ramach gwarancji Wykonawca będzie odpowiedzialny za usunięcie wszelkich wad</w:t>
      </w:r>
      <w:r w:rsidR="00C648A5" w:rsidRPr="003B18C9">
        <w:rPr>
          <w:rFonts w:ascii="Times New Roman" w:hAnsi="Times New Roman"/>
        </w:rPr>
        <w:t xml:space="preserve"> </w:t>
      </w:r>
      <w:r w:rsidRPr="003B18C9">
        <w:rPr>
          <w:rFonts w:ascii="Times New Roman" w:hAnsi="Times New Roman"/>
        </w:rPr>
        <w:t xml:space="preserve">w przedmiocie umowy, które ujawnią się w okresie gwarancji i które wynikną z nieprawidłowego wykonania jakiejkolwiek części przedmiotu </w:t>
      </w:r>
      <w:r w:rsidR="000236B3" w:rsidRPr="003B18C9">
        <w:rPr>
          <w:rFonts w:ascii="Times New Roman" w:hAnsi="Times New Roman"/>
        </w:rPr>
        <w:t>U</w:t>
      </w:r>
      <w:r w:rsidRPr="003B18C9">
        <w:rPr>
          <w:rFonts w:ascii="Times New Roman" w:hAnsi="Times New Roman"/>
        </w:rPr>
        <w:t xml:space="preserve">mowy lub z jakiegokolwiek działania lub </w:t>
      </w:r>
      <w:r w:rsidR="00E86077" w:rsidRPr="003B18C9">
        <w:rPr>
          <w:rFonts w:ascii="Times New Roman" w:hAnsi="Times New Roman"/>
        </w:rPr>
        <w:t xml:space="preserve">zaniechania </w:t>
      </w:r>
      <w:r w:rsidRPr="003B18C9">
        <w:rPr>
          <w:rFonts w:ascii="Times New Roman" w:hAnsi="Times New Roman"/>
        </w:rPr>
        <w:t>Wykonawcy.</w:t>
      </w:r>
      <w:r w:rsidR="00D27D4B" w:rsidRPr="003B18C9">
        <w:rPr>
          <w:rFonts w:ascii="Times New Roman" w:hAnsi="Times New Roman"/>
        </w:rPr>
        <w:t xml:space="preserve"> Dodatkowo Wykonawca zobowiązany jest w okresie gwarancji wykonywać w ramach ceny kont</w:t>
      </w:r>
      <w:r w:rsidR="0053453D" w:rsidRPr="003B18C9">
        <w:rPr>
          <w:rFonts w:ascii="Times New Roman" w:hAnsi="Times New Roman"/>
        </w:rPr>
        <w:t>r</w:t>
      </w:r>
      <w:r w:rsidR="00D27D4B" w:rsidRPr="003B18C9">
        <w:rPr>
          <w:rFonts w:ascii="Times New Roman" w:hAnsi="Times New Roman"/>
        </w:rPr>
        <w:t>aktu serwis i konserwację zamontowanych urządzeń w zakresie i z częstotliwością określoną przez producenta urządzenia.</w:t>
      </w:r>
    </w:p>
    <w:p w14:paraId="0968DBD1" w14:textId="339A1B96" w:rsidR="00D27D4B" w:rsidRPr="003B18C9" w:rsidRDefault="00D27D4B" w:rsidP="00AB1442">
      <w:pPr>
        <w:pStyle w:val="Akapitzlist"/>
        <w:numPr>
          <w:ilvl w:val="3"/>
          <w:numId w:val="1"/>
        </w:numPr>
        <w:suppressAutoHyphens/>
        <w:spacing w:after="0" w:line="240" w:lineRule="auto"/>
        <w:ind w:left="567" w:hanging="567"/>
        <w:jc w:val="both"/>
        <w:textAlignment w:val="baseline"/>
        <w:rPr>
          <w:rFonts w:ascii="Times New Roman" w:hAnsi="Times New Roman"/>
        </w:rPr>
      </w:pPr>
      <w:r w:rsidRPr="003B18C9">
        <w:rPr>
          <w:rFonts w:ascii="Times New Roman" w:hAnsi="Times New Roman"/>
          <w:kern w:val="0"/>
        </w:rPr>
        <w:t>Strony ustaliły następujący tryb postępowania przy usuwaniu przez Wykonawcę awarii urządzeń oraz  napraw przekraczających zakres konserwacji:</w:t>
      </w:r>
    </w:p>
    <w:p w14:paraId="16C58F9C" w14:textId="77777777" w:rsidR="00D27D4B" w:rsidRPr="003B18C9" w:rsidRDefault="00D27D4B" w:rsidP="001B0CAE">
      <w:pPr>
        <w:numPr>
          <w:ilvl w:val="0"/>
          <w:numId w:val="36"/>
        </w:numPr>
        <w:suppressAutoHyphens w:val="0"/>
        <w:ind w:left="851" w:hanging="284"/>
        <w:jc w:val="both"/>
        <w:rPr>
          <w:kern w:val="0"/>
        </w:rPr>
      </w:pPr>
      <w:r w:rsidRPr="003B18C9">
        <w:rPr>
          <w:kern w:val="0"/>
        </w:rPr>
        <w:t>Zamawiający powiadomi Wykonawcę o wystąpieniu awarii. Zgłoszenia będą dokonywane telefonicznie pod nr tel. ……………., potwierdzone przesłaniem zgłoszenia faksem pod numer ……………., lub pocztą elektroniczną na adres ………………… ,</w:t>
      </w:r>
    </w:p>
    <w:p w14:paraId="34230D5E" w14:textId="77777777" w:rsidR="00D27D4B" w:rsidRPr="003B18C9" w:rsidRDefault="00D27D4B" w:rsidP="001B0CAE">
      <w:pPr>
        <w:numPr>
          <w:ilvl w:val="0"/>
          <w:numId w:val="36"/>
        </w:numPr>
        <w:suppressAutoHyphens w:val="0"/>
        <w:ind w:left="851" w:hanging="284"/>
        <w:jc w:val="both"/>
        <w:rPr>
          <w:kern w:val="0"/>
        </w:rPr>
      </w:pPr>
      <w:r w:rsidRPr="003B18C9">
        <w:rPr>
          <w:spacing w:val="-2"/>
          <w:kern w:val="0"/>
        </w:rPr>
        <w:t xml:space="preserve">awarie urządzeń, instalacji oraz wad przedmiotu zamówienia oraz napraw przekraczające zakres konserwacji usuwane będą </w:t>
      </w:r>
      <w:r w:rsidRPr="003B18C9">
        <w:rPr>
          <w:b/>
          <w:spacing w:val="-2"/>
          <w:kern w:val="0"/>
        </w:rPr>
        <w:t>w terminie 5 dni kalendarzowych</w:t>
      </w:r>
      <w:r w:rsidRPr="003B18C9">
        <w:rPr>
          <w:spacing w:val="-2"/>
          <w:kern w:val="0"/>
        </w:rPr>
        <w:t xml:space="preserve"> od powiadomienia,</w:t>
      </w:r>
    </w:p>
    <w:p w14:paraId="3FC4A3BE" w14:textId="77777777" w:rsidR="00D27D4B" w:rsidRPr="003B18C9" w:rsidRDefault="00D27D4B" w:rsidP="001B0CAE">
      <w:pPr>
        <w:numPr>
          <w:ilvl w:val="0"/>
          <w:numId w:val="36"/>
        </w:numPr>
        <w:suppressAutoHyphens w:val="0"/>
        <w:ind w:left="851" w:hanging="284"/>
        <w:jc w:val="both"/>
        <w:rPr>
          <w:kern w:val="0"/>
        </w:rPr>
      </w:pPr>
      <w:r w:rsidRPr="003B18C9">
        <w:rPr>
          <w:spacing w:val="-4"/>
          <w:kern w:val="0"/>
        </w:rPr>
        <w:t>przez naprawę urządzenia rozumie się znalezienie przyczyny awarii lub złego, nieprawidłowego</w:t>
      </w:r>
      <w:r w:rsidRPr="003B18C9">
        <w:rPr>
          <w:kern w:val="0"/>
        </w:rPr>
        <w:t xml:space="preserve"> funkcjonowania urządzenia oraz jej całkowite usunięcie, a za miejsce wykonania usługi przyjmuje się miejsce lokalizacji urządzenia,</w:t>
      </w:r>
    </w:p>
    <w:p w14:paraId="75CA8CA2" w14:textId="49AA9205" w:rsidR="00D27D4B" w:rsidRPr="003B18C9" w:rsidRDefault="00D27D4B" w:rsidP="001B0CAE">
      <w:pPr>
        <w:numPr>
          <w:ilvl w:val="0"/>
          <w:numId w:val="36"/>
        </w:numPr>
        <w:suppressAutoHyphens w:val="0"/>
        <w:ind w:left="851" w:hanging="284"/>
        <w:jc w:val="both"/>
        <w:rPr>
          <w:kern w:val="0"/>
        </w:rPr>
      </w:pPr>
      <w:r w:rsidRPr="003B18C9">
        <w:rPr>
          <w:kern w:val="0"/>
        </w:rPr>
        <w:t>usługa będzie świadczona w miejscu instalacji urządzenia</w:t>
      </w:r>
      <w:r w:rsidR="00900ECD" w:rsidRPr="003B18C9">
        <w:rPr>
          <w:bCs/>
          <w:kern w:val="0"/>
          <w:lang w:eastAsia="pl-PL"/>
        </w:rPr>
        <w:t>,</w:t>
      </w:r>
    </w:p>
    <w:p w14:paraId="04895236" w14:textId="35B289BA" w:rsidR="00E76AC2" w:rsidRPr="003B18C9" w:rsidRDefault="00E76AC2" w:rsidP="001B0CAE">
      <w:pPr>
        <w:numPr>
          <w:ilvl w:val="0"/>
          <w:numId w:val="36"/>
        </w:numPr>
        <w:suppressAutoHyphens w:val="0"/>
        <w:ind w:left="851" w:hanging="284"/>
        <w:jc w:val="both"/>
        <w:rPr>
          <w:kern w:val="0"/>
        </w:rPr>
      </w:pPr>
      <w:r w:rsidRPr="003B18C9">
        <w:rPr>
          <w:kern w:val="0"/>
        </w:rPr>
        <w:t>Wykonawca zobowiązuje się po usunięciu awarii wykonać wszelkie czynności konfiguracyjne naprawionego urządzenia,</w:t>
      </w:r>
    </w:p>
    <w:p w14:paraId="30FA324F" w14:textId="3E5EAE1E" w:rsidR="00D27D4B" w:rsidRPr="003B18C9" w:rsidRDefault="00D27D4B" w:rsidP="001B0CAE">
      <w:pPr>
        <w:numPr>
          <w:ilvl w:val="0"/>
          <w:numId w:val="36"/>
        </w:numPr>
        <w:suppressAutoHyphens w:val="0"/>
        <w:ind w:left="851" w:hanging="284"/>
        <w:jc w:val="both"/>
        <w:rPr>
          <w:kern w:val="0"/>
        </w:rPr>
      </w:pPr>
      <w:r w:rsidRPr="003B18C9">
        <w:rPr>
          <w:kern w:val="0"/>
        </w:rPr>
        <w:t xml:space="preserve">w w/w urządzeniach Wykonawca może montować jedynie nowe i pełnowartościowe części zamienne. </w:t>
      </w:r>
    </w:p>
    <w:p w14:paraId="3C3EDC81" w14:textId="0037C6BF" w:rsidR="00DC07C3" w:rsidRPr="003B18C9" w:rsidRDefault="00DC07C3" w:rsidP="006B792C">
      <w:pPr>
        <w:pStyle w:val="Akapitzlist"/>
        <w:numPr>
          <w:ilvl w:val="3"/>
          <w:numId w:val="1"/>
        </w:numPr>
        <w:spacing w:after="0" w:line="240" w:lineRule="auto"/>
        <w:ind w:left="567" w:hanging="567"/>
        <w:jc w:val="both"/>
        <w:textAlignment w:val="baseline"/>
        <w:rPr>
          <w:rFonts w:ascii="Times New Roman" w:hAnsi="Times New Roman"/>
        </w:rPr>
      </w:pPr>
      <w:r w:rsidRPr="003B18C9">
        <w:rPr>
          <w:rFonts w:ascii="Times New Roman" w:hAnsi="Times New Roman"/>
        </w:rPr>
        <w:t>W ramach udzielonej gwarancji jakości</w:t>
      </w:r>
      <w:r w:rsidR="00A067FA" w:rsidRPr="003B18C9">
        <w:rPr>
          <w:rFonts w:ascii="Times New Roman" w:hAnsi="Times New Roman"/>
        </w:rPr>
        <w:t xml:space="preserve"> </w:t>
      </w:r>
      <w:r w:rsidRPr="003B18C9">
        <w:rPr>
          <w:rFonts w:ascii="Times New Roman" w:hAnsi="Times New Roman"/>
        </w:rPr>
        <w:t>Wykona</w:t>
      </w:r>
      <w:r w:rsidR="00615599" w:rsidRPr="003B18C9">
        <w:rPr>
          <w:rFonts w:ascii="Times New Roman" w:hAnsi="Times New Roman"/>
        </w:rPr>
        <w:t xml:space="preserve">wca </w:t>
      </w:r>
      <w:r w:rsidR="00667F07" w:rsidRPr="003B18C9">
        <w:rPr>
          <w:rFonts w:ascii="Times New Roman" w:hAnsi="Times New Roman"/>
        </w:rPr>
        <w:t xml:space="preserve">w odniesieniu do pozostałej części przedmiotu zamówienia Wykonawca zobowiązuje się w terminie </w:t>
      </w:r>
      <w:r w:rsidR="005D484E" w:rsidRPr="003B18C9">
        <w:rPr>
          <w:rFonts w:ascii="Times New Roman" w:hAnsi="Times New Roman"/>
        </w:rPr>
        <w:t>14</w:t>
      </w:r>
      <w:r w:rsidR="00667F07" w:rsidRPr="003B18C9">
        <w:rPr>
          <w:rFonts w:ascii="Times New Roman" w:hAnsi="Times New Roman"/>
        </w:rPr>
        <w:t xml:space="preserve"> dni kalendarzowych </w:t>
      </w:r>
      <w:r w:rsidR="00A067FA" w:rsidRPr="003B18C9">
        <w:rPr>
          <w:rFonts w:ascii="Times New Roman" w:hAnsi="Times New Roman"/>
        </w:rPr>
        <w:t xml:space="preserve">od </w:t>
      </w:r>
      <w:r w:rsidRPr="003B18C9">
        <w:rPr>
          <w:rFonts w:ascii="Times New Roman" w:hAnsi="Times New Roman"/>
        </w:rPr>
        <w:t>daty pisemnego wezwania Zamawiającego</w:t>
      </w:r>
      <w:r w:rsidR="00615599" w:rsidRPr="003B18C9">
        <w:rPr>
          <w:rFonts w:ascii="Times New Roman" w:hAnsi="Times New Roman"/>
        </w:rPr>
        <w:t xml:space="preserve"> </w:t>
      </w:r>
      <w:r w:rsidR="00122EC0" w:rsidRPr="003B18C9">
        <w:rPr>
          <w:rFonts w:ascii="Times New Roman" w:hAnsi="Times New Roman"/>
        </w:rPr>
        <w:t>d</w:t>
      </w:r>
      <w:r w:rsidRPr="003B18C9">
        <w:rPr>
          <w:rFonts w:ascii="Times New Roman" w:hAnsi="Times New Roman"/>
        </w:rPr>
        <w:t>o:</w:t>
      </w:r>
    </w:p>
    <w:p w14:paraId="529E03A0" w14:textId="77777777" w:rsidR="00DC07C3" w:rsidRPr="003B18C9" w:rsidRDefault="00DC07C3" w:rsidP="006B792C">
      <w:pPr>
        <w:pStyle w:val="Akapitzlist"/>
        <w:numPr>
          <w:ilvl w:val="1"/>
          <w:numId w:val="15"/>
        </w:numPr>
        <w:autoSpaceDE w:val="0"/>
        <w:spacing w:after="0" w:line="240" w:lineRule="auto"/>
        <w:ind w:left="851" w:hanging="284"/>
        <w:jc w:val="both"/>
        <w:rPr>
          <w:rFonts w:ascii="Times New Roman" w:hAnsi="Times New Roman"/>
        </w:rPr>
      </w:pPr>
      <w:r w:rsidRPr="003B18C9">
        <w:rPr>
          <w:rFonts w:ascii="Times New Roman" w:hAnsi="Times New Roman"/>
        </w:rPr>
        <w:t>usunięcia wady fizycznej</w:t>
      </w:r>
      <w:r w:rsidR="009B5078" w:rsidRPr="003B18C9">
        <w:rPr>
          <w:rFonts w:ascii="Times New Roman" w:hAnsi="Times New Roman"/>
        </w:rPr>
        <w:t xml:space="preserve"> </w:t>
      </w:r>
      <w:r w:rsidRPr="003B18C9">
        <w:rPr>
          <w:rFonts w:ascii="Times New Roman" w:hAnsi="Times New Roman"/>
        </w:rPr>
        <w:t>lub</w:t>
      </w:r>
    </w:p>
    <w:p w14:paraId="12FDE4E6" w14:textId="77777777" w:rsidR="00DC07C3" w:rsidRPr="003B18C9" w:rsidRDefault="00DC07C3" w:rsidP="006B792C">
      <w:pPr>
        <w:pStyle w:val="Akapitzlist"/>
        <w:numPr>
          <w:ilvl w:val="1"/>
          <w:numId w:val="15"/>
        </w:numPr>
        <w:autoSpaceDE w:val="0"/>
        <w:spacing w:after="0" w:line="240" w:lineRule="auto"/>
        <w:ind w:left="851" w:hanging="284"/>
        <w:jc w:val="both"/>
        <w:rPr>
          <w:rFonts w:ascii="Times New Roman" w:hAnsi="Times New Roman"/>
        </w:rPr>
      </w:pPr>
      <w:r w:rsidRPr="003B18C9">
        <w:rPr>
          <w:rFonts w:ascii="Times New Roman" w:hAnsi="Times New Roman"/>
        </w:rPr>
        <w:t>wykonania przedmiotu umowy lub dotkniętej wadą lub usterką jego części od nowa – w przypadku, kiedy samo usunięcie wady nie umożliwia użytkowania przedmiotu umowy zgodnie z jego przeznaczeniem.</w:t>
      </w:r>
    </w:p>
    <w:p w14:paraId="314301E1" w14:textId="616CFEA2" w:rsidR="00DC07C3" w:rsidRPr="003B18C9" w:rsidRDefault="00DC07C3"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Zamawiający może dochodzić roszczeń z tytułu gwarancji także</w:t>
      </w:r>
      <w:r w:rsidR="001B3F03" w:rsidRPr="003B18C9">
        <w:rPr>
          <w:rFonts w:ascii="Times New Roman" w:hAnsi="Times New Roman"/>
        </w:rPr>
        <w:t xml:space="preserve"> po terminie określonym w ust. 2</w:t>
      </w:r>
      <w:r w:rsidRPr="003B18C9">
        <w:rPr>
          <w:rFonts w:ascii="Times New Roman" w:hAnsi="Times New Roman"/>
        </w:rPr>
        <w:t xml:space="preserve">, jeżeli zgłaszał wadę przedmiotu </w:t>
      </w:r>
      <w:r w:rsidR="000236B3" w:rsidRPr="003B18C9">
        <w:rPr>
          <w:rFonts w:ascii="Times New Roman" w:hAnsi="Times New Roman"/>
        </w:rPr>
        <w:t>U</w:t>
      </w:r>
      <w:r w:rsidRPr="003B18C9">
        <w:rPr>
          <w:rFonts w:ascii="Times New Roman" w:hAnsi="Times New Roman"/>
        </w:rPr>
        <w:t>mowy przed upływem tego terminu.</w:t>
      </w:r>
    </w:p>
    <w:p w14:paraId="72ABE2A9" w14:textId="1A1F3FB1" w:rsidR="00DC07C3" w:rsidRPr="003B18C9" w:rsidRDefault="00667F07"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 xml:space="preserve">Jeżeli Wykonawca nie usunie wad przedmiotu niniejszej </w:t>
      </w:r>
      <w:r w:rsidR="000236B3" w:rsidRPr="003B18C9">
        <w:rPr>
          <w:rFonts w:ascii="Times New Roman" w:hAnsi="Times New Roman"/>
        </w:rPr>
        <w:t>U</w:t>
      </w:r>
      <w:r w:rsidRPr="003B18C9">
        <w:rPr>
          <w:rFonts w:ascii="Times New Roman" w:hAnsi="Times New Roman"/>
        </w:rPr>
        <w:t>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Wady do chwili usunięcia Wady przez osobę trzecią</w:t>
      </w:r>
      <w:r w:rsidR="00DC07C3" w:rsidRPr="003B18C9">
        <w:rPr>
          <w:rFonts w:ascii="Times New Roman" w:hAnsi="Times New Roman"/>
        </w:rPr>
        <w:t>.</w:t>
      </w:r>
    </w:p>
    <w:p w14:paraId="47236A00" w14:textId="77777777" w:rsidR="00364C49" w:rsidRPr="003B18C9" w:rsidRDefault="00DC07C3"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 xml:space="preserve">Wykonawca zobowiązuje się do udziału w przeglądach gwarancyjnych po </w:t>
      </w:r>
      <w:r w:rsidR="00245BF4" w:rsidRPr="003B18C9">
        <w:rPr>
          <w:rFonts w:ascii="Times New Roman" w:hAnsi="Times New Roman"/>
        </w:rPr>
        <w:t>upływie każdego roku</w:t>
      </w:r>
      <w:r w:rsidRPr="003B18C9">
        <w:rPr>
          <w:rFonts w:ascii="Times New Roman" w:hAnsi="Times New Roman"/>
        </w:rPr>
        <w:t xml:space="preserve"> eksploatacji obiektu - o terminach przeglądów gwarancyjnych Zamawiający poinformuje Wykonawcę na piśmie.</w:t>
      </w:r>
    </w:p>
    <w:p w14:paraId="32393284" w14:textId="5753CEB7" w:rsidR="00D27D4B" w:rsidRPr="003B18C9" w:rsidRDefault="00D27D4B"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Po okresie gwarancji, Wykonawca zapewnia, że osprzęt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6D85941E" w14:textId="77777777" w:rsidR="00DC07C3" w:rsidRPr="003B18C9" w:rsidRDefault="00DC07C3"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Niezależnie od uprawnień z tytułu gwarancji, Zamawiającemu przysługują uprawnienia z tytułu rękojmi za wady fizyczne i prawne w rozumieniu stosownych przepisów kodeksu cywilnego.</w:t>
      </w:r>
    </w:p>
    <w:p w14:paraId="389047BF" w14:textId="5A0B78ED" w:rsidR="00DC07C3" w:rsidRPr="003B18C9" w:rsidRDefault="00DC07C3"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 xml:space="preserve">Wykonawca jest odpowiedzialny z tytułu rękojmi za usunięcie wad fizycznych przedmiotu </w:t>
      </w:r>
      <w:r w:rsidR="00BC79FD" w:rsidRPr="003B18C9">
        <w:rPr>
          <w:rFonts w:ascii="Times New Roman" w:hAnsi="Times New Roman"/>
        </w:rPr>
        <w:t>U</w:t>
      </w:r>
      <w:r w:rsidRPr="003B18C9">
        <w:rPr>
          <w:rFonts w:ascii="Times New Roman" w:hAnsi="Times New Roman"/>
        </w:rPr>
        <w:t xml:space="preserve">mowy, istniejących w czasie dokonywania czynności odbioru oraz wad powstałych po odbiorze, lecz z przyczyn tkwiących w przedmiocie umowy w chwili odbioru. </w:t>
      </w:r>
    </w:p>
    <w:p w14:paraId="121D462D" w14:textId="77777777" w:rsidR="007E4550" w:rsidRPr="003B18C9" w:rsidRDefault="007E4550" w:rsidP="006B792C">
      <w:pPr>
        <w:pStyle w:val="Akapitzlist"/>
        <w:numPr>
          <w:ilvl w:val="3"/>
          <w:numId w:val="1"/>
        </w:numPr>
        <w:autoSpaceDE w:val="0"/>
        <w:spacing w:after="0" w:line="240" w:lineRule="auto"/>
        <w:ind w:left="567" w:hanging="567"/>
        <w:jc w:val="both"/>
        <w:rPr>
          <w:rFonts w:ascii="Times New Roman" w:hAnsi="Times New Roman"/>
        </w:rPr>
      </w:pPr>
      <w:r w:rsidRPr="003B18C9">
        <w:rPr>
          <w:rFonts w:ascii="Times New Roman" w:hAnsi="Times New Roman"/>
        </w:rPr>
        <w:t>Rękojmia zostaje umownie rozszerzona w następujący sposób:</w:t>
      </w:r>
    </w:p>
    <w:p w14:paraId="0819F362" w14:textId="77777777" w:rsidR="007E4550" w:rsidRPr="003B18C9" w:rsidRDefault="007E4550" w:rsidP="001B0CAE">
      <w:pPr>
        <w:pStyle w:val="Akapitzlist"/>
        <w:numPr>
          <w:ilvl w:val="2"/>
          <w:numId w:val="25"/>
        </w:numPr>
        <w:autoSpaceDE w:val="0"/>
        <w:autoSpaceDN w:val="0"/>
        <w:spacing w:after="0" w:line="240" w:lineRule="auto"/>
        <w:ind w:left="851" w:hanging="284"/>
        <w:jc w:val="both"/>
        <w:rPr>
          <w:rFonts w:ascii="Times New Roman" w:hAnsi="Times New Roman"/>
        </w:rPr>
      </w:pPr>
      <w:r w:rsidRPr="003B18C9">
        <w:rPr>
          <w:rFonts w:ascii="Times New Roman" w:hAnsi="Times New Roman"/>
        </w:rPr>
        <w:t>okres rękojmi jest równy okresowi gwarancji,</w:t>
      </w:r>
    </w:p>
    <w:p w14:paraId="669AB191" w14:textId="77777777" w:rsidR="007E4550" w:rsidRPr="003B18C9" w:rsidRDefault="007E4550" w:rsidP="001B0CAE">
      <w:pPr>
        <w:pStyle w:val="Akapitzlist"/>
        <w:numPr>
          <w:ilvl w:val="2"/>
          <w:numId w:val="25"/>
        </w:numPr>
        <w:autoSpaceDE w:val="0"/>
        <w:autoSpaceDN w:val="0"/>
        <w:spacing w:after="0" w:line="240" w:lineRule="auto"/>
        <w:ind w:left="851" w:hanging="284"/>
        <w:jc w:val="both"/>
        <w:rPr>
          <w:rFonts w:ascii="Times New Roman" w:hAnsi="Times New Roman"/>
        </w:rPr>
      </w:pPr>
      <w:r w:rsidRPr="003B18C9">
        <w:rPr>
          <w:rFonts w:ascii="Times New Roman" w:hAnsi="Times New Roman"/>
        </w:rPr>
        <w:t>w przypadku wad wykrytych w ostatnim roku rękojmi uprawnienia i roszczenia Zamawiającego z tytułu rękojmi w stosunku do tych wad wygasają po upływie roku od daty usunięcia wady lub usterki.</w:t>
      </w:r>
    </w:p>
    <w:p w14:paraId="579B0601" w14:textId="77777777" w:rsidR="00E35F78" w:rsidRPr="003B18C9" w:rsidRDefault="00E35F78" w:rsidP="006B792C">
      <w:pPr>
        <w:ind w:left="709" w:right="-99" w:hanging="425"/>
        <w:jc w:val="center"/>
        <w:rPr>
          <w:b/>
          <w:bCs/>
        </w:rPr>
      </w:pPr>
    </w:p>
    <w:p w14:paraId="714237A4" w14:textId="77777777" w:rsidR="00DC07C3" w:rsidRPr="003B18C9" w:rsidRDefault="00F873D8" w:rsidP="006B792C">
      <w:pPr>
        <w:ind w:left="709" w:right="-99" w:hanging="425"/>
        <w:jc w:val="center"/>
        <w:rPr>
          <w:b/>
          <w:bCs/>
        </w:rPr>
      </w:pPr>
      <w:r w:rsidRPr="003B18C9">
        <w:rPr>
          <w:b/>
          <w:bCs/>
        </w:rPr>
        <w:t>§ 11</w:t>
      </w:r>
    </w:p>
    <w:p w14:paraId="145D8245" w14:textId="77777777" w:rsidR="00692B40" w:rsidRPr="003B18C9" w:rsidRDefault="00DC07C3" w:rsidP="006B792C">
      <w:pPr>
        <w:ind w:left="709" w:right="-99" w:hanging="425"/>
        <w:jc w:val="center"/>
        <w:rPr>
          <w:b/>
          <w:bCs/>
        </w:rPr>
      </w:pPr>
      <w:r w:rsidRPr="003B18C9">
        <w:rPr>
          <w:b/>
          <w:bCs/>
        </w:rPr>
        <w:t>ZABEZPIECZ</w:t>
      </w:r>
      <w:r w:rsidR="00692B40" w:rsidRPr="003B18C9">
        <w:rPr>
          <w:b/>
          <w:bCs/>
        </w:rPr>
        <w:t>ENIE NALEŻYTEGO WYKONANIA UMOWY</w:t>
      </w:r>
    </w:p>
    <w:p w14:paraId="3C550AE0" w14:textId="3BC47475" w:rsidR="009E0711" w:rsidRPr="00650D68" w:rsidRDefault="00DC07C3">
      <w:pPr>
        <w:numPr>
          <w:ilvl w:val="0"/>
          <w:numId w:val="21"/>
        </w:numPr>
        <w:ind w:left="567" w:hanging="567"/>
        <w:jc w:val="both"/>
      </w:pPr>
      <w:r w:rsidRPr="00650D68">
        <w:t>Ustala się zabez</w:t>
      </w:r>
      <w:r w:rsidR="009E0711" w:rsidRPr="00650D68">
        <w:t>pieczenie należytego wykonania U</w:t>
      </w:r>
      <w:r w:rsidRPr="00650D68">
        <w:t>mowy w wysokości</w:t>
      </w:r>
      <w:r w:rsidR="00517FD4" w:rsidRPr="00650D68">
        <w:t xml:space="preserve"> 3</w:t>
      </w:r>
      <w:r w:rsidRPr="00650D68">
        <w:t>% wynagrodzeni</w:t>
      </w:r>
      <w:r w:rsidR="00332703" w:rsidRPr="00650D68">
        <w:t>a brutto Wykonawcy</w:t>
      </w:r>
      <w:r w:rsidR="009E0711" w:rsidRPr="00650D68">
        <w:t>,</w:t>
      </w:r>
      <w:r w:rsidR="00CF6E5A" w:rsidRPr="00650D68">
        <w:t xml:space="preserve"> o którym mowa w </w:t>
      </w:r>
      <w:r w:rsidR="00CF6E5A" w:rsidRPr="00650D68">
        <w:rPr>
          <w:b/>
          <w:bCs/>
        </w:rPr>
        <w:t>§</w:t>
      </w:r>
      <w:r w:rsidR="00551A04" w:rsidRPr="00650D68">
        <w:rPr>
          <w:b/>
          <w:bCs/>
        </w:rPr>
        <w:t xml:space="preserve"> 2</w:t>
      </w:r>
      <w:r w:rsidR="00CF6E5A" w:rsidRPr="00650D68">
        <w:rPr>
          <w:b/>
          <w:bCs/>
        </w:rPr>
        <w:t xml:space="preserve"> ust</w:t>
      </w:r>
      <w:r w:rsidR="00211862" w:rsidRPr="00650D68">
        <w:rPr>
          <w:b/>
          <w:bCs/>
        </w:rPr>
        <w:t>.</w:t>
      </w:r>
      <w:r w:rsidR="00CF6E5A" w:rsidRPr="00650D68">
        <w:rPr>
          <w:b/>
          <w:bCs/>
        </w:rPr>
        <w:t xml:space="preserve"> 1</w:t>
      </w:r>
      <w:r w:rsidR="009E0711" w:rsidRPr="00650D68">
        <w:rPr>
          <w:b/>
          <w:bCs/>
        </w:rPr>
        <w:t xml:space="preserve"> Umowa</w:t>
      </w:r>
      <w:r w:rsidR="009E0711" w:rsidRPr="00650D68">
        <w:t>:</w:t>
      </w:r>
    </w:p>
    <w:p w14:paraId="625B55EC" w14:textId="0F1FF5B9" w:rsidR="00DC07C3" w:rsidRPr="00966993" w:rsidRDefault="00332703" w:rsidP="00966993">
      <w:pPr>
        <w:pStyle w:val="Akapitzlist"/>
        <w:numPr>
          <w:ilvl w:val="0"/>
          <w:numId w:val="44"/>
        </w:numPr>
        <w:spacing w:after="0" w:line="240" w:lineRule="auto"/>
        <w:jc w:val="both"/>
        <w:rPr>
          <w:rFonts w:ascii="Times New Roman" w:eastAsia="Times New Roman" w:hAnsi="Times New Roman"/>
          <w:i/>
        </w:rPr>
      </w:pPr>
      <w:r w:rsidRPr="00966993">
        <w:rPr>
          <w:rFonts w:ascii="Times New Roman" w:eastAsia="Times New Roman" w:hAnsi="Times New Roman"/>
          <w:i/>
        </w:rPr>
        <w:t xml:space="preserve">kwoty </w:t>
      </w:r>
      <w:r w:rsidR="000B673C" w:rsidRPr="00966993">
        <w:rPr>
          <w:rFonts w:ascii="Times New Roman" w:eastAsia="Times New Roman" w:hAnsi="Times New Roman"/>
          <w:i/>
        </w:rPr>
        <w:t>………</w:t>
      </w:r>
      <w:r w:rsidR="009E0711" w:rsidRPr="00966993">
        <w:rPr>
          <w:rFonts w:ascii="Times New Roman" w:eastAsia="Times New Roman" w:hAnsi="Times New Roman"/>
          <w:i/>
        </w:rPr>
        <w:t>……….</w:t>
      </w:r>
      <w:r w:rsidR="000B673C" w:rsidRPr="00966993">
        <w:rPr>
          <w:rFonts w:ascii="Times New Roman" w:eastAsia="Times New Roman" w:hAnsi="Times New Roman"/>
          <w:i/>
        </w:rPr>
        <w:t>……</w:t>
      </w:r>
      <w:r w:rsidR="00DC07C3" w:rsidRPr="00966993">
        <w:rPr>
          <w:rFonts w:ascii="Times New Roman" w:eastAsia="Times New Roman" w:hAnsi="Times New Roman"/>
          <w:i/>
        </w:rPr>
        <w:t xml:space="preserve"> zł (słownie: </w:t>
      </w:r>
      <w:r w:rsidR="000B673C" w:rsidRPr="00966993">
        <w:rPr>
          <w:rFonts w:ascii="Times New Roman" w:eastAsia="Times New Roman" w:hAnsi="Times New Roman"/>
          <w:i/>
        </w:rPr>
        <w:t>………………………….</w:t>
      </w:r>
      <w:r w:rsidR="00E35F78" w:rsidRPr="00966993">
        <w:rPr>
          <w:rFonts w:ascii="Times New Roman" w:eastAsia="Times New Roman" w:hAnsi="Times New Roman"/>
          <w:i/>
        </w:rPr>
        <w:t xml:space="preserve"> </w:t>
      </w:r>
      <w:r w:rsidR="00B02CF9" w:rsidRPr="00966993">
        <w:rPr>
          <w:rFonts w:ascii="Times New Roman" w:eastAsia="Times New Roman" w:hAnsi="Times New Roman"/>
          <w:i/>
        </w:rPr>
        <w:t>zł</w:t>
      </w:r>
      <w:r w:rsidR="000B673C" w:rsidRPr="00966993">
        <w:rPr>
          <w:rFonts w:ascii="Times New Roman" w:eastAsia="Times New Roman" w:hAnsi="Times New Roman"/>
          <w:i/>
        </w:rPr>
        <w:t xml:space="preserve"> 00</w:t>
      </w:r>
      <w:r w:rsidR="00E35F78" w:rsidRPr="00966993">
        <w:rPr>
          <w:rFonts w:ascii="Times New Roman" w:eastAsia="Times New Roman" w:hAnsi="Times New Roman"/>
          <w:i/>
        </w:rPr>
        <w:t>/100</w:t>
      </w:r>
      <w:r w:rsidR="00DC07C3" w:rsidRPr="00966993">
        <w:rPr>
          <w:rFonts w:ascii="Times New Roman" w:eastAsia="Times New Roman" w:hAnsi="Times New Roman"/>
          <w:i/>
        </w:rPr>
        <w:t>), która zostanie wniesiona przez Wykonawcę najpóźn</w:t>
      </w:r>
      <w:r w:rsidR="009E0711" w:rsidRPr="00966993">
        <w:rPr>
          <w:rFonts w:ascii="Times New Roman" w:eastAsia="Times New Roman" w:hAnsi="Times New Roman"/>
          <w:i/>
        </w:rPr>
        <w:t>iej w dniu zawarcia niniejszej U</w:t>
      </w:r>
      <w:r w:rsidR="00DC07C3" w:rsidRPr="00966993">
        <w:rPr>
          <w:rFonts w:ascii="Times New Roman" w:eastAsia="Times New Roman" w:hAnsi="Times New Roman"/>
          <w:i/>
        </w:rPr>
        <w:t xml:space="preserve">mowy w formie: </w:t>
      </w:r>
      <w:r w:rsidR="00B02CF9" w:rsidRPr="00966993">
        <w:rPr>
          <w:rFonts w:ascii="Times New Roman" w:eastAsia="Times New Roman" w:hAnsi="Times New Roman"/>
          <w:i/>
        </w:rPr>
        <w:t>…………………………….</w:t>
      </w:r>
      <w:r w:rsidR="00BB15E7" w:rsidRPr="00966993">
        <w:rPr>
          <w:rFonts w:ascii="Times New Roman" w:eastAsia="Times New Roman" w:hAnsi="Times New Roman"/>
          <w:i/>
        </w:rPr>
        <w:t>.</w:t>
      </w:r>
      <w:r w:rsidR="009E0711" w:rsidRPr="00966993">
        <w:rPr>
          <w:rFonts w:ascii="Times New Roman" w:eastAsia="Times New Roman" w:hAnsi="Times New Roman"/>
          <w:i/>
        </w:rPr>
        <w:t xml:space="preserve"> w zakresie Zadania nr 1,</w:t>
      </w:r>
    </w:p>
    <w:p w14:paraId="268ACDB5" w14:textId="4A7F8D1F" w:rsidR="009E0711" w:rsidRPr="00650D68" w:rsidRDefault="009E0711" w:rsidP="00966993">
      <w:pPr>
        <w:pStyle w:val="Akapitzlist"/>
        <w:numPr>
          <w:ilvl w:val="0"/>
          <w:numId w:val="44"/>
        </w:numPr>
        <w:spacing w:after="0" w:line="240" w:lineRule="auto"/>
        <w:jc w:val="both"/>
        <w:rPr>
          <w:rFonts w:ascii="Times New Roman" w:eastAsia="Times New Roman" w:hAnsi="Times New Roman"/>
        </w:rPr>
      </w:pPr>
      <w:r w:rsidRPr="00966993">
        <w:rPr>
          <w:rFonts w:ascii="Times New Roman" w:eastAsia="Times New Roman" w:hAnsi="Times New Roman"/>
          <w:i/>
        </w:rPr>
        <w:t>kwoty ……………..…… zł (słownie: …………………………. zł 00/100), która zostanie wniesiona przez Wykonawcę najpóźniej w dniu zawarcia niniejszej Umowy w formie: …………………………….. w zakresie Zadania nr 2</w:t>
      </w:r>
      <w:r w:rsidRPr="00650D68">
        <w:rPr>
          <w:rFonts w:ascii="Times New Roman" w:eastAsia="Times New Roman" w:hAnsi="Times New Roman"/>
        </w:rPr>
        <w:t>.</w:t>
      </w:r>
    </w:p>
    <w:p w14:paraId="64FC3C2A" w14:textId="5EC1CBFC" w:rsidR="00DC07C3" w:rsidRPr="00650D68" w:rsidRDefault="00DC07C3">
      <w:pPr>
        <w:numPr>
          <w:ilvl w:val="0"/>
          <w:numId w:val="21"/>
        </w:numPr>
        <w:ind w:left="567" w:hanging="567"/>
        <w:jc w:val="both"/>
      </w:pPr>
      <w:r w:rsidRPr="00650D68">
        <w:t xml:space="preserve">Strony ustalają, że 70% wniesionego zabezpieczenia należytego wykonania </w:t>
      </w:r>
      <w:r w:rsidR="009E0711" w:rsidRPr="00650D68">
        <w:t>U</w:t>
      </w:r>
      <w:r w:rsidRPr="00650D68">
        <w:t xml:space="preserve">mowy stanowi gwarancję zgodnego z </w:t>
      </w:r>
      <w:r w:rsidR="009E0711" w:rsidRPr="00650D68">
        <w:t>U</w:t>
      </w:r>
      <w:r w:rsidRPr="00650D68">
        <w:t xml:space="preserve">mową i należytego wykonania przedmiotu </w:t>
      </w:r>
      <w:r w:rsidR="00BC79FD" w:rsidRPr="00650D68">
        <w:t>U</w:t>
      </w:r>
      <w:r w:rsidRPr="00650D68">
        <w:t xml:space="preserve">mowy (ta część zabezpieczenia zostanie </w:t>
      </w:r>
      <w:r w:rsidR="002F57D8" w:rsidRPr="00650D68">
        <w:t>zwolniona</w:t>
      </w:r>
      <w:r w:rsidRPr="00650D68">
        <w:t xml:space="preserve"> w </w:t>
      </w:r>
      <w:r w:rsidR="0099284A" w:rsidRPr="00650D68">
        <w:t>terminie</w:t>
      </w:r>
      <w:r w:rsidRPr="00650D68">
        <w:t xml:space="preserve"> 30 dni od </w:t>
      </w:r>
      <w:r w:rsidR="008B6F29" w:rsidRPr="00650D68">
        <w:t>dokonania</w:t>
      </w:r>
      <w:r w:rsidRPr="00650D68">
        <w:t xml:space="preserve">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w:t>
      </w:r>
      <w:r w:rsidR="00D064C0" w:rsidRPr="00650D68">
        <w:t xml:space="preserve"> lub g</w:t>
      </w:r>
      <w:r w:rsidR="002124C7" w:rsidRPr="00650D68">
        <w:t>w</w:t>
      </w:r>
      <w:r w:rsidR="00D064C0" w:rsidRPr="00650D68">
        <w:t>arancji</w:t>
      </w:r>
      <w:r w:rsidRPr="00650D68">
        <w:t xml:space="preserve"> (ta część zabezpieczenia zostanie </w:t>
      </w:r>
      <w:r w:rsidR="00E82CC1" w:rsidRPr="00650D68">
        <w:t>zwolniona</w:t>
      </w:r>
      <w:r w:rsidR="0010351C" w:rsidRPr="00650D68">
        <w:t xml:space="preserve"> lub zwrócona</w:t>
      </w:r>
      <w:r w:rsidRPr="00650D68">
        <w:t xml:space="preserve"> </w:t>
      </w:r>
      <w:r w:rsidR="0010351C" w:rsidRPr="00650D68">
        <w:t>w terminie do 15 dnia</w:t>
      </w:r>
      <w:r w:rsidR="00A615C7" w:rsidRPr="00650D68">
        <w:t xml:space="preserve"> po upływie okresu </w:t>
      </w:r>
      <w:r w:rsidRPr="00650D68">
        <w:t>rękojmi za wady</w:t>
      </w:r>
      <w:r w:rsidR="00D064C0" w:rsidRPr="00650D68">
        <w:t xml:space="preserve"> lub gwarancji</w:t>
      </w:r>
      <w:r w:rsidRPr="00650D68">
        <w:t>, po ewentualnym pomniejsze</w:t>
      </w:r>
      <w:r w:rsidR="009E0711" w:rsidRPr="00650D68">
        <w:t>niu o kwotę kar przewidzianych U</w:t>
      </w:r>
      <w:r w:rsidRPr="00650D68">
        <w:t>mową).</w:t>
      </w:r>
    </w:p>
    <w:p w14:paraId="3B9CF3A5" w14:textId="6ED3E820" w:rsidR="00314E8C" w:rsidRPr="003B18C9" w:rsidRDefault="00314E8C">
      <w:pPr>
        <w:numPr>
          <w:ilvl w:val="0"/>
          <w:numId w:val="21"/>
        </w:numPr>
        <w:ind w:left="567" w:hanging="567"/>
        <w:jc w:val="both"/>
      </w:pPr>
      <w:r w:rsidRPr="003B18C9">
        <w:t xml:space="preserve">Jeśli termin zakończenia robót, stanowiących przedmiot niniejszej </w:t>
      </w:r>
      <w:r w:rsidR="00BC79FD" w:rsidRPr="003B18C9">
        <w:t>U</w:t>
      </w:r>
      <w:r w:rsidRPr="003B18C9">
        <w:t xml:space="preserve">mowy, nie został przez Wykonawcę zachowany, jest on zobowiązany do przedłużenia terminu ważności zabezpieczenia o taki sam okres, o jaki przedłużeniu uległ termin zakończenia robót. </w:t>
      </w:r>
    </w:p>
    <w:p w14:paraId="0F3BD95C" w14:textId="77777777" w:rsidR="00E62BB8" w:rsidRPr="003B18C9" w:rsidRDefault="00E62BB8" w:rsidP="006B792C">
      <w:pPr>
        <w:numPr>
          <w:ilvl w:val="0"/>
          <w:numId w:val="21"/>
        </w:numPr>
        <w:ind w:left="567" w:hanging="567"/>
        <w:jc w:val="both"/>
      </w:pPr>
      <w:r w:rsidRPr="003B18C9">
        <w:t>W przypadku nieprzedłużenia lub niewniesienia nowego zabezpieczenia najpóźniej na 30</w:t>
      </w:r>
      <w:r w:rsidR="00584CCB" w:rsidRPr="003B18C9">
        <w:t xml:space="preserve"> d</w:t>
      </w:r>
      <w:r w:rsidRPr="003B18C9">
        <w:t>ni przed upływem terminu ważności d</w:t>
      </w:r>
      <w:r w:rsidR="00D064C0" w:rsidRPr="003B18C9">
        <w:t>otychczasowego zabezpieczenia w</w:t>
      </w:r>
      <w:r w:rsidRPr="003B18C9">
        <w:t>niesionego w innej formie niż w pieniądzu, Zamawiający zmienia formę na zabezpieczenie w pieniądzu, poprzez wypłatę kwoty z dotychczasowego zabezpieczenia.</w:t>
      </w:r>
    </w:p>
    <w:p w14:paraId="060E5ECA" w14:textId="301B4025" w:rsidR="00667F07" w:rsidRPr="003B18C9" w:rsidRDefault="00667F07" w:rsidP="006B792C">
      <w:pPr>
        <w:numPr>
          <w:ilvl w:val="0"/>
          <w:numId w:val="21"/>
        </w:numPr>
        <w:ind w:left="567" w:hanging="567"/>
        <w:jc w:val="both"/>
      </w:pPr>
      <w:r w:rsidRPr="003B18C9">
        <w:t xml:space="preserve">Do warunków i zasad wnoszenia oraz zaspakajania się przez Zamawiającego z zabezpieczenia należytego wykonania </w:t>
      </w:r>
      <w:r w:rsidR="009E0711" w:rsidRPr="003B18C9">
        <w:t>U</w:t>
      </w:r>
      <w:r w:rsidRPr="003B18C9">
        <w:t xml:space="preserve">mowy stosuje się przepisy </w:t>
      </w:r>
      <w:proofErr w:type="spellStart"/>
      <w:r w:rsidRPr="003B18C9">
        <w:t>u</w:t>
      </w:r>
      <w:r w:rsidR="00CA510E" w:rsidRPr="003B18C9">
        <w:t>.</w:t>
      </w:r>
      <w:r w:rsidRPr="003B18C9">
        <w:t>p</w:t>
      </w:r>
      <w:r w:rsidR="00CA510E" w:rsidRPr="003B18C9">
        <w:t>.</w:t>
      </w:r>
      <w:r w:rsidRPr="003B18C9">
        <w:t>z</w:t>
      </w:r>
      <w:r w:rsidR="00CA510E" w:rsidRPr="003B18C9">
        <w:t>.</w:t>
      </w:r>
      <w:r w:rsidRPr="003B18C9">
        <w:t>p</w:t>
      </w:r>
      <w:proofErr w:type="spellEnd"/>
      <w:r w:rsidR="00CA510E" w:rsidRPr="003B18C9">
        <w:t>.</w:t>
      </w:r>
    </w:p>
    <w:p w14:paraId="70571FFB" w14:textId="77777777" w:rsidR="00F23DE2" w:rsidRPr="003B18C9" w:rsidRDefault="00F23DE2" w:rsidP="006B792C">
      <w:pPr>
        <w:ind w:right="-99"/>
        <w:rPr>
          <w:b/>
          <w:bCs/>
        </w:rPr>
      </w:pPr>
    </w:p>
    <w:p w14:paraId="5972CDA7" w14:textId="77777777" w:rsidR="00DC07C3" w:rsidRPr="003B18C9" w:rsidRDefault="00F873D8" w:rsidP="006B792C">
      <w:pPr>
        <w:ind w:left="709" w:right="-99" w:hanging="425"/>
        <w:jc w:val="center"/>
        <w:rPr>
          <w:b/>
          <w:bCs/>
        </w:rPr>
      </w:pPr>
      <w:r w:rsidRPr="003B18C9">
        <w:rPr>
          <w:b/>
          <w:bCs/>
        </w:rPr>
        <w:t>§ 12</w:t>
      </w:r>
    </w:p>
    <w:p w14:paraId="2448680C" w14:textId="77777777" w:rsidR="0001644F" w:rsidRPr="003B18C9" w:rsidRDefault="00DC07C3" w:rsidP="006B792C">
      <w:pPr>
        <w:ind w:left="709" w:right="-99" w:hanging="425"/>
        <w:jc w:val="center"/>
        <w:rPr>
          <w:b/>
          <w:bCs/>
        </w:rPr>
      </w:pPr>
      <w:r w:rsidRPr="003B18C9">
        <w:rPr>
          <w:b/>
          <w:bCs/>
        </w:rPr>
        <w:t>ZMIANY UMOWY</w:t>
      </w:r>
    </w:p>
    <w:p w14:paraId="08CC48D0" w14:textId="2C302E01" w:rsidR="00DC07C3" w:rsidRPr="003B18C9" w:rsidRDefault="00DC07C3" w:rsidP="006B792C">
      <w:pPr>
        <w:numPr>
          <w:ilvl w:val="0"/>
          <w:numId w:val="7"/>
        </w:numPr>
        <w:ind w:left="567" w:hanging="567"/>
        <w:jc w:val="both"/>
      </w:pPr>
      <w:r w:rsidRPr="003B18C9">
        <w:t>Str</w:t>
      </w:r>
      <w:r w:rsidR="003F7889" w:rsidRPr="003B18C9">
        <w:t>ony dopuszczają możliwość zmian</w:t>
      </w:r>
      <w:r w:rsidRPr="003B18C9">
        <w:t xml:space="preserve"> </w:t>
      </w:r>
      <w:r w:rsidR="00B612F4" w:rsidRPr="003B18C9">
        <w:t>U</w:t>
      </w:r>
      <w:r w:rsidRPr="003B18C9">
        <w:t>mowy w następującym zakresie:</w:t>
      </w:r>
    </w:p>
    <w:p w14:paraId="20120CBC" w14:textId="61B32043" w:rsidR="00DC07C3" w:rsidRPr="003B18C9" w:rsidRDefault="00DC07C3" w:rsidP="006B792C">
      <w:pPr>
        <w:numPr>
          <w:ilvl w:val="0"/>
          <w:numId w:val="20"/>
        </w:numPr>
        <w:ind w:left="851" w:hanging="284"/>
        <w:jc w:val="both"/>
      </w:pPr>
      <w:r w:rsidRPr="003B18C9">
        <w:t xml:space="preserve">zmiany osób odpowiedzialnych za realizację </w:t>
      </w:r>
      <w:r w:rsidR="00B612F4" w:rsidRPr="003B18C9">
        <w:t>U</w:t>
      </w:r>
      <w:r w:rsidRPr="003B18C9">
        <w:t>mowy</w:t>
      </w:r>
      <w:r w:rsidR="00744C98" w:rsidRPr="003B18C9">
        <w:t>,</w:t>
      </w:r>
    </w:p>
    <w:p w14:paraId="6F7F5279" w14:textId="77777777" w:rsidR="00DC07C3" w:rsidRPr="003B18C9" w:rsidRDefault="00DC07C3" w:rsidP="006B792C">
      <w:pPr>
        <w:numPr>
          <w:ilvl w:val="0"/>
          <w:numId w:val="20"/>
        </w:numPr>
        <w:ind w:left="851" w:hanging="284"/>
        <w:jc w:val="both"/>
      </w:pPr>
      <w:r w:rsidRPr="003B18C9">
        <w:t>zmiany danych teleadresowych,</w:t>
      </w:r>
    </w:p>
    <w:p w14:paraId="028BE56B" w14:textId="52841B73" w:rsidR="00DC07C3" w:rsidRPr="003B18C9" w:rsidRDefault="00DC07C3" w:rsidP="006B792C">
      <w:pPr>
        <w:numPr>
          <w:ilvl w:val="0"/>
          <w:numId w:val="20"/>
        </w:numPr>
        <w:ind w:left="851" w:hanging="284"/>
        <w:jc w:val="both"/>
      </w:pPr>
      <w:r w:rsidRPr="003B18C9">
        <w:t>zmiany podwykonawców</w:t>
      </w:r>
      <w:r w:rsidR="00E41F8A" w:rsidRPr="003B18C9">
        <w:t xml:space="preserve"> na zasadach określonych w </w:t>
      </w:r>
      <w:r w:rsidR="00B612F4" w:rsidRPr="003B18C9">
        <w:t>U</w:t>
      </w:r>
      <w:r w:rsidR="00E41F8A" w:rsidRPr="003B18C9">
        <w:t>mowie</w:t>
      </w:r>
      <w:r w:rsidRPr="003B18C9">
        <w:t>,</w:t>
      </w:r>
    </w:p>
    <w:p w14:paraId="4BECFE48" w14:textId="1E009706" w:rsidR="00DC07C3" w:rsidRPr="003B18C9" w:rsidRDefault="00DC07C3" w:rsidP="006B792C">
      <w:pPr>
        <w:numPr>
          <w:ilvl w:val="0"/>
          <w:numId w:val="20"/>
        </w:numPr>
        <w:ind w:left="851" w:hanging="284"/>
        <w:jc w:val="both"/>
      </w:pPr>
      <w:r w:rsidRPr="003B18C9">
        <w:t>zmiany przywoływanyc</w:t>
      </w:r>
      <w:r w:rsidR="00D064C0" w:rsidRPr="003B18C9">
        <w:t xml:space="preserve">h w przedmiotowej </w:t>
      </w:r>
      <w:r w:rsidR="0097483E" w:rsidRPr="003B18C9">
        <w:t>U</w:t>
      </w:r>
      <w:r w:rsidR="00D064C0" w:rsidRPr="003B18C9">
        <w:t>mowie oraz S</w:t>
      </w:r>
      <w:r w:rsidRPr="003B18C9">
        <w:t>WZ ustaw o</w:t>
      </w:r>
      <w:r w:rsidR="0079411F" w:rsidRPr="003B18C9">
        <w:t xml:space="preserve">raz </w:t>
      </w:r>
      <w:r w:rsidRPr="003B18C9">
        <w:t>rozporządzeń (zmiany przepisów bądź wymogów szczególnych dot</w:t>
      </w:r>
      <w:r w:rsidR="0079411F" w:rsidRPr="003B18C9">
        <w:t>yczących przedmiotu zamówienia)</w:t>
      </w:r>
      <w:r w:rsidR="00E715B3" w:rsidRPr="003B18C9">
        <w:t>,</w:t>
      </w:r>
      <w:r w:rsidR="005F7E93" w:rsidRPr="003B18C9">
        <w:t xml:space="preserve"> </w:t>
      </w:r>
    </w:p>
    <w:p w14:paraId="5DE3E3C7" w14:textId="3941AF65" w:rsidR="005A1060" w:rsidRPr="003B18C9" w:rsidRDefault="00667F07" w:rsidP="006B792C">
      <w:pPr>
        <w:numPr>
          <w:ilvl w:val="0"/>
          <w:numId w:val="20"/>
        </w:numPr>
        <w:ind w:left="851" w:hanging="284"/>
        <w:jc w:val="both"/>
      </w:pPr>
      <w:r w:rsidRPr="003B18C9">
        <w:t xml:space="preserve">zmiany </w:t>
      </w:r>
      <w:r w:rsidR="0097483E" w:rsidRPr="003B18C9">
        <w:t>U</w:t>
      </w:r>
      <w:r w:rsidRPr="003B18C9">
        <w:t>mowy w przypadkach określonych w art. 455 ust</w:t>
      </w:r>
      <w:r w:rsidR="00B612F4" w:rsidRPr="003B18C9">
        <w:t>.</w:t>
      </w:r>
      <w:r w:rsidRPr="003B18C9">
        <w:t xml:space="preserve"> 1 pkt </w:t>
      </w:r>
      <w:r w:rsidR="009B39D6" w:rsidRPr="003B18C9">
        <w:t>3</w:t>
      </w:r>
      <w:r w:rsidR="0088446D" w:rsidRPr="003B18C9">
        <w:t xml:space="preserve"> - 4</w:t>
      </w:r>
      <w:r w:rsidRPr="003B18C9">
        <w:t xml:space="preserve"> oraz 455 ust. 2 </w:t>
      </w:r>
      <w:proofErr w:type="spellStart"/>
      <w:r w:rsidR="00B612F4" w:rsidRPr="003B18C9">
        <w:t>u.p.z.p</w:t>
      </w:r>
      <w:proofErr w:type="spellEnd"/>
      <w:r w:rsidR="00B612F4" w:rsidRPr="003B18C9">
        <w:t>.</w:t>
      </w:r>
    </w:p>
    <w:p w14:paraId="0AA62F0D" w14:textId="77777777" w:rsidR="00DC07C3" w:rsidRPr="003B18C9" w:rsidRDefault="006C3F7F" w:rsidP="006B792C">
      <w:pPr>
        <w:numPr>
          <w:ilvl w:val="0"/>
          <w:numId w:val="7"/>
        </w:numPr>
        <w:ind w:left="567" w:hanging="567"/>
        <w:jc w:val="both"/>
      </w:pPr>
      <w:r w:rsidRPr="003B18C9">
        <w:t>Z</w:t>
      </w:r>
      <w:r w:rsidR="00DC07C3" w:rsidRPr="003B18C9">
        <w:t xml:space="preserve">miany </w:t>
      </w:r>
      <w:r w:rsidR="00DC07C3" w:rsidRPr="003B18C9">
        <w:rPr>
          <w:b/>
        </w:rPr>
        <w:t>sposobu</w:t>
      </w:r>
      <w:r w:rsidR="00DC07C3" w:rsidRPr="003B18C9">
        <w:t xml:space="preserve"> wykonania przedmiotu zamówienia</w:t>
      </w:r>
      <w:r w:rsidR="001F1DFA" w:rsidRPr="003B18C9">
        <w:t xml:space="preserve"> (modyfikacja zakresu świadczenia)</w:t>
      </w:r>
      <w:r w:rsidR="005A1060" w:rsidRPr="003B18C9">
        <w:t>:</w:t>
      </w:r>
    </w:p>
    <w:p w14:paraId="2467AC76" w14:textId="768EE34A" w:rsidR="005A34D6" w:rsidRPr="003B18C9" w:rsidRDefault="005A34D6" w:rsidP="006B792C">
      <w:pPr>
        <w:pStyle w:val="Tekstpodstawowywcity"/>
        <w:numPr>
          <w:ilvl w:val="1"/>
          <w:numId w:val="22"/>
        </w:numPr>
        <w:tabs>
          <w:tab w:val="left" w:pos="851"/>
          <w:tab w:val="left" w:pos="1560"/>
        </w:tabs>
        <w:suppressAutoHyphens w:val="0"/>
        <w:spacing w:after="0"/>
        <w:ind w:left="851" w:hanging="284"/>
        <w:jc w:val="both"/>
      </w:pPr>
      <w:r w:rsidRPr="003B18C9">
        <w:t xml:space="preserve">zmiany prawa lub obowiązujących norm lub decyzji administracyjnych mających wpływ na zakres lub sposób realizacji </w:t>
      </w:r>
      <w:r w:rsidR="00B612F4" w:rsidRPr="003B18C9">
        <w:t>U</w:t>
      </w:r>
      <w:r w:rsidRPr="003B18C9">
        <w:t>mowy lub korzystania z prac przez Zamawiającego</w:t>
      </w:r>
    </w:p>
    <w:p w14:paraId="3850012F" w14:textId="77777777" w:rsidR="005A34D6" w:rsidRPr="003B18C9" w:rsidRDefault="005A34D6" w:rsidP="006B792C">
      <w:pPr>
        <w:pStyle w:val="Tekstpodstawowywcity"/>
        <w:numPr>
          <w:ilvl w:val="1"/>
          <w:numId w:val="22"/>
        </w:numPr>
        <w:tabs>
          <w:tab w:val="left" w:pos="851"/>
          <w:tab w:val="left" w:pos="1560"/>
        </w:tabs>
        <w:suppressAutoHyphens w:val="0"/>
        <w:spacing w:after="0"/>
        <w:ind w:left="851" w:hanging="284"/>
        <w:jc w:val="both"/>
      </w:pPr>
      <w:r w:rsidRPr="003B18C9">
        <w:t>wynikające z konieczności zastosowania innych rozwiązań technicznych, technologicznych lub organizacyjnych niż wskazane w Umowie, w sytuacji, gdyby zastosowanie przewidzianych rozwiązań groziło niewykonaniem lub wadliwym wykonaniem przedmiotu umowy lub ich części,</w:t>
      </w:r>
    </w:p>
    <w:p w14:paraId="704A4B80" w14:textId="76411C53" w:rsidR="005D5BE7" w:rsidRPr="003B18C9" w:rsidRDefault="006D32E3" w:rsidP="006B792C">
      <w:pPr>
        <w:pStyle w:val="Tekstpodstawowywcity"/>
        <w:numPr>
          <w:ilvl w:val="1"/>
          <w:numId w:val="22"/>
        </w:numPr>
        <w:tabs>
          <w:tab w:val="left" w:pos="851"/>
          <w:tab w:val="left" w:pos="1560"/>
        </w:tabs>
        <w:suppressAutoHyphens w:val="0"/>
        <w:spacing w:after="0"/>
        <w:ind w:left="851" w:hanging="284"/>
        <w:jc w:val="both"/>
      </w:pPr>
      <w:r w:rsidRPr="003B18C9">
        <w:t>zaniechanie</w:t>
      </w:r>
      <w:r w:rsidR="001F1DFA" w:rsidRPr="003B18C9">
        <w:t xml:space="preserve"> przez Zamawiającego </w:t>
      </w:r>
      <w:r w:rsidR="0077036F" w:rsidRPr="003B18C9">
        <w:t xml:space="preserve">wykonania części robót zbędnych do wykonania przedmiotu </w:t>
      </w:r>
      <w:r w:rsidR="00B612F4" w:rsidRPr="003B18C9">
        <w:t>U</w:t>
      </w:r>
      <w:r w:rsidR="0077036F" w:rsidRPr="003B18C9">
        <w:t>mowy zgodnie ze sztuką</w:t>
      </w:r>
      <w:r w:rsidR="009B21B3" w:rsidRPr="003B18C9">
        <w:t xml:space="preserve"> budowlaną </w:t>
      </w:r>
      <w:r w:rsidR="00440ADE" w:rsidRPr="003B18C9">
        <w:t>lub</w:t>
      </w:r>
      <w:r w:rsidR="009B21B3" w:rsidRPr="003B18C9">
        <w:t xml:space="preserve"> wiedzą techniczną</w:t>
      </w:r>
      <w:r w:rsidR="0077036F" w:rsidRPr="003B18C9">
        <w:t xml:space="preserve">, </w:t>
      </w:r>
      <w:r w:rsidR="009B21B3" w:rsidRPr="003B18C9">
        <w:t>lub w przypadku</w:t>
      </w:r>
      <w:r w:rsidR="00E715B3" w:rsidRPr="003B18C9">
        <w:t>,</w:t>
      </w:r>
      <w:r w:rsidR="009B21B3" w:rsidRPr="003B18C9">
        <w:t xml:space="preserve"> gdy uzasadnione okaże</w:t>
      </w:r>
      <w:r w:rsidR="005F7E93" w:rsidRPr="003B18C9">
        <w:t xml:space="preserve"> się zmniejszenie zakresu robót z zastrzeżeniem, iż zmniejszenie nie przekroczy 20% wartości robót w danej branży.</w:t>
      </w:r>
    </w:p>
    <w:p w14:paraId="6D3F6F20" w14:textId="77777777" w:rsidR="002B1F8D" w:rsidRPr="003B18C9" w:rsidRDefault="00DE0D26" w:rsidP="006B792C">
      <w:pPr>
        <w:pStyle w:val="Tekstpodstawowywcity"/>
        <w:numPr>
          <w:ilvl w:val="1"/>
          <w:numId w:val="22"/>
        </w:numPr>
        <w:tabs>
          <w:tab w:val="left" w:pos="851"/>
          <w:tab w:val="left" w:pos="1560"/>
        </w:tabs>
        <w:suppressAutoHyphens w:val="0"/>
        <w:spacing w:after="0"/>
        <w:ind w:left="851" w:hanging="284"/>
        <w:jc w:val="both"/>
      </w:pPr>
      <w:r w:rsidRPr="003B18C9">
        <w:t>robot</w:t>
      </w:r>
      <w:r w:rsidR="00545AD1" w:rsidRPr="003B18C9">
        <w:t>y</w:t>
      </w:r>
      <w:r w:rsidR="00A90DB8" w:rsidRPr="003B18C9">
        <w:t xml:space="preserve"> zamienne</w:t>
      </w:r>
      <w:r w:rsidRPr="003B18C9">
        <w:t xml:space="preserve"> - </w:t>
      </w:r>
      <w:r w:rsidR="0077036F" w:rsidRPr="003B18C9">
        <w:t>zmian</w:t>
      </w:r>
      <w:r w:rsidR="00545AD1" w:rsidRPr="003B18C9">
        <w:t>y</w:t>
      </w:r>
      <w:r w:rsidR="00A90DB8" w:rsidRPr="003B18C9">
        <w:t xml:space="preserve"> technologiczne</w:t>
      </w:r>
      <w:r w:rsidR="00DF7A5A" w:rsidRPr="003B18C9">
        <w:t>, spowodowane</w:t>
      </w:r>
      <w:r w:rsidR="0077036F" w:rsidRPr="003B18C9">
        <w:t xml:space="preserve"> w szczególności następującymi okolicznościami:</w:t>
      </w:r>
    </w:p>
    <w:p w14:paraId="359701C2" w14:textId="500C8083" w:rsidR="00E13713" w:rsidRPr="003B18C9" w:rsidRDefault="00F15620" w:rsidP="006B792C">
      <w:pPr>
        <w:pStyle w:val="Tekstpodstawowywcity"/>
        <w:numPr>
          <w:ilvl w:val="5"/>
          <w:numId w:val="6"/>
        </w:numPr>
        <w:tabs>
          <w:tab w:val="left" w:pos="993"/>
        </w:tabs>
        <w:suppressAutoHyphens w:val="0"/>
        <w:spacing w:after="0"/>
        <w:ind w:left="1134" w:hanging="283"/>
        <w:jc w:val="both"/>
      </w:pPr>
      <w:r w:rsidRPr="003B18C9">
        <w:t xml:space="preserve">  </w:t>
      </w:r>
      <w:r w:rsidR="0077036F" w:rsidRPr="003B18C9">
        <w:t xml:space="preserve">niedostępnością na rynku materiałów, wskazanych w </w:t>
      </w:r>
      <w:r w:rsidR="0077036F" w:rsidRPr="003B18C9">
        <w:rPr>
          <w:u w:val="single"/>
        </w:rPr>
        <w:t xml:space="preserve">dokumentacji </w:t>
      </w:r>
      <w:r w:rsidR="00F517ED" w:rsidRPr="00966993">
        <w:rPr>
          <w:i/>
          <w:u w:val="single"/>
        </w:rPr>
        <w:t>danego Z</w:t>
      </w:r>
      <w:r w:rsidR="00A26212" w:rsidRPr="00966993">
        <w:rPr>
          <w:i/>
          <w:u w:val="single"/>
        </w:rPr>
        <w:t>adania</w:t>
      </w:r>
      <w:r w:rsidR="0077036F" w:rsidRPr="003B18C9">
        <w:t xml:space="preserve"> spowodowanej zaprzestaniem produkcji lub wycofaniem z rynku tych materiałów,</w:t>
      </w:r>
    </w:p>
    <w:p w14:paraId="7D2B2EF0" w14:textId="202443BB" w:rsidR="00E13713" w:rsidRPr="003B18C9" w:rsidRDefault="0077036F" w:rsidP="006B792C">
      <w:pPr>
        <w:pStyle w:val="Tekstpodstawowywcity"/>
        <w:numPr>
          <w:ilvl w:val="5"/>
          <w:numId w:val="6"/>
        </w:numPr>
        <w:tabs>
          <w:tab w:val="left" w:pos="993"/>
        </w:tabs>
        <w:suppressAutoHyphens w:val="0"/>
        <w:spacing w:after="0"/>
        <w:ind w:left="1134" w:hanging="283"/>
        <w:jc w:val="both"/>
      </w:pPr>
      <w:r w:rsidRPr="003B18C9">
        <w:t xml:space="preserve">możliwością zastosowania materiałów o równym lub lepszym standardzie niż przyjęte </w:t>
      </w:r>
      <w:r w:rsidR="00B95EC8" w:rsidRPr="003B18C9">
        <w:t>w</w:t>
      </w:r>
      <w:r w:rsidR="00B02CF9" w:rsidRPr="003B18C9">
        <w:t xml:space="preserve"> </w:t>
      </w:r>
      <w:r w:rsidR="00A26212" w:rsidRPr="003B18C9">
        <w:rPr>
          <w:u w:val="single"/>
        </w:rPr>
        <w:t xml:space="preserve">dokumentacji </w:t>
      </w:r>
      <w:r w:rsidR="00F517ED" w:rsidRPr="00966993">
        <w:rPr>
          <w:i/>
          <w:u w:val="single"/>
        </w:rPr>
        <w:t>danego Z</w:t>
      </w:r>
      <w:r w:rsidR="00A26212" w:rsidRPr="00966993">
        <w:rPr>
          <w:i/>
          <w:u w:val="single"/>
        </w:rPr>
        <w:t>adania</w:t>
      </w:r>
      <w:r w:rsidR="00D61109" w:rsidRPr="003B18C9">
        <w:t xml:space="preserve"> pozwalających na zaoszczędzenie</w:t>
      </w:r>
      <w:r w:rsidRPr="003B18C9">
        <w:t xml:space="preserve"> kosztów realizacji przedmiotu </w:t>
      </w:r>
      <w:r w:rsidR="00BC79FD" w:rsidRPr="003B18C9">
        <w:t>U</w:t>
      </w:r>
      <w:r w:rsidRPr="003B18C9">
        <w:t>mowy lub kosztów eksploatacji wykonanego przedmiotu umowy lub umożliwiające uzyskanie lepszej jakości robót,</w:t>
      </w:r>
    </w:p>
    <w:p w14:paraId="7CB4A79E" w14:textId="080D471E" w:rsidR="00E13713" w:rsidRPr="003B18C9" w:rsidRDefault="00744C98" w:rsidP="006B792C">
      <w:pPr>
        <w:pStyle w:val="Tekstpodstawowywcity"/>
        <w:numPr>
          <w:ilvl w:val="5"/>
          <w:numId w:val="6"/>
        </w:numPr>
        <w:tabs>
          <w:tab w:val="left" w:pos="993"/>
        </w:tabs>
        <w:suppressAutoHyphens w:val="0"/>
        <w:spacing w:after="0"/>
        <w:ind w:left="1134" w:hanging="283"/>
        <w:jc w:val="both"/>
      </w:pPr>
      <w:r w:rsidRPr="003B18C9">
        <w:t>możliwością zastosowania</w:t>
      </w:r>
      <w:r w:rsidR="0077036F" w:rsidRPr="003B18C9">
        <w:t xml:space="preserve"> </w:t>
      </w:r>
      <w:r w:rsidR="00A26212" w:rsidRPr="003B18C9">
        <w:t xml:space="preserve">innej </w:t>
      </w:r>
      <w:r w:rsidR="0077036F" w:rsidRPr="003B18C9">
        <w:t xml:space="preserve">technologii wykonania robót, pozwalającej na zaoszczędzenie czasu realizacji inwestycji, kosztów wykonywanych prac lub kosztów eksploatacji wykonanego przedmiotu </w:t>
      </w:r>
      <w:r w:rsidR="00BC79FD" w:rsidRPr="003B18C9">
        <w:t>U</w:t>
      </w:r>
      <w:r w:rsidR="0077036F" w:rsidRPr="003B18C9">
        <w:t>mowy</w:t>
      </w:r>
      <w:r w:rsidR="00823017" w:rsidRPr="003B18C9">
        <w:t xml:space="preserve"> lub umożliwiające uzyskanie lepszej jakości robót</w:t>
      </w:r>
      <w:r w:rsidR="0077036F" w:rsidRPr="003B18C9">
        <w:t>,</w:t>
      </w:r>
    </w:p>
    <w:p w14:paraId="398F511C" w14:textId="6F40DD7A" w:rsidR="0077036F" w:rsidRPr="003B18C9" w:rsidRDefault="00245BF4" w:rsidP="006B792C">
      <w:pPr>
        <w:pStyle w:val="Tekstpodstawowywcity"/>
        <w:numPr>
          <w:ilvl w:val="5"/>
          <w:numId w:val="6"/>
        </w:numPr>
        <w:tabs>
          <w:tab w:val="left" w:pos="993"/>
        </w:tabs>
        <w:suppressAutoHyphens w:val="0"/>
        <w:spacing w:after="0"/>
        <w:ind w:left="1134" w:hanging="283"/>
        <w:jc w:val="both"/>
      </w:pPr>
      <w:r w:rsidRPr="003B18C9">
        <w:t>możliwością</w:t>
      </w:r>
      <w:r w:rsidR="0054522B" w:rsidRPr="003B18C9">
        <w:t xml:space="preserve"> </w:t>
      </w:r>
      <w:r w:rsidR="0077036F" w:rsidRPr="003B18C9">
        <w:t>wykonania robót zamiennych w stosunku do rozwiązań przewidzianych w</w:t>
      </w:r>
      <w:r w:rsidR="00DB001A" w:rsidRPr="003B18C9">
        <w:t xml:space="preserve"> </w:t>
      </w:r>
      <w:r w:rsidR="00F517ED" w:rsidRPr="003B18C9">
        <w:rPr>
          <w:u w:val="single"/>
        </w:rPr>
        <w:t xml:space="preserve">dokumentacji </w:t>
      </w:r>
      <w:r w:rsidR="00F517ED" w:rsidRPr="00966993">
        <w:rPr>
          <w:i/>
          <w:u w:val="single"/>
        </w:rPr>
        <w:t>danego Z</w:t>
      </w:r>
      <w:r w:rsidR="0088446D" w:rsidRPr="00966993">
        <w:rPr>
          <w:i/>
          <w:u w:val="single"/>
        </w:rPr>
        <w:t>adania</w:t>
      </w:r>
      <w:r w:rsidR="0077036F" w:rsidRPr="003B18C9">
        <w:t>, skutkujących zwiększeniem: bezpieczeństwa realizacji robót, bezpieczeństwa użytkowania, funkcjonalności lub z</w:t>
      </w:r>
      <w:r w:rsidR="00ED24BB" w:rsidRPr="003B18C9">
        <w:t>mniejszeniem kosztów realizacji</w:t>
      </w:r>
      <w:r w:rsidR="0077036F" w:rsidRPr="003B18C9">
        <w:t xml:space="preserve"> inwestycji, usprawnieniem procesu budowlanego, jeżeli rozwiązania zamienne nie odstępują w sposób istotny od zatw</w:t>
      </w:r>
      <w:r w:rsidR="00A03B69" w:rsidRPr="003B18C9">
        <w:t>ierdzonego projektu budowlanego.</w:t>
      </w:r>
    </w:p>
    <w:p w14:paraId="4A276AA0" w14:textId="77777777" w:rsidR="00DC07C3" w:rsidRPr="003B18C9" w:rsidRDefault="007829F3" w:rsidP="006B792C">
      <w:pPr>
        <w:numPr>
          <w:ilvl w:val="0"/>
          <w:numId w:val="7"/>
        </w:numPr>
        <w:ind w:left="567" w:hanging="567"/>
        <w:jc w:val="both"/>
      </w:pPr>
      <w:r w:rsidRPr="003B18C9">
        <w:t>Z</w:t>
      </w:r>
      <w:r w:rsidR="00DC07C3" w:rsidRPr="003B18C9">
        <w:t xml:space="preserve">miany </w:t>
      </w:r>
      <w:r w:rsidR="00DC07C3" w:rsidRPr="003B18C9">
        <w:rPr>
          <w:b/>
        </w:rPr>
        <w:t>wynagrodzenia</w:t>
      </w:r>
      <w:r w:rsidR="00DC07C3" w:rsidRPr="003B18C9">
        <w:t xml:space="preserve"> Wykonawcy, tj.:</w:t>
      </w:r>
    </w:p>
    <w:p w14:paraId="371D02BF" w14:textId="06C1B65E" w:rsidR="00A26212" w:rsidRPr="003B18C9" w:rsidRDefault="005A34D6" w:rsidP="006B792C">
      <w:pPr>
        <w:numPr>
          <w:ilvl w:val="2"/>
          <w:numId w:val="8"/>
        </w:numPr>
        <w:ind w:left="851" w:hanging="284"/>
        <w:jc w:val="both"/>
        <w:rPr>
          <w:kern w:val="0"/>
        </w:rPr>
      </w:pPr>
      <w:r w:rsidRPr="003B18C9">
        <w:rPr>
          <w:rFonts w:eastAsia="Calibri"/>
          <w:color w:val="0E0101"/>
          <w:kern w:val="0"/>
        </w:rPr>
        <w:t>zmiany stawki podatku od towarów i usług oraz podatku akcyzowego.</w:t>
      </w:r>
      <w:r w:rsidRPr="003B18C9">
        <w:rPr>
          <w:color w:val="0E0101"/>
          <w:kern w:val="0"/>
        </w:rPr>
        <w:t xml:space="preserve"> </w:t>
      </w:r>
      <w:r w:rsidRPr="003B18C9">
        <w:rPr>
          <w:rFonts w:eastAsia="Calibri"/>
          <w:color w:val="0E0101"/>
          <w:kern w:val="0"/>
        </w:rPr>
        <w:t>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r w:rsidR="007B0C52" w:rsidRPr="003B18C9">
        <w:rPr>
          <w:kern w:val="0"/>
        </w:rPr>
        <w:t xml:space="preserve"> </w:t>
      </w:r>
      <w:r w:rsidR="009B39D6" w:rsidRPr="003B18C9">
        <w:t>jeżeli zmiany, będą miały wpływ na koszty wykonania umowy i Wykonawca w sposób obiektywny udowodni ich wielkość.</w:t>
      </w:r>
    </w:p>
    <w:p w14:paraId="6EFF2C08" w14:textId="75C6DEDB" w:rsidR="005A34D6" w:rsidRPr="003B18C9" w:rsidRDefault="005A34D6" w:rsidP="006B792C">
      <w:pPr>
        <w:numPr>
          <w:ilvl w:val="2"/>
          <w:numId w:val="8"/>
        </w:numPr>
        <w:ind w:left="851" w:hanging="284"/>
        <w:jc w:val="both"/>
      </w:pPr>
      <w:r w:rsidRPr="003B18C9">
        <w:t>obniżenia wynagrodzenia Wykonawcy w przypadkach i na zasadach określonych w umowie, a w szczególności w sytuacjach opisanych w paragrafie 12 ust. 2 pkt a), b)</w:t>
      </w:r>
      <w:r w:rsidR="003F1454">
        <w:t>, c)</w:t>
      </w:r>
      <w:r w:rsidRPr="003B18C9">
        <w:t xml:space="preserve"> oraz 8 ust. 3 pkt b, </w:t>
      </w:r>
    </w:p>
    <w:p w14:paraId="4E491628" w14:textId="2CF28AAE" w:rsidR="00E73E94" w:rsidRPr="003B18C9" w:rsidRDefault="005F7E93" w:rsidP="006B792C">
      <w:pPr>
        <w:numPr>
          <w:ilvl w:val="2"/>
          <w:numId w:val="8"/>
        </w:numPr>
        <w:ind w:left="851" w:hanging="284"/>
        <w:jc w:val="both"/>
      </w:pPr>
      <w:r w:rsidRPr="003B18C9">
        <w:t xml:space="preserve">w przypadku zastosowania art. </w:t>
      </w:r>
      <w:r w:rsidR="009B39D6" w:rsidRPr="003B18C9">
        <w:t>455 ust</w:t>
      </w:r>
      <w:r w:rsidR="00B612F4" w:rsidRPr="003B18C9">
        <w:t>.</w:t>
      </w:r>
      <w:r w:rsidR="009B39D6" w:rsidRPr="003B18C9">
        <w:t xml:space="preserve"> 1 pkt 3</w:t>
      </w:r>
      <w:r w:rsidR="005A34D6" w:rsidRPr="003B18C9">
        <w:t xml:space="preserve"> - </w:t>
      </w:r>
      <w:r w:rsidR="00667F07" w:rsidRPr="003B18C9">
        <w:t xml:space="preserve">4 oraz 455 ust. 2 </w:t>
      </w:r>
      <w:proofErr w:type="spellStart"/>
      <w:r w:rsidR="00B612F4" w:rsidRPr="003B18C9">
        <w:t>u.p.z.p</w:t>
      </w:r>
      <w:proofErr w:type="spellEnd"/>
      <w:r w:rsidR="00B612F4" w:rsidRPr="003B18C9">
        <w:t>.</w:t>
      </w:r>
    </w:p>
    <w:p w14:paraId="64E3E20F" w14:textId="0C4D1E74" w:rsidR="00DC07C3" w:rsidRPr="003B18C9" w:rsidRDefault="007829F3" w:rsidP="006B792C">
      <w:pPr>
        <w:numPr>
          <w:ilvl w:val="0"/>
          <w:numId w:val="7"/>
        </w:numPr>
        <w:ind w:left="567" w:hanging="567"/>
        <w:jc w:val="both"/>
      </w:pPr>
      <w:r w:rsidRPr="003B18C9">
        <w:t>Z</w:t>
      </w:r>
      <w:r w:rsidR="00DC07C3" w:rsidRPr="003B18C9">
        <w:t xml:space="preserve">miany </w:t>
      </w:r>
      <w:r w:rsidR="00DC07C3" w:rsidRPr="003B18C9">
        <w:rPr>
          <w:b/>
        </w:rPr>
        <w:t>terminu</w:t>
      </w:r>
      <w:r w:rsidR="00DC07C3" w:rsidRPr="003B18C9">
        <w:t xml:space="preserve"> wykonania </w:t>
      </w:r>
      <w:r w:rsidR="00B612F4" w:rsidRPr="003B18C9">
        <w:t>U</w:t>
      </w:r>
      <w:r w:rsidR="00DC07C3" w:rsidRPr="003B18C9">
        <w:t xml:space="preserve">mowy w przypadku: </w:t>
      </w:r>
    </w:p>
    <w:p w14:paraId="15643803" w14:textId="77777777" w:rsidR="00224A17" w:rsidRPr="003B18C9" w:rsidRDefault="00DC07C3" w:rsidP="006B792C">
      <w:pPr>
        <w:pStyle w:val="Akapitzlist"/>
        <w:numPr>
          <w:ilvl w:val="0"/>
          <w:numId w:val="19"/>
        </w:numPr>
        <w:spacing w:after="0" w:line="240" w:lineRule="auto"/>
        <w:ind w:left="851" w:hanging="284"/>
        <w:jc w:val="both"/>
        <w:rPr>
          <w:rFonts w:ascii="Times New Roman" w:hAnsi="Times New Roman"/>
        </w:rPr>
      </w:pPr>
      <w:r w:rsidRPr="003B18C9">
        <w:rPr>
          <w:rFonts w:ascii="Times New Roman" w:hAnsi="Times New Roman"/>
        </w:rPr>
        <w:t>wystąpienia siły wyższej (rozumianej</w:t>
      </w:r>
      <w:r w:rsidR="00E715B3" w:rsidRPr="003B18C9">
        <w:rPr>
          <w:rFonts w:ascii="Times New Roman" w:hAnsi="Times New Roman"/>
        </w:rPr>
        <w:t>,</w:t>
      </w:r>
      <w:r w:rsidRPr="003B18C9">
        <w:rPr>
          <w:rFonts w:ascii="Times New Roman" w:hAnsi="Times New Roman"/>
        </w:rPr>
        <w:t xml:space="preserve">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4B373E" w:rsidRPr="003B18C9">
        <w:rPr>
          <w:rFonts w:ascii="Times New Roman" w:hAnsi="Times New Roman"/>
        </w:rPr>
        <w:t>,</w:t>
      </w:r>
    </w:p>
    <w:p w14:paraId="40C58768" w14:textId="77777777" w:rsidR="00224A17" w:rsidRPr="003B18C9" w:rsidRDefault="00224A17" w:rsidP="006B792C">
      <w:pPr>
        <w:pStyle w:val="Akapitzlist"/>
        <w:numPr>
          <w:ilvl w:val="0"/>
          <w:numId w:val="19"/>
        </w:numPr>
        <w:spacing w:after="0" w:line="240" w:lineRule="auto"/>
        <w:ind w:left="851" w:hanging="284"/>
        <w:jc w:val="both"/>
        <w:rPr>
          <w:rFonts w:ascii="Times New Roman" w:hAnsi="Times New Roman"/>
        </w:rPr>
      </w:pPr>
      <w:r w:rsidRPr="003B18C9">
        <w:rPr>
          <w:rFonts w:ascii="Times New Roman" w:hAnsi="Times New Roman"/>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74E88316" w14:textId="685B119E" w:rsidR="00DC07C3" w:rsidRPr="003B18C9" w:rsidRDefault="00224A17" w:rsidP="006B792C">
      <w:pPr>
        <w:pStyle w:val="Akapitzlist"/>
        <w:numPr>
          <w:ilvl w:val="0"/>
          <w:numId w:val="19"/>
        </w:numPr>
        <w:spacing w:after="0" w:line="240" w:lineRule="auto"/>
        <w:ind w:left="851" w:hanging="284"/>
        <w:jc w:val="both"/>
        <w:rPr>
          <w:rFonts w:ascii="Times New Roman" w:hAnsi="Times New Roman"/>
        </w:rPr>
      </w:pPr>
      <w:r w:rsidRPr="003B18C9">
        <w:rPr>
          <w:rFonts w:ascii="Times New Roman" w:hAnsi="Times New Roman"/>
        </w:rPr>
        <w:t xml:space="preserve">koniecznością uwzględnienia wydanych w toku realizacji prac zaleceń właściwych służb i inspekcji, jeżeli powodują one wydłużenie czasu realizacji i nie wynikają z przyczyn, za które Wykonawca ponosi odpowiedzialność, </w:t>
      </w:r>
      <w:r w:rsidR="00DC07C3" w:rsidRPr="003B18C9">
        <w:rPr>
          <w:rFonts w:ascii="Times New Roman" w:hAnsi="Times New Roman"/>
        </w:rPr>
        <w:t xml:space="preserve">uniemożliwiających zrealizowanie przedmiotu </w:t>
      </w:r>
      <w:r w:rsidR="00B612F4" w:rsidRPr="003B18C9">
        <w:rPr>
          <w:rFonts w:ascii="Times New Roman" w:hAnsi="Times New Roman"/>
        </w:rPr>
        <w:t>U</w:t>
      </w:r>
      <w:r w:rsidR="00DC07C3" w:rsidRPr="003B18C9">
        <w:rPr>
          <w:rFonts w:ascii="Times New Roman" w:hAnsi="Times New Roman"/>
        </w:rPr>
        <w:t>mowy w terminie</w:t>
      </w:r>
      <w:r w:rsidR="00AC5808" w:rsidRPr="003B18C9">
        <w:rPr>
          <w:rFonts w:ascii="Times New Roman" w:hAnsi="Times New Roman"/>
        </w:rPr>
        <w:t>,</w:t>
      </w:r>
    </w:p>
    <w:p w14:paraId="16F9C8D3" w14:textId="2289DB24" w:rsidR="00AC5808" w:rsidRPr="003B18C9" w:rsidRDefault="009B39D6" w:rsidP="006B792C">
      <w:pPr>
        <w:pStyle w:val="Akapitzlist"/>
        <w:numPr>
          <w:ilvl w:val="0"/>
          <w:numId w:val="19"/>
        </w:numPr>
        <w:spacing w:after="0" w:line="240" w:lineRule="auto"/>
        <w:ind w:left="851" w:hanging="284"/>
        <w:jc w:val="both"/>
        <w:rPr>
          <w:rFonts w:ascii="Times New Roman" w:hAnsi="Times New Roman"/>
        </w:rPr>
      </w:pPr>
      <w:r w:rsidRPr="003B18C9">
        <w:rPr>
          <w:rFonts w:ascii="Times New Roman" w:hAnsi="Times New Roman"/>
        </w:rPr>
        <w:t xml:space="preserve">konieczność udzielenia zamówień dodatkowych lub zmiany </w:t>
      </w:r>
      <w:r w:rsidR="00BC79FD" w:rsidRPr="003B18C9">
        <w:rPr>
          <w:rFonts w:ascii="Times New Roman" w:hAnsi="Times New Roman"/>
        </w:rPr>
        <w:t>U</w:t>
      </w:r>
      <w:r w:rsidRPr="003B18C9">
        <w:rPr>
          <w:rFonts w:ascii="Times New Roman" w:hAnsi="Times New Roman"/>
        </w:rPr>
        <w:t>mowy, o których mowa w art. 455 ust. 1 pkt 3 – 4 oraz art. 455 ust. 2</w:t>
      </w:r>
      <w:r w:rsidR="00B612F4" w:rsidRPr="003B18C9">
        <w:rPr>
          <w:rFonts w:ascii="Times New Roman" w:hAnsi="Times New Roman"/>
        </w:rPr>
        <w:t xml:space="preserve"> </w:t>
      </w:r>
      <w:proofErr w:type="spellStart"/>
      <w:r w:rsidR="00B612F4" w:rsidRPr="003B18C9">
        <w:rPr>
          <w:rFonts w:ascii="Times New Roman" w:hAnsi="Times New Roman"/>
        </w:rPr>
        <w:t>u.p.z.p</w:t>
      </w:r>
      <w:proofErr w:type="spellEnd"/>
      <w:r w:rsidR="00B612F4" w:rsidRPr="003B18C9">
        <w:rPr>
          <w:rFonts w:ascii="Times New Roman" w:hAnsi="Times New Roman"/>
        </w:rPr>
        <w:t>.</w:t>
      </w:r>
      <w:r w:rsidRPr="003B18C9">
        <w:rPr>
          <w:rFonts w:ascii="Times New Roman" w:hAnsi="Times New Roman"/>
        </w:rPr>
        <w:t xml:space="preserve">, a udzielnie zamówień dodatkowych lub zmian umowy wpłynie na termin wykonania zamówienia podstawowego, </w:t>
      </w:r>
      <w:r w:rsidR="00C2091E" w:rsidRPr="003B18C9">
        <w:rPr>
          <w:rFonts w:ascii="Times New Roman" w:hAnsi="Times New Roman"/>
        </w:rPr>
        <w:t>lub wystąpienia nieprzewidzianych zdarzeń związanych z realizacją zadań statutowych przez Zamawiającego tj. świadczeniem usług zdrowotnych, których nie dało się przewidzieć, a mają wpływ na pierwotny termin realizacji inwestycji.</w:t>
      </w:r>
    </w:p>
    <w:p w14:paraId="0799F470" w14:textId="14061B6D" w:rsidR="005C2A68" w:rsidRPr="003B18C9" w:rsidRDefault="00DC07C3" w:rsidP="006B792C">
      <w:pPr>
        <w:numPr>
          <w:ilvl w:val="0"/>
          <w:numId w:val="7"/>
        </w:numPr>
        <w:tabs>
          <w:tab w:val="left" w:pos="567"/>
        </w:tabs>
        <w:ind w:left="567" w:hanging="567"/>
        <w:jc w:val="both"/>
      </w:pPr>
      <w:r w:rsidRPr="003B18C9">
        <w:t xml:space="preserve">Wszelkie zmiany </w:t>
      </w:r>
      <w:r w:rsidR="00BC79FD" w:rsidRPr="003B18C9">
        <w:t>U</w:t>
      </w:r>
      <w:r w:rsidRPr="003B18C9">
        <w:t>mowy wymagają uprzedniej (tj. przed ich dokonaniem) pisemnej zgody Zamawiającego i dokonywane będą w formie pisemnej (aneksu) pod rygorem nieważności</w:t>
      </w:r>
      <w:r w:rsidR="00551A04" w:rsidRPr="003B18C9">
        <w:t xml:space="preserve"> za wyjątk</w:t>
      </w:r>
      <w:r w:rsidR="00BB15E7" w:rsidRPr="003B18C9">
        <w:t>iem zmian</w:t>
      </w:r>
      <w:r w:rsidR="00E715B3" w:rsidRPr="003B18C9">
        <w:t>,</w:t>
      </w:r>
      <w:r w:rsidR="00BB15E7" w:rsidRPr="003B18C9">
        <w:t xml:space="preserve"> o których mowa w ust</w:t>
      </w:r>
      <w:r w:rsidR="006D353F" w:rsidRPr="003B18C9">
        <w:t>.</w:t>
      </w:r>
      <w:r w:rsidR="00BB15E7" w:rsidRPr="003B18C9">
        <w:t xml:space="preserve"> 1</w:t>
      </w:r>
      <w:r w:rsidR="00172955" w:rsidRPr="003B18C9">
        <w:t xml:space="preserve"> lit.</w:t>
      </w:r>
      <w:r w:rsidR="00F03358" w:rsidRPr="003B18C9">
        <w:t xml:space="preserve"> b, c, d</w:t>
      </w:r>
      <w:r w:rsidR="00E715B3" w:rsidRPr="003B18C9">
        <w:t>,</w:t>
      </w:r>
      <w:r w:rsidR="00551A04" w:rsidRPr="003B18C9">
        <w:t xml:space="preserve"> dla których skuteczności wystarczające jest jednostronne pisemne oświadczenie strony</w:t>
      </w:r>
      <w:r w:rsidR="00F03358" w:rsidRPr="003B18C9">
        <w:t>.</w:t>
      </w:r>
    </w:p>
    <w:p w14:paraId="38431F7D" w14:textId="6B7595A4" w:rsidR="003C7CFD" w:rsidRPr="003B18C9" w:rsidRDefault="00D8210D" w:rsidP="006B792C">
      <w:pPr>
        <w:pStyle w:val="Tekstpodstawowywcity"/>
        <w:numPr>
          <w:ilvl w:val="0"/>
          <w:numId w:val="7"/>
        </w:numPr>
        <w:tabs>
          <w:tab w:val="left" w:pos="567"/>
          <w:tab w:val="num" w:pos="709"/>
        </w:tabs>
        <w:suppressAutoHyphens w:val="0"/>
        <w:spacing w:after="0"/>
        <w:ind w:left="567" w:hanging="567"/>
        <w:jc w:val="both"/>
      </w:pPr>
      <w:r w:rsidRPr="003B18C9">
        <w:t>P</w:t>
      </w:r>
      <w:r w:rsidR="0079411F" w:rsidRPr="003B18C9">
        <w:t>odstawę</w:t>
      </w:r>
      <w:r w:rsidRPr="003B18C9">
        <w:t xml:space="preserve"> do zmiany </w:t>
      </w:r>
      <w:r w:rsidR="00BC79FD" w:rsidRPr="003B18C9">
        <w:t>U</w:t>
      </w:r>
      <w:r w:rsidRPr="003B18C9">
        <w:t>mowy wprowadzanej w formie aneksu do umowy stanowił</w:t>
      </w:r>
      <w:r w:rsidR="0079411F" w:rsidRPr="003B18C9">
        <w:t xml:space="preserve"> będzie</w:t>
      </w:r>
      <w:r w:rsidR="005D2B68" w:rsidRPr="003B18C9">
        <w:t xml:space="preserve"> sporządzony przez Wykonawcę protokół konieczności, zaakceptowany przez Inspektora Nadzoru</w:t>
      </w:r>
      <w:r w:rsidR="002660FA" w:rsidRPr="003B18C9">
        <w:t>.</w:t>
      </w:r>
      <w:r w:rsidR="006C7948" w:rsidRPr="003B18C9">
        <w:t xml:space="preserve"> </w:t>
      </w:r>
      <w:r w:rsidR="005D2B68" w:rsidRPr="003B18C9">
        <w:t xml:space="preserve">Protokół konieczności może zostać sporządzony wyłącznie </w:t>
      </w:r>
      <w:r w:rsidR="00F41CD1" w:rsidRPr="003B18C9">
        <w:t xml:space="preserve">na wniosek Zamawiającego lub </w:t>
      </w:r>
      <w:r w:rsidR="005D2B68" w:rsidRPr="003B18C9">
        <w:t>po udzieleniu pisemnej zgody Zamawiającego na dokonanie zmiany</w:t>
      </w:r>
      <w:r w:rsidR="003C7CFD" w:rsidRPr="003B18C9">
        <w:t xml:space="preserve"> na wniosek Wykonawcy.</w:t>
      </w:r>
    </w:p>
    <w:p w14:paraId="021BDE19" w14:textId="6FFA429B" w:rsidR="003C7CFD" w:rsidRPr="003B18C9" w:rsidRDefault="005D2B68" w:rsidP="006B792C">
      <w:pPr>
        <w:pStyle w:val="Tekstpodstawowywcity"/>
        <w:numPr>
          <w:ilvl w:val="0"/>
          <w:numId w:val="7"/>
        </w:numPr>
        <w:tabs>
          <w:tab w:val="left" w:pos="567"/>
          <w:tab w:val="num" w:pos="709"/>
        </w:tabs>
        <w:suppressAutoHyphens w:val="0"/>
        <w:spacing w:after="0"/>
        <w:ind w:left="567" w:hanging="567"/>
        <w:jc w:val="both"/>
      </w:pPr>
      <w:r w:rsidRPr="003B18C9">
        <w:t>Skierowany do Zamawiającego wniosek Wykonawcy z propozycją zmiany, zawierał będzie: opis propozycji zmiany</w:t>
      </w:r>
      <w:r w:rsidR="00ED24BB" w:rsidRPr="003B18C9">
        <w:t>;</w:t>
      </w:r>
      <w:r w:rsidR="005C2A68" w:rsidRPr="003B18C9">
        <w:t xml:space="preserve"> </w:t>
      </w:r>
      <w:r w:rsidR="00ED24BB" w:rsidRPr="003B18C9">
        <w:t>uzasadnienie zmiany;</w:t>
      </w:r>
      <w:r w:rsidR="005C2A68" w:rsidRPr="003B18C9">
        <w:t xml:space="preserve"> </w:t>
      </w:r>
      <w:r w:rsidRPr="003B18C9">
        <w:t>obliczenie kosztów zmiany w oparciu o czynniki cenotwórcze</w:t>
      </w:r>
      <w:r w:rsidR="00140F18" w:rsidRPr="003B18C9">
        <w:t xml:space="preserve"> ustalone przez strony</w:t>
      </w:r>
      <w:r w:rsidR="00867D8F" w:rsidRPr="003B18C9">
        <w:t xml:space="preserve"> </w:t>
      </w:r>
      <w:r w:rsidRPr="003B18C9">
        <w:t xml:space="preserve">w oparciu o dokumenty </w:t>
      </w:r>
      <w:r w:rsidR="006A154D" w:rsidRPr="003B18C9">
        <w:t>określone przez strony</w:t>
      </w:r>
      <w:r w:rsidRPr="003B18C9">
        <w:t>,</w:t>
      </w:r>
      <w:r w:rsidR="00F03358" w:rsidRPr="003B18C9">
        <w:t xml:space="preserve"> w sz</w:t>
      </w:r>
      <w:r w:rsidR="00D8210D" w:rsidRPr="003B18C9">
        <w:t>cze</w:t>
      </w:r>
      <w:r w:rsidR="00F03358" w:rsidRPr="003B18C9">
        <w:t xml:space="preserve">gólności </w:t>
      </w:r>
      <w:r w:rsidR="00D8210D" w:rsidRPr="003B18C9">
        <w:t>przy wykorzystaniu średnich</w:t>
      </w:r>
      <w:r w:rsidR="005C2A68" w:rsidRPr="003B18C9">
        <w:t xml:space="preserve"> </w:t>
      </w:r>
      <w:r w:rsidRPr="003B18C9">
        <w:t xml:space="preserve">ceny </w:t>
      </w:r>
      <w:proofErr w:type="spellStart"/>
      <w:r w:rsidRPr="003B18C9">
        <w:t>Sekocenbud</w:t>
      </w:r>
      <w:proofErr w:type="spellEnd"/>
      <w:r w:rsidRPr="003B18C9">
        <w:t xml:space="preserve"> dla województwa świętokrzyskiego z daty złożenia oferty</w:t>
      </w:r>
      <w:r w:rsidR="002124C7" w:rsidRPr="003B18C9">
        <w:t xml:space="preserve"> (stawki, narzuty określone w </w:t>
      </w:r>
      <w:r w:rsidR="002124C7" w:rsidRPr="003B18C9">
        <w:rPr>
          <w:color w:val="000000"/>
        </w:rPr>
        <w:t xml:space="preserve">§ 2 </w:t>
      </w:r>
      <w:r w:rsidR="003F1454">
        <w:rPr>
          <w:color w:val="000000"/>
        </w:rPr>
        <w:t>ust</w:t>
      </w:r>
      <w:r w:rsidR="002124C7" w:rsidRPr="003B18C9">
        <w:rPr>
          <w:color w:val="000000"/>
        </w:rPr>
        <w:t>. 3</w:t>
      </w:r>
      <w:r w:rsidR="00B612F4" w:rsidRPr="003B18C9">
        <w:rPr>
          <w:color w:val="000000"/>
        </w:rPr>
        <w:t xml:space="preserve"> Umowy</w:t>
      </w:r>
      <w:r w:rsidR="002124C7" w:rsidRPr="003B18C9">
        <w:rPr>
          <w:color w:val="000000"/>
        </w:rPr>
        <w:t>)</w:t>
      </w:r>
      <w:r w:rsidRPr="003B18C9">
        <w:t>, rysunki zamienne</w:t>
      </w:r>
      <w:r w:rsidR="00927256" w:rsidRPr="003B18C9">
        <w:t>.</w:t>
      </w:r>
    </w:p>
    <w:p w14:paraId="022416D7" w14:textId="77777777" w:rsidR="002660FA" w:rsidRPr="003B18C9" w:rsidRDefault="005D2B68" w:rsidP="006B792C">
      <w:pPr>
        <w:pStyle w:val="Tekstpodstawowywcity"/>
        <w:numPr>
          <w:ilvl w:val="0"/>
          <w:numId w:val="7"/>
        </w:numPr>
        <w:tabs>
          <w:tab w:val="left" w:pos="567"/>
          <w:tab w:val="num" w:pos="709"/>
        </w:tabs>
        <w:suppressAutoHyphens w:val="0"/>
        <w:spacing w:after="0"/>
        <w:ind w:left="567" w:hanging="567"/>
        <w:jc w:val="both"/>
      </w:pPr>
      <w:r w:rsidRPr="003B18C9">
        <w:t>Przed skierowaniem do Zamawiającego wniosku o dokonanie zmian, Wykonawca winien uzyskać opinię Inspektora Nadzoru co do proponowanych zmian</w:t>
      </w:r>
      <w:r w:rsidR="00671BE0" w:rsidRPr="003B18C9">
        <w:t xml:space="preserve"> oraz sporządzonej wyceny.</w:t>
      </w:r>
    </w:p>
    <w:p w14:paraId="3D8CDA99" w14:textId="6418D86F" w:rsidR="003C7CFD" w:rsidRPr="003B18C9" w:rsidRDefault="005D2B68" w:rsidP="006B792C">
      <w:pPr>
        <w:pStyle w:val="Tekstpodstawowywcity"/>
        <w:numPr>
          <w:ilvl w:val="0"/>
          <w:numId w:val="7"/>
        </w:numPr>
        <w:tabs>
          <w:tab w:val="num" w:pos="567"/>
        </w:tabs>
        <w:suppressAutoHyphens w:val="0"/>
        <w:spacing w:after="0"/>
        <w:ind w:left="567" w:hanging="567"/>
        <w:jc w:val="both"/>
      </w:pPr>
      <w:r w:rsidRPr="003B18C9">
        <w:t>W przypadku, gdy o dokonanie zmian</w:t>
      </w:r>
      <w:r w:rsidR="00BD0C7B" w:rsidRPr="003B18C9">
        <w:t>y</w:t>
      </w:r>
      <w:r w:rsidR="00134025" w:rsidRPr="003B18C9">
        <w:t xml:space="preserve"> zakresu świadczenia</w:t>
      </w:r>
      <w:r w:rsidRPr="003B18C9">
        <w:t xml:space="preserve"> wnioskował będzie Zamawiający, Wykonawca dokona wyceny zmiany, zgodnie z ust. </w:t>
      </w:r>
      <w:r w:rsidR="00867D8F" w:rsidRPr="003B18C9">
        <w:t>7</w:t>
      </w:r>
      <w:r w:rsidRPr="003B18C9">
        <w:t xml:space="preserve">, która podlegać będzie </w:t>
      </w:r>
      <w:r w:rsidR="00A44811" w:rsidRPr="003B18C9">
        <w:t xml:space="preserve">weryfikacji Inspektora Nadzoru. </w:t>
      </w:r>
      <w:r w:rsidRPr="003B18C9">
        <w:t xml:space="preserve">W przypadku zaakceptowania przez Zamawiającego przedłożonej wyceny, zostanie sporządzony protokół konieczności stanowiący podstawę do aneksu do </w:t>
      </w:r>
      <w:r w:rsidR="00BC79FD" w:rsidRPr="003B18C9">
        <w:t>U</w:t>
      </w:r>
      <w:r w:rsidRPr="003B18C9">
        <w:t>mowy.</w:t>
      </w:r>
    </w:p>
    <w:p w14:paraId="5FAAFBAA" w14:textId="77777777" w:rsidR="005D2B68" w:rsidRPr="003B18C9" w:rsidRDefault="005D2B68" w:rsidP="006B792C">
      <w:pPr>
        <w:pStyle w:val="Tekstpodstawowywcity"/>
        <w:numPr>
          <w:ilvl w:val="0"/>
          <w:numId w:val="7"/>
        </w:numPr>
        <w:tabs>
          <w:tab w:val="num" w:pos="567"/>
        </w:tabs>
        <w:suppressAutoHyphens w:val="0"/>
        <w:spacing w:after="0"/>
        <w:ind w:left="567" w:hanging="567"/>
        <w:jc w:val="both"/>
      </w:pPr>
      <w:r w:rsidRPr="003B18C9">
        <w:t xml:space="preserve">Zakazuje się Wykonawcy wprowadzania jakichkolwiek zmian w realizowanym zamówieniu bez wyczerpania procedury określonej w </w:t>
      </w:r>
      <w:r w:rsidR="00134025" w:rsidRPr="003B18C9">
        <w:t xml:space="preserve">niniejszym </w:t>
      </w:r>
      <w:r w:rsidR="00056886" w:rsidRPr="003B18C9">
        <w:t>§</w:t>
      </w:r>
      <w:r w:rsidRPr="003B18C9">
        <w:t xml:space="preserve">. </w:t>
      </w:r>
    </w:p>
    <w:p w14:paraId="3D858405" w14:textId="77777777" w:rsidR="00927256" w:rsidRPr="003B18C9" w:rsidRDefault="00927256" w:rsidP="006B792C">
      <w:pPr>
        <w:ind w:left="709" w:right="-99" w:hanging="425"/>
        <w:jc w:val="center"/>
        <w:rPr>
          <w:b/>
          <w:bCs/>
        </w:rPr>
      </w:pPr>
    </w:p>
    <w:p w14:paraId="462696CC" w14:textId="77777777" w:rsidR="00D056E4" w:rsidRPr="003B18C9" w:rsidRDefault="00D056E4" w:rsidP="006B792C">
      <w:pPr>
        <w:ind w:left="709" w:right="-99" w:hanging="425"/>
        <w:jc w:val="center"/>
        <w:rPr>
          <w:b/>
          <w:bCs/>
        </w:rPr>
      </w:pPr>
      <w:r w:rsidRPr="003B18C9">
        <w:rPr>
          <w:b/>
          <w:bCs/>
        </w:rPr>
        <w:t>§ 13</w:t>
      </w:r>
    </w:p>
    <w:p w14:paraId="5173E7ED" w14:textId="77777777" w:rsidR="00D056E4" w:rsidRPr="003B18C9" w:rsidRDefault="00D056E4" w:rsidP="006B792C">
      <w:pPr>
        <w:ind w:left="709" w:right="-99" w:hanging="425"/>
        <w:jc w:val="center"/>
        <w:rPr>
          <w:b/>
          <w:bCs/>
        </w:rPr>
      </w:pPr>
      <w:r w:rsidRPr="003B18C9">
        <w:rPr>
          <w:b/>
          <w:bCs/>
        </w:rPr>
        <w:t>ODSTĄPIENIE OD UMOWY</w:t>
      </w:r>
    </w:p>
    <w:p w14:paraId="66954470" w14:textId="7AEDB969" w:rsidR="008263AB" w:rsidRPr="003B18C9" w:rsidRDefault="008263AB" w:rsidP="006B792C">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3B18C9">
        <w:rPr>
          <w:rFonts w:ascii="Times New Roman" w:hAnsi="Times New Roman"/>
        </w:rPr>
        <w:t xml:space="preserve">Zamawiającemu przysługuje prawo odstąpienia od </w:t>
      </w:r>
      <w:r w:rsidR="00B612F4" w:rsidRPr="003B18C9">
        <w:rPr>
          <w:rFonts w:ascii="Times New Roman" w:hAnsi="Times New Roman"/>
        </w:rPr>
        <w:t>U</w:t>
      </w:r>
      <w:r w:rsidRPr="003B18C9">
        <w:rPr>
          <w:rFonts w:ascii="Times New Roman" w:hAnsi="Times New Roman"/>
        </w:rPr>
        <w:t xml:space="preserve">mowy w przypadkach określonych w art. 456 ust. 1 pkt. 2 </w:t>
      </w:r>
      <w:proofErr w:type="spellStart"/>
      <w:r w:rsidRPr="003B18C9">
        <w:rPr>
          <w:rFonts w:ascii="Times New Roman" w:hAnsi="Times New Roman"/>
        </w:rPr>
        <w:t>u.p.z.p</w:t>
      </w:r>
      <w:proofErr w:type="spellEnd"/>
      <w:r w:rsidRPr="003B18C9">
        <w:rPr>
          <w:rFonts w:ascii="Times New Roman" w:hAnsi="Times New Roman"/>
        </w:rPr>
        <w:t>.  jeżeli zachodzi co najmniej jedna z następujących okoliczności :</w:t>
      </w:r>
    </w:p>
    <w:p w14:paraId="076F789F" w14:textId="6FBFB7AC" w:rsidR="008263AB" w:rsidRPr="003B18C9" w:rsidRDefault="008263AB" w:rsidP="001B0CAE">
      <w:pPr>
        <w:pStyle w:val="Akapitzlist"/>
        <w:numPr>
          <w:ilvl w:val="0"/>
          <w:numId w:val="28"/>
        </w:numPr>
        <w:autoSpaceDE w:val="0"/>
        <w:spacing w:after="0" w:line="240" w:lineRule="auto"/>
        <w:ind w:left="993" w:hanging="426"/>
        <w:jc w:val="both"/>
        <w:rPr>
          <w:rFonts w:ascii="Times New Roman" w:hAnsi="Times New Roman"/>
        </w:rPr>
      </w:pPr>
      <w:r w:rsidRPr="003B18C9">
        <w:rPr>
          <w:rFonts w:ascii="Times New Roman" w:hAnsi="Times New Roman"/>
        </w:rPr>
        <w:t xml:space="preserve">dokonano </w:t>
      </w:r>
      <w:r w:rsidR="00B612F4" w:rsidRPr="003B18C9">
        <w:rPr>
          <w:rFonts w:ascii="Times New Roman" w:hAnsi="Times New Roman"/>
        </w:rPr>
        <w:t>zmiany umowy z naruszeniem art.</w:t>
      </w:r>
      <w:r w:rsidRPr="003B18C9">
        <w:rPr>
          <w:rFonts w:ascii="Times New Roman" w:hAnsi="Times New Roman"/>
        </w:rPr>
        <w:t xml:space="preserve"> 454 i art. 455 </w:t>
      </w:r>
      <w:proofErr w:type="spellStart"/>
      <w:r w:rsidRPr="003B18C9">
        <w:rPr>
          <w:rFonts w:ascii="Times New Roman" w:hAnsi="Times New Roman"/>
        </w:rPr>
        <w:t>u.p.z.p</w:t>
      </w:r>
      <w:proofErr w:type="spellEnd"/>
      <w:r w:rsidRPr="003B18C9">
        <w:rPr>
          <w:rFonts w:ascii="Times New Roman" w:hAnsi="Times New Roman"/>
        </w:rPr>
        <w:t xml:space="preserve">. (w części </w:t>
      </w:r>
      <w:r w:rsidR="00BC79FD" w:rsidRPr="003B18C9">
        <w:rPr>
          <w:rFonts w:ascii="Times New Roman" w:hAnsi="Times New Roman"/>
        </w:rPr>
        <w:t>U</w:t>
      </w:r>
      <w:r w:rsidRPr="003B18C9">
        <w:rPr>
          <w:rFonts w:ascii="Times New Roman" w:hAnsi="Times New Roman"/>
        </w:rPr>
        <w:t>mowy której zmiana dotyczy)</w:t>
      </w:r>
      <w:r w:rsidR="00433B13" w:rsidRPr="003B18C9">
        <w:rPr>
          <w:rFonts w:ascii="Times New Roman" w:hAnsi="Times New Roman"/>
        </w:rPr>
        <w:t>,</w:t>
      </w:r>
    </w:p>
    <w:p w14:paraId="5A732FDF" w14:textId="77777777" w:rsidR="008263AB" w:rsidRPr="003B18C9" w:rsidRDefault="008263AB" w:rsidP="001B0CAE">
      <w:pPr>
        <w:pStyle w:val="Akapitzlist"/>
        <w:numPr>
          <w:ilvl w:val="0"/>
          <w:numId w:val="28"/>
        </w:numPr>
        <w:autoSpaceDE w:val="0"/>
        <w:spacing w:after="0" w:line="240" w:lineRule="auto"/>
        <w:ind w:left="993" w:hanging="426"/>
        <w:jc w:val="both"/>
        <w:rPr>
          <w:rFonts w:ascii="Times New Roman" w:hAnsi="Times New Roman"/>
        </w:rPr>
      </w:pPr>
      <w:r w:rsidRPr="003B18C9">
        <w:rPr>
          <w:rFonts w:ascii="Times New Roman" w:hAnsi="Times New Roman"/>
        </w:rPr>
        <w:t xml:space="preserve">wykonawca w chwili zawarcia umowy podlegał wykluczeniu na podstawie art. 108 </w:t>
      </w:r>
      <w:proofErr w:type="spellStart"/>
      <w:r w:rsidRPr="003B18C9">
        <w:rPr>
          <w:rFonts w:ascii="Times New Roman" w:hAnsi="Times New Roman"/>
        </w:rPr>
        <w:t>u.p.z.p</w:t>
      </w:r>
      <w:proofErr w:type="spellEnd"/>
      <w:r w:rsidRPr="003B18C9">
        <w:rPr>
          <w:rFonts w:ascii="Times New Roman" w:hAnsi="Times New Roman"/>
        </w:rPr>
        <w:t>.</w:t>
      </w:r>
      <w:r w:rsidR="00433B13" w:rsidRPr="003B18C9">
        <w:rPr>
          <w:rFonts w:ascii="Times New Roman" w:hAnsi="Times New Roman"/>
        </w:rPr>
        <w:t>,</w:t>
      </w:r>
    </w:p>
    <w:p w14:paraId="10005C20" w14:textId="0E57D160" w:rsidR="008263AB" w:rsidRPr="003B18C9" w:rsidRDefault="008263AB" w:rsidP="001B0CAE">
      <w:pPr>
        <w:pStyle w:val="Akapitzlist"/>
        <w:numPr>
          <w:ilvl w:val="0"/>
          <w:numId w:val="28"/>
        </w:numPr>
        <w:autoSpaceDE w:val="0"/>
        <w:spacing w:after="0" w:line="240" w:lineRule="auto"/>
        <w:ind w:left="993" w:hanging="426"/>
        <w:jc w:val="both"/>
        <w:rPr>
          <w:rFonts w:ascii="Times New Roman" w:hAnsi="Times New Roman"/>
        </w:rPr>
      </w:pPr>
      <w:r w:rsidRPr="003B18C9">
        <w:rPr>
          <w:rFonts w:ascii="Times New Roman" w:hAnsi="Times New Roman"/>
          <w:bCs/>
          <w:kern w:val="0"/>
          <w:lang w:eastAsia="pl-PL"/>
        </w:rPr>
        <w:t xml:space="preserve">Trybunał Sprawiedliwości Unii Europejskiej stwierdził, w ramach procedury przewidzianej w art. 258 Traktatu o Funkcjonowaniu Unii Europejskiej, że </w:t>
      </w:r>
      <w:r w:rsidR="00325C42" w:rsidRPr="003B18C9">
        <w:rPr>
          <w:rFonts w:ascii="Times New Roman" w:hAnsi="Times New Roman"/>
          <w:bCs/>
          <w:kern w:val="0"/>
          <w:lang w:eastAsia="pl-PL"/>
        </w:rPr>
        <w:t>R</w:t>
      </w:r>
      <w:r w:rsidRPr="003B18C9">
        <w:rPr>
          <w:rFonts w:ascii="Times New Roman" w:hAnsi="Times New Roman"/>
          <w:bCs/>
          <w:kern w:val="0"/>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00F605FA" w:rsidRPr="003B18C9">
        <w:rPr>
          <w:rFonts w:ascii="Times New Roman" w:hAnsi="Times New Roman"/>
          <w:bCs/>
          <w:kern w:val="0"/>
          <w:lang w:eastAsia="pl-PL"/>
        </w:rPr>
        <w:t>.</w:t>
      </w:r>
    </w:p>
    <w:p w14:paraId="78DAF07E" w14:textId="08A7C11B" w:rsidR="00D056E4" w:rsidRPr="003B18C9" w:rsidRDefault="00D056E4" w:rsidP="006B792C">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3B18C9">
        <w:rPr>
          <w:rFonts w:ascii="Times New Roman" w:hAnsi="Times New Roman"/>
        </w:rPr>
        <w:t xml:space="preserve">Zamawiającemu przysługuje, w terminie 30 dni od powzięcia wiadomości o opisanych poniżej okolicznościach, prawo do odstąpienia od </w:t>
      </w:r>
      <w:r w:rsidR="00BC79FD" w:rsidRPr="003B18C9">
        <w:rPr>
          <w:rFonts w:ascii="Times New Roman" w:hAnsi="Times New Roman"/>
        </w:rPr>
        <w:t>U</w:t>
      </w:r>
      <w:r w:rsidRPr="003B18C9">
        <w:rPr>
          <w:rFonts w:ascii="Times New Roman" w:hAnsi="Times New Roman"/>
        </w:rPr>
        <w:t>mowy:</w:t>
      </w:r>
    </w:p>
    <w:p w14:paraId="02490CCF" w14:textId="4EAA28B6" w:rsidR="00D056E4" w:rsidRPr="003B18C9" w:rsidRDefault="00D056E4"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 xml:space="preserve">w razie wystąpienia istotnej zmiany okoliczności powodującej, że wykonanie </w:t>
      </w:r>
      <w:r w:rsidR="00BC79FD" w:rsidRPr="003B18C9">
        <w:rPr>
          <w:rFonts w:ascii="Times New Roman" w:hAnsi="Times New Roman"/>
        </w:rPr>
        <w:t>U</w:t>
      </w:r>
      <w:r w:rsidRPr="003B18C9">
        <w:rPr>
          <w:rFonts w:ascii="Times New Roman" w:hAnsi="Times New Roman"/>
        </w:rPr>
        <w:t xml:space="preserve">mowy nie leży w interesie publicznym, czego nie można było przewidzieć w chwili zawarcia </w:t>
      </w:r>
      <w:r w:rsidR="00BC79FD" w:rsidRPr="003B18C9">
        <w:rPr>
          <w:rFonts w:ascii="Times New Roman" w:hAnsi="Times New Roman"/>
        </w:rPr>
        <w:t>U</w:t>
      </w:r>
      <w:r w:rsidRPr="003B18C9">
        <w:rPr>
          <w:rFonts w:ascii="Times New Roman" w:hAnsi="Times New Roman"/>
        </w:rPr>
        <w:t xml:space="preserve">mowy, </w:t>
      </w:r>
      <w:r w:rsidR="00AC160A" w:rsidRPr="003B18C9">
        <w:rPr>
          <w:rFonts w:ascii="Times New Roman" w:hAnsi="Times New Roman"/>
        </w:rPr>
        <w:t xml:space="preserve">lub dalsze wykonywanie </w:t>
      </w:r>
      <w:r w:rsidR="00BC79FD" w:rsidRPr="003B18C9">
        <w:rPr>
          <w:rFonts w:ascii="Times New Roman" w:hAnsi="Times New Roman"/>
        </w:rPr>
        <w:t>U</w:t>
      </w:r>
      <w:r w:rsidR="00AC160A" w:rsidRPr="003B18C9">
        <w:rPr>
          <w:rFonts w:ascii="Times New Roman" w:hAnsi="Times New Roman"/>
        </w:rPr>
        <w:t>mowy może zagrozić istotnemu bezpieczeństwu państwa lub bezpieczeństwu publicznemu,</w:t>
      </w:r>
    </w:p>
    <w:p w14:paraId="477D1E91" w14:textId="12F02942" w:rsidR="00D056E4" w:rsidRPr="003B18C9" w:rsidRDefault="00D056E4"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 xml:space="preserve">gdy Wykonawca nie rozpoczyna lub nie kontynuuje wykonania umowy przez okres dłuższy niż 14 dni lub gdy Wykonawca jest </w:t>
      </w:r>
      <w:r w:rsidR="00671BE0" w:rsidRPr="003B18C9">
        <w:rPr>
          <w:rFonts w:ascii="Times New Roman" w:hAnsi="Times New Roman"/>
        </w:rPr>
        <w:t>w zwłoce</w:t>
      </w:r>
      <w:r w:rsidRPr="003B18C9">
        <w:rPr>
          <w:rFonts w:ascii="Times New Roman" w:hAnsi="Times New Roman"/>
        </w:rPr>
        <w:t xml:space="preserve"> w stosunku do terminów określonych w n</w:t>
      </w:r>
      <w:r w:rsidR="00B02CF9" w:rsidRPr="003B18C9">
        <w:rPr>
          <w:rFonts w:ascii="Times New Roman" w:hAnsi="Times New Roman"/>
        </w:rPr>
        <w:t xml:space="preserve">iniejszej umowie </w:t>
      </w:r>
      <w:r w:rsidR="005B5941" w:rsidRPr="003B18C9">
        <w:rPr>
          <w:rFonts w:ascii="Times New Roman" w:hAnsi="Times New Roman"/>
        </w:rPr>
        <w:t>(</w:t>
      </w:r>
      <w:r w:rsidR="005B5941" w:rsidRPr="00361C83">
        <w:rPr>
          <w:rFonts w:ascii="Times New Roman" w:hAnsi="Times New Roman"/>
        </w:rPr>
        <w:t xml:space="preserve">harmonogramie </w:t>
      </w:r>
      <w:r w:rsidR="0089602E" w:rsidRPr="00361C83">
        <w:rPr>
          <w:rFonts w:ascii="Times New Roman" w:hAnsi="Times New Roman"/>
        </w:rPr>
        <w:t>o którym mowa § 3 ust. 4 Umowy</w:t>
      </w:r>
      <w:r w:rsidR="005B5941" w:rsidRPr="00361C83">
        <w:rPr>
          <w:rFonts w:ascii="Times New Roman" w:hAnsi="Times New Roman"/>
        </w:rPr>
        <w:t xml:space="preserve">) </w:t>
      </w:r>
      <w:r w:rsidR="00B02CF9" w:rsidRPr="00361C83">
        <w:rPr>
          <w:rFonts w:ascii="Times New Roman" w:hAnsi="Times New Roman"/>
        </w:rPr>
        <w:t>o co</w:t>
      </w:r>
      <w:r w:rsidR="00B02CF9" w:rsidRPr="003B18C9">
        <w:rPr>
          <w:rFonts w:ascii="Times New Roman" w:hAnsi="Times New Roman"/>
        </w:rPr>
        <w:t xml:space="preserve"> najmniej 7</w:t>
      </w:r>
      <w:r w:rsidRPr="003B18C9">
        <w:rPr>
          <w:rFonts w:ascii="Times New Roman" w:hAnsi="Times New Roman"/>
        </w:rPr>
        <w:t xml:space="preserve"> dni,</w:t>
      </w:r>
    </w:p>
    <w:p w14:paraId="260A7174" w14:textId="691645D8" w:rsidR="00F437F8" w:rsidRPr="003B18C9" w:rsidRDefault="00F437F8"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Wykonawca pomimo dwukrotnego wezwania nie przekazał Zamawiającemu dokumentów o których mowa</w:t>
      </w:r>
      <w:r w:rsidRPr="003B18C9">
        <w:rPr>
          <w:rFonts w:ascii="Times New Roman" w:hAnsi="Times New Roman"/>
          <w:color w:val="FF0000"/>
        </w:rPr>
        <w:t xml:space="preserve"> </w:t>
      </w:r>
      <w:r w:rsidRPr="003B18C9">
        <w:rPr>
          <w:rFonts w:ascii="Times New Roman" w:hAnsi="Times New Roman"/>
        </w:rPr>
        <w:t>w</w:t>
      </w:r>
      <w:r w:rsidR="002124C7" w:rsidRPr="003B18C9">
        <w:rPr>
          <w:rFonts w:ascii="Times New Roman" w:hAnsi="Times New Roman"/>
        </w:rPr>
        <w:t xml:space="preserve"> </w:t>
      </w:r>
      <w:r w:rsidR="002124C7" w:rsidRPr="003B18C9">
        <w:rPr>
          <w:rFonts w:ascii="Times New Roman" w:hAnsi="Times New Roman"/>
          <w:color w:val="000000"/>
        </w:rPr>
        <w:t xml:space="preserve">§ 3 </w:t>
      </w:r>
      <w:r w:rsidR="0012664F" w:rsidRPr="003B18C9">
        <w:rPr>
          <w:rFonts w:ascii="Times New Roman" w:hAnsi="Times New Roman"/>
          <w:color w:val="000000"/>
        </w:rPr>
        <w:t>ust. 4</w:t>
      </w:r>
      <w:r w:rsidR="002124C7" w:rsidRPr="003B18C9">
        <w:rPr>
          <w:rFonts w:ascii="Times New Roman" w:hAnsi="Times New Roman"/>
          <w:color w:val="000000"/>
        </w:rPr>
        <w:t xml:space="preserve">, § 8 </w:t>
      </w:r>
      <w:r w:rsidR="0012664F" w:rsidRPr="003B18C9">
        <w:rPr>
          <w:rFonts w:ascii="Times New Roman" w:hAnsi="Times New Roman"/>
          <w:color w:val="000000"/>
        </w:rPr>
        <w:t>ust.</w:t>
      </w:r>
      <w:r w:rsidR="002124C7" w:rsidRPr="003B18C9">
        <w:rPr>
          <w:rFonts w:ascii="Times New Roman" w:hAnsi="Times New Roman"/>
          <w:color w:val="000000"/>
        </w:rPr>
        <w:t xml:space="preserve"> 11</w:t>
      </w:r>
      <w:r w:rsidR="00B612F4" w:rsidRPr="003B18C9">
        <w:rPr>
          <w:rFonts w:ascii="Times New Roman" w:hAnsi="Times New Roman"/>
          <w:color w:val="000000"/>
        </w:rPr>
        <w:t xml:space="preserve"> Umowy</w:t>
      </w:r>
      <w:r w:rsidR="002124C7" w:rsidRPr="003B18C9">
        <w:rPr>
          <w:rFonts w:ascii="Times New Roman" w:hAnsi="Times New Roman"/>
          <w:color w:val="000000"/>
        </w:rPr>
        <w:t>.</w:t>
      </w:r>
      <w:r w:rsidRPr="003B18C9">
        <w:rPr>
          <w:rFonts w:ascii="Times New Roman" w:hAnsi="Times New Roman"/>
          <w:color w:val="FF0000"/>
        </w:rPr>
        <w:t xml:space="preserve"> </w:t>
      </w:r>
    </w:p>
    <w:p w14:paraId="79AF3246" w14:textId="77777777" w:rsidR="00D056E4" w:rsidRPr="003B18C9" w:rsidRDefault="00D056E4"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 xml:space="preserve">w razie stwierdzenia wad, które w ramach umowy uprawniają Zamawiającego do odstąpienia od niej w szczególności wad </w:t>
      </w:r>
      <w:r w:rsidR="009B5078" w:rsidRPr="003B18C9">
        <w:rPr>
          <w:rFonts w:ascii="Times New Roman" w:hAnsi="Times New Roman"/>
          <w:iCs/>
        </w:rPr>
        <w:t>stwierdzonych w trakcie czynności odbioru</w:t>
      </w:r>
      <w:r w:rsidR="00FC3FC3" w:rsidRPr="003B18C9">
        <w:rPr>
          <w:rFonts w:ascii="Times New Roman" w:hAnsi="Times New Roman"/>
          <w:iCs/>
        </w:rPr>
        <w:t>,</w:t>
      </w:r>
      <w:r w:rsidRPr="003B18C9">
        <w:rPr>
          <w:rFonts w:ascii="Times New Roman" w:hAnsi="Times New Roman"/>
        </w:rPr>
        <w:t xml:space="preserve"> których Wykonawca pomimo wyznaczenia dodatkowego terminu nie usunął</w:t>
      </w:r>
      <w:r w:rsidR="00FC3FC3" w:rsidRPr="003B18C9">
        <w:rPr>
          <w:rFonts w:ascii="Times New Roman" w:hAnsi="Times New Roman"/>
        </w:rPr>
        <w:t>,</w:t>
      </w:r>
    </w:p>
    <w:p w14:paraId="51289E0A" w14:textId="02D97854" w:rsidR="00D056E4" w:rsidRPr="003B18C9" w:rsidRDefault="00D056E4"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 xml:space="preserve">w razie wykonywania przedmiotu </w:t>
      </w:r>
      <w:r w:rsidR="00BC79FD" w:rsidRPr="003B18C9">
        <w:rPr>
          <w:rFonts w:ascii="Times New Roman" w:hAnsi="Times New Roman"/>
        </w:rPr>
        <w:t>U</w:t>
      </w:r>
      <w:r w:rsidRPr="003B18C9">
        <w:rPr>
          <w:rFonts w:ascii="Times New Roman" w:hAnsi="Times New Roman"/>
        </w:rPr>
        <w:t xml:space="preserve">mowy niezgodnie z </w:t>
      </w:r>
      <w:r w:rsidR="00BC79FD" w:rsidRPr="003B18C9">
        <w:rPr>
          <w:rFonts w:ascii="Times New Roman" w:hAnsi="Times New Roman"/>
        </w:rPr>
        <w:t>U</w:t>
      </w:r>
      <w:r w:rsidRPr="003B18C9">
        <w:rPr>
          <w:rFonts w:ascii="Times New Roman" w:hAnsi="Times New Roman"/>
        </w:rPr>
        <w:t>mową, pomimo pisemnego  wezwania przez Zamawiającego do wstrzymania robót lub do prowadzenia ich w zgodności z umową</w:t>
      </w:r>
      <w:r w:rsidR="00FC3FC3" w:rsidRPr="003B18C9">
        <w:rPr>
          <w:rFonts w:ascii="Times New Roman" w:hAnsi="Times New Roman"/>
        </w:rPr>
        <w:t>,</w:t>
      </w:r>
      <w:r w:rsidRPr="003B18C9">
        <w:rPr>
          <w:rFonts w:ascii="Times New Roman" w:hAnsi="Times New Roman"/>
        </w:rPr>
        <w:t xml:space="preserve"> </w:t>
      </w:r>
    </w:p>
    <w:p w14:paraId="1E43D428" w14:textId="2062A071" w:rsidR="00D056E4" w:rsidRPr="003B18C9" w:rsidRDefault="008263AB"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 xml:space="preserve"> </w:t>
      </w:r>
      <w:r w:rsidR="00D056E4" w:rsidRPr="003B18C9">
        <w:rPr>
          <w:rFonts w:ascii="Times New Roman" w:hAnsi="Times New Roman"/>
        </w:rPr>
        <w:t xml:space="preserve">jeżeli zmiana albo rezygnacja z podwykonawcy dotyczy podmiotu, na którego zasoby Wykonawca powoływał się, na zasadach określonych w art. </w:t>
      </w:r>
      <w:r w:rsidR="00671BE0" w:rsidRPr="003B18C9">
        <w:rPr>
          <w:rFonts w:ascii="Times New Roman" w:hAnsi="Times New Roman"/>
        </w:rPr>
        <w:t>118</w:t>
      </w:r>
      <w:r w:rsidR="00D056E4" w:rsidRPr="003B18C9">
        <w:rPr>
          <w:rFonts w:ascii="Times New Roman" w:hAnsi="Times New Roman"/>
        </w:rPr>
        <w:t xml:space="preserve"> ust. </w:t>
      </w:r>
      <w:r w:rsidR="00671BE0" w:rsidRPr="003B18C9">
        <w:rPr>
          <w:rFonts w:ascii="Times New Roman" w:hAnsi="Times New Roman"/>
        </w:rPr>
        <w:t>2</w:t>
      </w:r>
      <w:r w:rsidR="00D056E4" w:rsidRPr="003B18C9">
        <w:rPr>
          <w:rFonts w:ascii="Times New Roman" w:hAnsi="Times New Roman"/>
        </w:rPr>
        <w:t xml:space="preserve"> </w:t>
      </w:r>
      <w:proofErr w:type="spellStart"/>
      <w:r w:rsidR="00B612F4" w:rsidRPr="003B18C9">
        <w:rPr>
          <w:rFonts w:ascii="Times New Roman" w:hAnsi="Times New Roman"/>
        </w:rPr>
        <w:t>u.p.z.p</w:t>
      </w:r>
      <w:proofErr w:type="spellEnd"/>
      <w:r w:rsidR="00B612F4" w:rsidRPr="003B18C9">
        <w:rPr>
          <w:rFonts w:ascii="Times New Roman" w:hAnsi="Times New Roman"/>
        </w:rPr>
        <w:t>.</w:t>
      </w:r>
      <w:r w:rsidR="00D056E4" w:rsidRPr="003B18C9">
        <w:rPr>
          <w:rFonts w:ascii="Times New Roman" w:hAnsi="Times New Roman"/>
        </w:rPr>
        <w:t xml:space="preserve">, w celu wykazania spełniania warunków udziału w postępowaniu, a Wykonawca nie wykaże Zamawiającemu, iż proponowany inny podwykonawca lub Wykonawca </w:t>
      </w:r>
      <w:r w:rsidR="00AC160A" w:rsidRPr="003B18C9">
        <w:rPr>
          <w:rFonts w:ascii="Times New Roman" w:hAnsi="Times New Roman"/>
        </w:rPr>
        <w:t>samodzielnie spełnia je w stopniu nie mniejszym niż podwykonawca, na którego zasoby Wykonawca powoływał się w trakcie postępowania o udzielenie zamówienia</w:t>
      </w:r>
      <w:r w:rsidR="00D056E4" w:rsidRPr="003B18C9">
        <w:rPr>
          <w:rFonts w:ascii="Times New Roman" w:hAnsi="Times New Roman"/>
        </w:rPr>
        <w:t>.</w:t>
      </w:r>
    </w:p>
    <w:p w14:paraId="2B2EB2F0" w14:textId="02B1CBF9" w:rsidR="007F3681" w:rsidRPr="003B18C9" w:rsidRDefault="007F3681" w:rsidP="006B792C">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3B18C9">
        <w:rPr>
          <w:rFonts w:ascii="Times New Roman" w:hAnsi="Times New Roman"/>
        </w:rPr>
        <w:t>w przypadku konieczność wielokrotnego (co najmniej 3-krotnego) dokonywania bezpośredniej zapłaty podwykonawcy lub dalszemu podwykonawcy lub konieczność dokonania bezpośrednich zapłat na sumę większą niż 5% wartości umowy w sprawie zamówienia publicznego</w:t>
      </w:r>
      <w:r w:rsidR="00B612F4" w:rsidRPr="003B18C9">
        <w:rPr>
          <w:rFonts w:ascii="Times New Roman" w:hAnsi="Times New Roman"/>
        </w:rPr>
        <w:t>.</w:t>
      </w:r>
    </w:p>
    <w:p w14:paraId="399361B4" w14:textId="46501AA1" w:rsidR="007F3681" w:rsidRPr="003B18C9" w:rsidRDefault="00B612F4" w:rsidP="006B792C">
      <w:pPr>
        <w:pStyle w:val="Akapitzlist"/>
        <w:numPr>
          <w:ilvl w:val="0"/>
          <w:numId w:val="9"/>
        </w:numPr>
        <w:autoSpaceDE w:val="0"/>
        <w:spacing w:after="0" w:line="240" w:lineRule="auto"/>
        <w:ind w:left="567" w:hanging="567"/>
        <w:jc w:val="both"/>
        <w:rPr>
          <w:rFonts w:ascii="Times New Roman" w:hAnsi="Times New Roman"/>
        </w:rPr>
      </w:pPr>
      <w:r w:rsidRPr="003B18C9">
        <w:rPr>
          <w:rFonts w:ascii="Times New Roman" w:hAnsi="Times New Roman"/>
          <w:lang w:eastAsia="zh-CN"/>
        </w:rPr>
        <w:t>Wykonawca może odstąpić od U</w:t>
      </w:r>
      <w:r w:rsidR="007F3681" w:rsidRPr="003B18C9">
        <w:rPr>
          <w:rFonts w:ascii="Times New Roman" w:hAnsi="Times New Roman"/>
          <w:lang w:eastAsia="zh-CN"/>
        </w:rPr>
        <w:t>mowy jeżeli Zamawiający jest w zwłoce z uiszczeniem należności na rzecz Wykonawcy 2 miesiące ponad termin płatności faktury i pomimo dodatkowego wezwania listem poleconym odmawia uiszczenia należności</w:t>
      </w:r>
    </w:p>
    <w:p w14:paraId="6617F8ED" w14:textId="731A1C32" w:rsidR="00D056E4" w:rsidRPr="003B18C9" w:rsidRDefault="00D056E4" w:rsidP="006B792C">
      <w:pPr>
        <w:pStyle w:val="Akapitzlist"/>
        <w:numPr>
          <w:ilvl w:val="0"/>
          <w:numId w:val="9"/>
        </w:numPr>
        <w:autoSpaceDE w:val="0"/>
        <w:spacing w:after="0" w:line="240" w:lineRule="auto"/>
        <w:ind w:left="567" w:hanging="567"/>
        <w:jc w:val="both"/>
        <w:rPr>
          <w:rFonts w:ascii="Times New Roman" w:hAnsi="Times New Roman"/>
        </w:rPr>
      </w:pPr>
      <w:r w:rsidRPr="003B18C9">
        <w:rPr>
          <w:rFonts w:ascii="Times New Roman" w:hAnsi="Times New Roman"/>
        </w:rPr>
        <w:t xml:space="preserve">Odstąpienie od </w:t>
      </w:r>
      <w:r w:rsidR="00B612F4" w:rsidRPr="003B18C9">
        <w:rPr>
          <w:rFonts w:ascii="Times New Roman" w:hAnsi="Times New Roman"/>
        </w:rPr>
        <w:t>U</w:t>
      </w:r>
      <w:r w:rsidRPr="003B18C9">
        <w:rPr>
          <w:rFonts w:ascii="Times New Roman" w:hAnsi="Times New Roman"/>
        </w:rPr>
        <w:t>mowy powinno nastąpić w formie pisemnej pod rygorem nieważności i powinno zawierać uzasadnienie.</w:t>
      </w:r>
      <w:r w:rsidR="00B73A6F" w:rsidRPr="003B18C9">
        <w:rPr>
          <w:rFonts w:ascii="Times New Roman" w:hAnsi="Times New Roman"/>
        </w:rPr>
        <w:t xml:space="preserve"> </w:t>
      </w:r>
      <w:r w:rsidRPr="003B18C9">
        <w:rPr>
          <w:rFonts w:ascii="Times New Roman" w:hAnsi="Times New Roman"/>
        </w:rPr>
        <w:t xml:space="preserve">Uprawnienie do odstąpienia nie pozbawia prawa do naliczenia kar umownych przewidzianych </w:t>
      </w:r>
      <w:r w:rsidR="00BC79FD" w:rsidRPr="003B18C9">
        <w:rPr>
          <w:rFonts w:ascii="Times New Roman" w:hAnsi="Times New Roman"/>
        </w:rPr>
        <w:t>U</w:t>
      </w:r>
      <w:r w:rsidRPr="003B18C9">
        <w:rPr>
          <w:rFonts w:ascii="Times New Roman" w:hAnsi="Times New Roman"/>
        </w:rPr>
        <w:t>mową.</w:t>
      </w:r>
    </w:p>
    <w:p w14:paraId="40B58153" w14:textId="7CD43911" w:rsidR="00D056E4" w:rsidRPr="003B18C9" w:rsidRDefault="00D056E4" w:rsidP="006B792C">
      <w:pPr>
        <w:pStyle w:val="Akapitzlist"/>
        <w:numPr>
          <w:ilvl w:val="0"/>
          <w:numId w:val="9"/>
        </w:numPr>
        <w:shd w:val="clear" w:color="auto" w:fill="FFFFFF"/>
        <w:suppressAutoHyphens/>
        <w:spacing w:after="0" w:line="240" w:lineRule="auto"/>
        <w:ind w:left="567" w:hanging="567"/>
        <w:jc w:val="both"/>
        <w:textAlignment w:val="baseline"/>
        <w:rPr>
          <w:rFonts w:ascii="Times New Roman" w:hAnsi="Times New Roman"/>
        </w:rPr>
      </w:pPr>
      <w:r w:rsidRPr="003B18C9">
        <w:rPr>
          <w:rFonts w:ascii="Times New Roman" w:hAnsi="Times New Roman"/>
        </w:rPr>
        <w:t xml:space="preserve">W przypadku odstąpienia przez Zamawiającego od </w:t>
      </w:r>
      <w:r w:rsidR="00BC79FD" w:rsidRPr="003B18C9">
        <w:rPr>
          <w:rFonts w:ascii="Times New Roman" w:hAnsi="Times New Roman"/>
        </w:rPr>
        <w:t>U</w:t>
      </w:r>
      <w:r w:rsidRPr="003B18C9">
        <w:rPr>
          <w:rFonts w:ascii="Times New Roman" w:hAnsi="Times New Roman"/>
        </w:rPr>
        <w:t>mowy zgodnie z niniejszym §, Wykonawca może żądać wyłącznie zapłaty wynagrodzenia za roboty, które zostały wykonane do dnia odstąpienia, chyba że Zamawiający zgłasza zastrzeżenia co do jakości wykonanych robót.</w:t>
      </w:r>
    </w:p>
    <w:p w14:paraId="0E2F3635" w14:textId="0810CD9F" w:rsidR="00D056E4" w:rsidRPr="003B18C9" w:rsidRDefault="00D056E4" w:rsidP="006B792C">
      <w:pPr>
        <w:pStyle w:val="Tytu"/>
        <w:widowControl/>
        <w:numPr>
          <w:ilvl w:val="0"/>
          <w:numId w:val="9"/>
        </w:numPr>
        <w:suppressAutoHyphens w:val="0"/>
        <w:ind w:left="567" w:hanging="567"/>
        <w:jc w:val="both"/>
        <w:textAlignment w:val="auto"/>
        <w:rPr>
          <w:rFonts w:ascii="Times New Roman" w:hAnsi="Times New Roman" w:cs="Times New Roman"/>
          <w:sz w:val="22"/>
          <w:szCs w:val="22"/>
          <w:lang w:val="pl-PL"/>
        </w:rPr>
      </w:pPr>
      <w:r w:rsidRPr="003B18C9">
        <w:rPr>
          <w:rFonts w:ascii="Times New Roman" w:hAnsi="Times New Roman" w:cs="Times New Roman"/>
          <w:sz w:val="22"/>
          <w:szCs w:val="22"/>
          <w:lang w:val="pl-PL"/>
        </w:rPr>
        <w:t xml:space="preserve">W przypadku odstąpienia od </w:t>
      </w:r>
      <w:r w:rsidR="00BC79FD" w:rsidRPr="003B18C9">
        <w:rPr>
          <w:rFonts w:ascii="Times New Roman" w:hAnsi="Times New Roman" w:cs="Times New Roman"/>
          <w:sz w:val="22"/>
          <w:szCs w:val="22"/>
          <w:lang w:val="pl-PL"/>
        </w:rPr>
        <w:t>U</w:t>
      </w:r>
      <w:r w:rsidRPr="003B18C9">
        <w:rPr>
          <w:rFonts w:ascii="Times New Roman" w:hAnsi="Times New Roman" w:cs="Times New Roman"/>
          <w:sz w:val="22"/>
          <w:szCs w:val="22"/>
          <w:lang w:val="pl-PL"/>
        </w:rPr>
        <w:t>mowy, ustala się następujące obowiązki szczegółowe:</w:t>
      </w:r>
    </w:p>
    <w:p w14:paraId="443F35B1" w14:textId="140E68E7" w:rsidR="00D056E4" w:rsidRPr="003B18C9" w:rsidRDefault="00D056E4" w:rsidP="006B792C">
      <w:pPr>
        <w:widowControl w:val="0"/>
        <w:numPr>
          <w:ilvl w:val="0"/>
          <w:numId w:val="17"/>
        </w:numPr>
        <w:shd w:val="clear" w:color="auto" w:fill="FFFFFF"/>
        <w:tabs>
          <w:tab w:val="left" w:pos="-4306"/>
        </w:tabs>
        <w:suppressAutoHyphens w:val="0"/>
        <w:autoSpaceDE w:val="0"/>
        <w:ind w:left="851" w:hanging="284"/>
        <w:jc w:val="both"/>
      </w:pPr>
      <w:r w:rsidRPr="003B18C9">
        <w:t xml:space="preserve">w terminie do 7 dni od daty otrzymania oświadczenia o odstąpieniu od </w:t>
      </w:r>
      <w:r w:rsidR="00BC79FD" w:rsidRPr="003B18C9">
        <w:t>U</w:t>
      </w:r>
      <w:r w:rsidRPr="003B18C9">
        <w:t>mowy, Wykonawca przy udziale Zamawiającego sporządzi szczegółowy wykaz zrealizowanych robót na dzień odstąpienia,</w:t>
      </w:r>
    </w:p>
    <w:p w14:paraId="47FBA81C" w14:textId="77777777" w:rsidR="00D056E4" w:rsidRPr="003B18C9" w:rsidRDefault="00D056E4" w:rsidP="006B792C">
      <w:pPr>
        <w:widowControl w:val="0"/>
        <w:numPr>
          <w:ilvl w:val="0"/>
          <w:numId w:val="17"/>
        </w:numPr>
        <w:shd w:val="clear" w:color="auto" w:fill="FFFFFF"/>
        <w:tabs>
          <w:tab w:val="left" w:pos="-4306"/>
        </w:tabs>
        <w:suppressAutoHyphens w:val="0"/>
        <w:autoSpaceDE w:val="0"/>
        <w:ind w:left="851" w:hanging="284"/>
        <w:jc w:val="both"/>
      </w:pPr>
      <w:r w:rsidRPr="003B18C9">
        <w:t>Wykonawca zabezpieczy przerwane roboty w zakresie obustronnie uzgodnionym,</w:t>
      </w:r>
    </w:p>
    <w:p w14:paraId="1C6D07BA" w14:textId="77777777" w:rsidR="00D056E4" w:rsidRPr="003B18C9" w:rsidRDefault="00D056E4" w:rsidP="006B792C">
      <w:pPr>
        <w:widowControl w:val="0"/>
        <w:numPr>
          <w:ilvl w:val="0"/>
          <w:numId w:val="17"/>
        </w:numPr>
        <w:shd w:val="clear" w:color="auto" w:fill="FFFFFF"/>
        <w:tabs>
          <w:tab w:val="left" w:pos="-4306"/>
        </w:tabs>
        <w:suppressAutoHyphens w:val="0"/>
        <w:autoSpaceDE w:val="0"/>
        <w:ind w:left="851" w:hanging="284"/>
        <w:jc w:val="both"/>
      </w:pPr>
      <w:r w:rsidRPr="003B18C9">
        <w:t>Wykonawca zgłosi do dokonania przez Zamawiającego odbioru robót przerwanych oraz zabezpiecz</w:t>
      </w:r>
      <w:r w:rsidR="00896EB4" w:rsidRPr="003B18C9">
        <w:t>onych oraz</w:t>
      </w:r>
      <w:r w:rsidRPr="003B18C9">
        <w:t xml:space="preserve"> najpóźniej w terminie do 10 dni od daty </w:t>
      </w:r>
      <w:r w:rsidR="00896EB4" w:rsidRPr="003B18C9">
        <w:t xml:space="preserve">otrzymania </w:t>
      </w:r>
      <w:r w:rsidRPr="003B18C9">
        <w:t>oświadczenia o odstąpieniu usunie z terenu budowy urządzenia zaplecza budowy.</w:t>
      </w:r>
    </w:p>
    <w:p w14:paraId="1DCE1DF9" w14:textId="652A1B77" w:rsidR="00D056E4" w:rsidRPr="003B18C9" w:rsidRDefault="00D056E4" w:rsidP="006B792C">
      <w:pPr>
        <w:widowControl w:val="0"/>
        <w:numPr>
          <w:ilvl w:val="0"/>
          <w:numId w:val="9"/>
        </w:numPr>
        <w:shd w:val="clear" w:color="auto" w:fill="FFFFFF"/>
        <w:tabs>
          <w:tab w:val="left" w:pos="-4306"/>
        </w:tabs>
        <w:suppressAutoHyphens w:val="0"/>
        <w:autoSpaceDE w:val="0"/>
        <w:ind w:left="567" w:hanging="567"/>
        <w:jc w:val="both"/>
      </w:pPr>
      <w:r w:rsidRPr="003B18C9">
        <w:t xml:space="preserve">W każdym przypadku odstąpienia od </w:t>
      </w:r>
      <w:r w:rsidR="00BC79FD" w:rsidRPr="003B18C9">
        <w:t>U</w:t>
      </w:r>
      <w:r w:rsidRPr="003B18C9">
        <w:t>mowy Zamawiający zachowuje w pełni wszystkie uprawniania nabyte przed dniem odstąpienia.</w:t>
      </w:r>
    </w:p>
    <w:p w14:paraId="0760A42A" w14:textId="34A62E13" w:rsidR="007F3681" w:rsidRPr="003B18C9" w:rsidRDefault="007F3681" w:rsidP="006B792C">
      <w:pPr>
        <w:widowControl w:val="0"/>
        <w:numPr>
          <w:ilvl w:val="0"/>
          <w:numId w:val="9"/>
        </w:numPr>
        <w:shd w:val="clear" w:color="auto" w:fill="FFFFFF"/>
        <w:tabs>
          <w:tab w:val="left" w:pos="-4306"/>
        </w:tabs>
        <w:suppressAutoHyphens w:val="0"/>
        <w:autoSpaceDE w:val="0"/>
        <w:ind w:left="567" w:hanging="567"/>
        <w:jc w:val="both"/>
      </w:pPr>
      <w:r w:rsidRPr="003B18C9">
        <w:t xml:space="preserve">Zamawiającemu przysługuje prawo odstąpienia od </w:t>
      </w:r>
      <w:r w:rsidR="00B612F4" w:rsidRPr="003B18C9">
        <w:t>U</w:t>
      </w:r>
      <w:r w:rsidRPr="003B18C9">
        <w:t>mowy także w przypadkach określonych w Kodeksie cywilnym.</w:t>
      </w:r>
    </w:p>
    <w:p w14:paraId="21869668" w14:textId="77777777" w:rsidR="009B39D6" w:rsidRPr="003B18C9" w:rsidRDefault="009B39D6" w:rsidP="006B792C">
      <w:pPr>
        <w:ind w:left="709" w:hanging="425"/>
        <w:jc w:val="center"/>
      </w:pPr>
    </w:p>
    <w:p w14:paraId="46522214" w14:textId="77777777" w:rsidR="005F41BC" w:rsidRPr="003B18C9" w:rsidRDefault="005F41BC" w:rsidP="006B792C">
      <w:pPr>
        <w:ind w:left="709" w:hanging="425"/>
        <w:jc w:val="center"/>
        <w:rPr>
          <w:b/>
          <w:bCs/>
        </w:rPr>
      </w:pPr>
    </w:p>
    <w:p w14:paraId="4344E1A2" w14:textId="1C320763" w:rsidR="00DC07C3" w:rsidRPr="003B18C9" w:rsidRDefault="00E62BB8" w:rsidP="006B792C">
      <w:pPr>
        <w:ind w:left="709" w:hanging="425"/>
        <w:jc w:val="center"/>
        <w:rPr>
          <w:b/>
          <w:bCs/>
        </w:rPr>
      </w:pPr>
      <w:r w:rsidRPr="003B18C9">
        <w:rPr>
          <w:b/>
          <w:bCs/>
        </w:rPr>
        <w:t>§ 1</w:t>
      </w:r>
      <w:r w:rsidR="008266AA" w:rsidRPr="003B18C9">
        <w:rPr>
          <w:b/>
          <w:bCs/>
        </w:rPr>
        <w:t>4</w:t>
      </w:r>
    </w:p>
    <w:p w14:paraId="4490D320" w14:textId="77777777" w:rsidR="00DC07C3" w:rsidRPr="003B18C9" w:rsidRDefault="00DC07C3" w:rsidP="006B792C">
      <w:pPr>
        <w:ind w:left="709" w:hanging="425"/>
        <w:jc w:val="center"/>
        <w:rPr>
          <w:b/>
          <w:bCs/>
        </w:rPr>
      </w:pPr>
      <w:r w:rsidRPr="003B18C9">
        <w:rPr>
          <w:b/>
          <w:bCs/>
        </w:rPr>
        <w:t>POSTANOWIENIA KOŃCOWE</w:t>
      </w:r>
    </w:p>
    <w:p w14:paraId="03005336" w14:textId="021CDB8F" w:rsidR="00A26212" w:rsidRPr="003B18C9" w:rsidRDefault="00A26212" w:rsidP="001B0CAE">
      <w:pPr>
        <w:pStyle w:val="Tekstpodstawowy"/>
        <w:numPr>
          <w:ilvl w:val="0"/>
          <w:numId w:val="30"/>
        </w:numPr>
        <w:tabs>
          <w:tab w:val="clear" w:pos="360"/>
          <w:tab w:val="num" w:pos="426"/>
        </w:tabs>
        <w:suppressAutoHyphens w:val="0"/>
        <w:spacing w:after="0"/>
        <w:ind w:left="426" w:hanging="426"/>
        <w:jc w:val="both"/>
      </w:pPr>
      <w:r w:rsidRPr="003B18C9">
        <w:t xml:space="preserve">W sprawach nie uregulowanych w niniejszej </w:t>
      </w:r>
      <w:r w:rsidR="00BC79FD" w:rsidRPr="003B18C9">
        <w:t>U</w:t>
      </w:r>
      <w:r w:rsidRPr="003B18C9">
        <w:t>mowie mają zastosowanie:</w:t>
      </w:r>
    </w:p>
    <w:p w14:paraId="3E84F743" w14:textId="4137B8B4" w:rsidR="00A26212" w:rsidRPr="00361C83" w:rsidRDefault="00A26212" w:rsidP="001B0CAE">
      <w:pPr>
        <w:pStyle w:val="Tekstpodstawowy"/>
        <w:numPr>
          <w:ilvl w:val="0"/>
          <w:numId w:val="31"/>
        </w:numPr>
        <w:tabs>
          <w:tab w:val="left" w:pos="720"/>
          <w:tab w:val="num" w:pos="851"/>
        </w:tabs>
        <w:spacing w:after="0"/>
        <w:ind w:left="709" w:hanging="283"/>
        <w:jc w:val="both"/>
      </w:pPr>
      <w:r w:rsidRPr="003B18C9">
        <w:t xml:space="preserve">właściwe przepisy ustawy </w:t>
      </w:r>
      <w:r w:rsidR="00BC79FD" w:rsidRPr="003B18C9">
        <w:rPr>
          <w:iCs/>
        </w:rPr>
        <w:t>z</w:t>
      </w:r>
      <w:r w:rsidRPr="003B18C9">
        <w:rPr>
          <w:iCs/>
        </w:rPr>
        <w:t xml:space="preserve"> 11 września 2019 r. Prawo zamówie</w:t>
      </w:r>
      <w:r w:rsidRPr="003B18C9">
        <w:t xml:space="preserve">ń </w:t>
      </w:r>
      <w:r w:rsidRPr="00361C83">
        <w:rPr>
          <w:iCs/>
        </w:rPr>
        <w:t>publicznych (</w:t>
      </w:r>
      <w:r w:rsidR="009A3072" w:rsidRPr="00361C83">
        <w:rPr>
          <w:iCs/>
        </w:rPr>
        <w:t>Dz. U. z 202</w:t>
      </w:r>
      <w:r w:rsidR="003F1454">
        <w:rPr>
          <w:iCs/>
        </w:rPr>
        <w:t>4</w:t>
      </w:r>
      <w:r w:rsidR="009A3072" w:rsidRPr="00361C83">
        <w:rPr>
          <w:iCs/>
        </w:rPr>
        <w:t xml:space="preserve"> r.</w:t>
      </w:r>
      <w:r w:rsidR="009A3072" w:rsidRPr="00361C83">
        <w:rPr>
          <w:bCs/>
        </w:rPr>
        <w:t xml:space="preserve"> poz. </w:t>
      </w:r>
      <w:r w:rsidR="00B612F4" w:rsidRPr="00361C83">
        <w:rPr>
          <w:bCs/>
        </w:rPr>
        <w:t>1</w:t>
      </w:r>
      <w:r w:rsidR="003F1454">
        <w:rPr>
          <w:bCs/>
        </w:rPr>
        <w:t>320</w:t>
      </w:r>
      <w:r w:rsidR="00B612F4" w:rsidRPr="00361C83">
        <w:rPr>
          <w:bCs/>
        </w:rPr>
        <w:t xml:space="preserve"> z późn</w:t>
      </w:r>
      <w:r w:rsidR="009A3072" w:rsidRPr="00361C83">
        <w:rPr>
          <w:bCs/>
        </w:rPr>
        <w:t>.</w:t>
      </w:r>
      <w:r w:rsidR="00B612F4" w:rsidRPr="00361C83">
        <w:rPr>
          <w:bCs/>
        </w:rPr>
        <w:t xml:space="preserve"> zm.</w:t>
      </w:r>
      <w:r w:rsidRPr="00361C83">
        <w:rPr>
          <w:iCs/>
        </w:rPr>
        <w:t>)</w:t>
      </w:r>
      <w:r w:rsidRPr="00361C83">
        <w:t>,</w:t>
      </w:r>
    </w:p>
    <w:p w14:paraId="0E0EAB79" w14:textId="5957B66A" w:rsidR="00A26212" w:rsidRPr="003B18C9" w:rsidRDefault="00A26212" w:rsidP="001B0CAE">
      <w:pPr>
        <w:pStyle w:val="Tekstpodstawowy"/>
        <w:numPr>
          <w:ilvl w:val="0"/>
          <w:numId w:val="31"/>
        </w:numPr>
        <w:tabs>
          <w:tab w:val="left" w:pos="720"/>
          <w:tab w:val="num" w:pos="851"/>
        </w:tabs>
        <w:spacing w:after="0"/>
        <w:ind w:left="709" w:hanging="283"/>
        <w:jc w:val="both"/>
      </w:pPr>
      <w:r w:rsidRPr="003B18C9">
        <w:t>właściwe przepisy ustawy z 23 kwietnia 1964 r. Kodeks Cywilny (</w:t>
      </w:r>
      <w:r w:rsidR="009A3072" w:rsidRPr="003B18C9">
        <w:t>Dz. U. z 202</w:t>
      </w:r>
      <w:r w:rsidR="005F41BC" w:rsidRPr="003B18C9">
        <w:t>5</w:t>
      </w:r>
      <w:r w:rsidR="004C58B0" w:rsidRPr="003B18C9">
        <w:t xml:space="preserve"> r.</w:t>
      </w:r>
      <w:r w:rsidR="009A3072" w:rsidRPr="003B18C9">
        <w:t xml:space="preserve"> poz. </w:t>
      </w:r>
      <w:r w:rsidR="004C58B0" w:rsidRPr="003B18C9">
        <w:t>10</w:t>
      </w:r>
      <w:r w:rsidR="005F41BC" w:rsidRPr="003B18C9">
        <w:t>7</w:t>
      </w:r>
      <w:r w:rsidR="004C58B0" w:rsidRPr="003B18C9">
        <w:t>1</w:t>
      </w:r>
      <w:r w:rsidR="009A3072" w:rsidRPr="003B18C9">
        <w:t xml:space="preserve"> </w:t>
      </w:r>
      <w:r w:rsidR="000236B3" w:rsidRPr="003B18C9">
        <w:t>z późn. zm.</w:t>
      </w:r>
      <w:r w:rsidRPr="003B18C9">
        <w:t>)</w:t>
      </w:r>
      <w:r w:rsidR="008266AA" w:rsidRPr="003B18C9">
        <w:t>,</w:t>
      </w:r>
    </w:p>
    <w:p w14:paraId="63D4FB2D" w14:textId="632C4B94" w:rsidR="00A26212" w:rsidRPr="003B18C9" w:rsidRDefault="00A26212" w:rsidP="001B0CAE">
      <w:pPr>
        <w:pStyle w:val="Tekstpodstawowy"/>
        <w:numPr>
          <w:ilvl w:val="0"/>
          <w:numId w:val="31"/>
        </w:numPr>
        <w:tabs>
          <w:tab w:val="left" w:pos="720"/>
          <w:tab w:val="num" w:pos="851"/>
        </w:tabs>
        <w:spacing w:after="0"/>
        <w:ind w:left="709" w:hanging="283"/>
        <w:jc w:val="both"/>
      </w:pPr>
      <w:r w:rsidRPr="003B18C9">
        <w:t xml:space="preserve">właściwe przepisy </w:t>
      </w:r>
      <w:r w:rsidR="00BC79FD" w:rsidRPr="003B18C9">
        <w:rPr>
          <w:color w:val="000000"/>
        </w:rPr>
        <w:t xml:space="preserve">ustawą z </w:t>
      </w:r>
      <w:r w:rsidRPr="003B18C9">
        <w:rPr>
          <w:color w:val="000000"/>
        </w:rPr>
        <w:t>7 lipca 1994 roku Prawo</w:t>
      </w:r>
      <w:r w:rsidR="008266AA" w:rsidRPr="003B18C9">
        <w:rPr>
          <w:color w:val="000000"/>
        </w:rPr>
        <w:t xml:space="preserve"> budowlane</w:t>
      </w:r>
      <w:r w:rsidRPr="003B18C9">
        <w:rPr>
          <w:color w:val="000000"/>
        </w:rPr>
        <w:t xml:space="preserve"> </w:t>
      </w:r>
      <w:r w:rsidRPr="003B18C9">
        <w:rPr>
          <w:color w:val="000000"/>
          <w:lang w:eastAsia="pl-PL"/>
        </w:rPr>
        <w:t>(</w:t>
      </w:r>
      <w:r w:rsidR="009A3072" w:rsidRPr="003B18C9">
        <w:rPr>
          <w:color w:val="000000"/>
          <w:lang w:eastAsia="pl-PL"/>
        </w:rPr>
        <w:t>Dz. U. 202</w:t>
      </w:r>
      <w:r w:rsidR="005F41BC" w:rsidRPr="003B18C9">
        <w:rPr>
          <w:color w:val="000000"/>
          <w:lang w:eastAsia="pl-PL"/>
        </w:rPr>
        <w:t>5</w:t>
      </w:r>
      <w:r w:rsidR="009A3072" w:rsidRPr="003B18C9">
        <w:rPr>
          <w:color w:val="000000"/>
          <w:lang w:eastAsia="pl-PL"/>
        </w:rPr>
        <w:t xml:space="preserve"> r. poz. </w:t>
      </w:r>
      <w:r w:rsidR="005F41BC" w:rsidRPr="003B18C9">
        <w:rPr>
          <w:color w:val="000000"/>
          <w:lang w:eastAsia="pl-PL"/>
        </w:rPr>
        <w:t>418</w:t>
      </w:r>
      <w:r w:rsidR="009A3072" w:rsidRPr="003B18C9">
        <w:rPr>
          <w:color w:val="000000"/>
          <w:lang w:eastAsia="pl-PL"/>
        </w:rPr>
        <w:t xml:space="preserve"> </w:t>
      </w:r>
      <w:r w:rsidR="000236B3" w:rsidRPr="003B18C9">
        <w:rPr>
          <w:color w:val="000000"/>
          <w:lang w:eastAsia="pl-PL"/>
        </w:rPr>
        <w:t>z późn. zm.).</w:t>
      </w:r>
    </w:p>
    <w:p w14:paraId="7CB4CC5A" w14:textId="16CD36B7" w:rsidR="00A26212" w:rsidRPr="003B18C9" w:rsidRDefault="00A26212" w:rsidP="001B0CAE">
      <w:pPr>
        <w:numPr>
          <w:ilvl w:val="0"/>
          <w:numId w:val="29"/>
        </w:numPr>
        <w:tabs>
          <w:tab w:val="clear" w:pos="360"/>
          <w:tab w:val="num" w:pos="426"/>
        </w:tabs>
        <w:suppressAutoHyphens w:val="0"/>
        <w:ind w:left="426" w:hanging="426"/>
        <w:jc w:val="both"/>
      </w:pPr>
      <w:r w:rsidRPr="003B18C9">
        <w:t xml:space="preserve">Wszelkie sprawy sporne wynikłe na tle realizacji niniejszej </w:t>
      </w:r>
      <w:r w:rsidR="00B612F4" w:rsidRPr="003B18C9">
        <w:t>U</w:t>
      </w:r>
      <w:r w:rsidRPr="003B18C9">
        <w:t xml:space="preserve">mowy strony będą starały się rozstrzygać polubownie. W razie braku porozumienia sprawy sporne rozstrzygać będzie właściwy sąd powszechny właściwy miejscowo dla siedziby </w:t>
      </w:r>
      <w:r w:rsidRPr="003B18C9">
        <w:rPr>
          <w:w w:val="102"/>
        </w:rPr>
        <w:t>Z</w:t>
      </w:r>
      <w:r w:rsidRPr="003B18C9">
        <w:rPr>
          <w:w w:val="101"/>
        </w:rPr>
        <w:t>amawiaj</w:t>
      </w:r>
      <w:r w:rsidRPr="003B18C9">
        <w:rPr>
          <w:w w:val="102"/>
        </w:rPr>
        <w:t>ą</w:t>
      </w:r>
      <w:r w:rsidRPr="003B18C9">
        <w:rPr>
          <w:w w:val="101"/>
        </w:rPr>
        <w:t>cego</w:t>
      </w:r>
      <w:r w:rsidRPr="003B18C9">
        <w:t>.</w:t>
      </w:r>
    </w:p>
    <w:p w14:paraId="3F10A530" w14:textId="21EE7410" w:rsidR="00A26212" w:rsidRPr="003B18C9" w:rsidRDefault="002F4715" w:rsidP="001B0CAE">
      <w:pPr>
        <w:widowControl w:val="0"/>
        <w:numPr>
          <w:ilvl w:val="0"/>
          <w:numId w:val="29"/>
        </w:numPr>
        <w:tabs>
          <w:tab w:val="clear" w:pos="360"/>
          <w:tab w:val="left" w:pos="426"/>
          <w:tab w:val="left" w:pos="567"/>
        </w:tabs>
        <w:suppressAutoHyphens w:val="0"/>
        <w:ind w:left="426" w:hanging="426"/>
        <w:jc w:val="both"/>
        <w:textAlignment w:val="baseline"/>
      </w:pPr>
      <w:r w:rsidRPr="003B18C9">
        <w:t xml:space="preserve">Jeżeli w wyniku zawarcia </w:t>
      </w:r>
      <w:r w:rsidR="00B612F4" w:rsidRPr="003B18C9">
        <w:t>U</w:t>
      </w:r>
      <w:r w:rsidRPr="003B18C9">
        <w:t>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60EE382" w14:textId="0602F21D" w:rsidR="000236B3" w:rsidRPr="00361C83" w:rsidRDefault="000236B3" w:rsidP="001B0CAE">
      <w:pPr>
        <w:pStyle w:val="Akapitzlist"/>
        <w:numPr>
          <w:ilvl w:val="0"/>
          <w:numId w:val="29"/>
        </w:numPr>
        <w:spacing w:after="0" w:line="240" w:lineRule="auto"/>
        <w:jc w:val="both"/>
        <w:rPr>
          <w:rFonts w:ascii="Times New Roman" w:eastAsia="Times New Roman" w:hAnsi="Times New Roman"/>
        </w:rPr>
      </w:pPr>
      <w:r w:rsidRPr="003B18C9">
        <w:rPr>
          <w:rFonts w:ascii="Times New Roman" w:eastAsia="Times New Roman" w:hAnsi="Times New Roman"/>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(Dz. U. z 2025 r., poz. 514) oraz art. 1 pkt 23 rozporządzenia 2022/576 z dnia 8 kwietnia 2022 r. w sprawie zmiany rozporządzenia (UE) nr 833/2014 dotyczącego środków ograniczających w związku z działaniami Rosji destabilizującymi </w:t>
      </w:r>
      <w:r w:rsidRPr="00361C83">
        <w:rPr>
          <w:rFonts w:ascii="Times New Roman" w:eastAsia="Times New Roman" w:hAnsi="Times New Roman"/>
        </w:rPr>
        <w:t>sytuację na Ukrainie (Dz. Urz. UE nr L 111 z 8.4.2022, str. 1), które do rozporządzenia (UE) nr 833/2014 dodaje art. 5k w zakresie tegoż art. 5k ust. 1.</w:t>
      </w:r>
    </w:p>
    <w:p w14:paraId="7C9DEC17" w14:textId="543AA0E8" w:rsidR="00A26212" w:rsidRPr="003B18C9" w:rsidRDefault="00A26212" w:rsidP="001B0CAE">
      <w:pPr>
        <w:pStyle w:val="Akapitzlist"/>
        <w:numPr>
          <w:ilvl w:val="0"/>
          <w:numId w:val="29"/>
        </w:numPr>
        <w:spacing w:after="0" w:line="240" w:lineRule="auto"/>
        <w:jc w:val="both"/>
        <w:rPr>
          <w:rFonts w:ascii="Times New Roman" w:eastAsia="Times New Roman" w:hAnsi="Times New Roman"/>
        </w:rPr>
      </w:pPr>
      <w:bookmarkStart w:id="2" w:name="_GoBack"/>
      <w:bookmarkEnd w:id="2"/>
      <w:r w:rsidRPr="003B18C9">
        <w:rPr>
          <w:rFonts w:ascii="Times New Roman" w:eastAsia="Times New Roman" w:hAnsi="Times New Roman"/>
        </w:rPr>
        <w:t xml:space="preserve">Niniejsza </w:t>
      </w:r>
      <w:r w:rsidR="00B612F4" w:rsidRPr="003B18C9">
        <w:rPr>
          <w:rFonts w:ascii="Times New Roman" w:eastAsia="Times New Roman" w:hAnsi="Times New Roman"/>
        </w:rPr>
        <w:t>U</w:t>
      </w:r>
      <w:r w:rsidRPr="003B18C9">
        <w:rPr>
          <w:rFonts w:ascii="Times New Roman" w:eastAsia="Times New Roman" w:hAnsi="Times New Roman"/>
        </w:rPr>
        <w:t>mowa została sporządzona w dwóch jednobrzmiących egzemplarzach, po jednym dla Zamawiającego i Wykonawcy.</w:t>
      </w:r>
    </w:p>
    <w:p w14:paraId="51771D66" w14:textId="77777777" w:rsidR="00DB5936" w:rsidRPr="003B18C9" w:rsidRDefault="00DB5936" w:rsidP="006B792C">
      <w:pPr>
        <w:pStyle w:val="Lista21"/>
        <w:widowControl w:val="0"/>
        <w:ind w:left="709" w:right="-99" w:firstLine="0"/>
        <w:jc w:val="both"/>
        <w:textAlignment w:val="baseline"/>
        <w:rPr>
          <w:w w:val="102"/>
        </w:rPr>
      </w:pPr>
    </w:p>
    <w:p w14:paraId="2F92D57B" w14:textId="77777777" w:rsidR="00297DC7" w:rsidRPr="003B18C9" w:rsidRDefault="00297DC7" w:rsidP="006B792C">
      <w:pPr>
        <w:pStyle w:val="Lista21"/>
        <w:widowControl w:val="0"/>
        <w:ind w:left="709" w:right="-99" w:firstLine="0"/>
        <w:jc w:val="both"/>
        <w:textAlignment w:val="baseline"/>
        <w:rPr>
          <w:w w:val="102"/>
        </w:rPr>
      </w:pPr>
    </w:p>
    <w:p w14:paraId="45DAF54F" w14:textId="77777777" w:rsidR="00297DC7" w:rsidRPr="003B18C9" w:rsidRDefault="00297DC7" w:rsidP="006B792C">
      <w:pPr>
        <w:pStyle w:val="Lista21"/>
        <w:widowControl w:val="0"/>
        <w:ind w:left="709" w:right="-99" w:firstLine="0"/>
        <w:jc w:val="both"/>
        <w:textAlignment w:val="baseline"/>
        <w:rPr>
          <w:w w:val="102"/>
        </w:rPr>
      </w:pPr>
    </w:p>
    <w:p w14:paraId="0706F1BF" w14:textId="77777777" w:rsidR="008348D5" w:rsidRPr="006B792C" w:rsidRDefault="00DC07C3" w:rsidP="006B792C">
      <w:pPr>
        <w:ind w:left="709" w:firstLine="707"/>
        <w:jc w:val="both"/>
      </w:pPr>
      <w:r w:rsidRPr="003B18C9">
        <w:rPr>
          <w:b/>
          <w:bCs/>
        </w:rPr>
        <w:t>ZAMAWIAJĄCY</w:t>
      </w:r>
      <w:r w:rsidRPr="003B18C9">
        <w:rPr>
          <w:b/>
          <w:bCs/>
        </w:rPr>
        <w:tab/>
      </w:r>
      <w:r w:rsidRPr="003B18C9">
        <w:rPr>
          <w:b/>
          <w:bCs/>
        </w:rPr>
        <w:tab/>
      </w:r>
      <w:r w:rsidRPr="003B18C9">
        <w:rPr>
          <w:b/>
          <w:bCs/>
        </w:rPr>
        <w:tab/>
      </w:r>
      <w:r w:rsidRPr="003B18C9">
        <w:rPr>
          <w:b/>
          <w:bCs/>
        </w:rPr>
        <w:tab/>
      </w:r>
      <w:r w:rsidRPr="003B18C9">
        <w:rPr>
          <w:b/>
          <w:bCs/>
        </w:rPr>
        <w:tab/>
        <w:t>WYKON</w:t>
      </w:r>
      <w:r w:rsidRPr="006B792C">
        <w:rPr>
          <w:b/>
          <w:bCs/>
        </w:rPr>
        <w:t>AWCA</w:t>
      </w:r>
    </w:p>
    <w:sectPr w:rsidR="008348D5" w:rsidRPr="006B792C" w:rsidSect="00571865">
      <w:headerReference w:type="default" r:id="rId10"/>
      <w:footerReference w:type="default" r:id="rId11"/>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50AB3" w14:textId="77777777" w:rsidR="00F74540" w:rsidRDefault="00F74540">
      <w:r>
        <w:separator/>
      </w:r>
    </w:p>
  </w:endnote>
  <w:endnote w:type="continuationSeparator" w:id="0">
    <w:p w14:paraId="2C2FCA87" w14:textId="77777777" w:rsidR="00F74540" w:rsidRDefault="00F7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OpenSymbol">
    <w:altName w:val="Calibri"/>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91E40" w14:textId="77777777" w:rsidR="00B637D2" w:rsidRDefault="00B637D2">
    <w:pPr>
      <w:pStyle w:val="Stopka"/>
      <w:jc w:val="center"/>
    </w:pPr>
    <w:r>
      <w:fldChar w:fldCharType="begin"/>
    </w:r>
    <w:r>
      <w:instrText>PAGE   \* MERGEFORMAT</w:instrText>
    </w:r>
    <w:r>
      <w:fldChar w:fldCharType="separate"/>
    </w:r>
    <w:r w:rsidR="000B1D86">
      <w:rPr>
        <w:noProof/>
      </w:rPr>
      <w:t>14</w:t>
    </w:r>
    <w:r>
      <w:fldChar w:fldCharType="end"/>
    </w:r>
  </w:p>
  <w:p w14:paraId="10FA5811" w14:textId="77777777" w:rsidR="00B637D2" w:rsidRDefault="00B637D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02020" w14:textId="77777777" w:rsidR="00F74540" w:rsidRDefault="00F74540">
      <w:r>
        <w:separator/>
      </w:r>
    </w:p>
  </w:footnote>
  <w:footnote w:type="continuationSeparator" w:id="0">
    <w:p w14:paraId="3BB1D82A" w14:textId="77777777" w:rsidR="00F74540" w:rsidRDefault="00F74540">
      <w:r>
        <w:continuationSeparator/>
      </w:r>
    </w:p>
  </w:footnote>
  <w:footnote w:id="1">
    <w:p w14:paraId="714E92C1" w14:textId="67DF0F26" w:rsidR="003B18C9" w:rsidRDefault="003B18C9">
      <w:pPr>
        <w:pStyle w:val="Tekstprzypisudolnego"/>
      </w:pPr>
      <w:r w:rsidRPr="00966993">
        <w:rPr>
          <w:rStyle w:val="Odwoanieprzypisudolnego"/>
        </w:rPr>
        <w:footnoteRef/>
      </w:r>
      <w:r w:rsidRPr="00966993">
        <w:t xml:space="preserve"> Postępowanie jest prowadzone z możliwością składania ofert częściowych na poszczególne zadania. Umowa zostanie dostosowana do zakresu zgodnie z wyborem oferty najkorzystniejszej dla danego zadania.</w:t>
      </w:r>
    </w:p>
  </w:footnote>
  <w:footnote w:id="2">
    <w:p w14:paraId="6AE6558C" w14:textId="61CF955F" w:rsidR="0001615B" w:rsidRDefault="0001615B">
      <w:pPr>
        <w:pStyle w:val="Tekstprzypisudolnego"/>
      </w:pPr>
      <w:r w:rsidRPr="00966993">
        <w:rPr>
          <w:rStyle w:val="Odwoanieprzypisudolnego"/>
        </w:rPr>
        <w:footnoteRef/>
      </w:r>
      <w:r w:rsidRPr="00966993">
        <w:t xml:space="preserve"> Sporządzenie dokumentacji powykonawczej dotyczy zadania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29A05" w14:textId="6FC6B5CA" w:rsidR="00B637D2" w:rsidRPr="008626BE" w:rsidRDefault="00B637D2" w:rsidP="008626BE">
    <w:pPr>
      <w:jc w:val="center"/>
      <w:rPr>
        <w:b/>
        <w:bCs/>
        <w:i/>
        <w:iCs/>
      </w:rPr>
    </w:pPr>
    <w:r>
      <w:rPr>
        <w:noProof/>
        <w:lang w:eastAsia="pl-PL"/>
      </w:rPr>
      <w:drawing>
        <wp:inline distT="0" distB="0" distL="0" distR="0" wp14:anchorId="2D10021A" wp14:editId="5A2D6E6B">
          <wp:extent cx="5972810" cy="753110"/>
          <wp:effectExtent l="0" t="0" r="889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972810" cy="7531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1109B64"/>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lvl>
  </w:abstractNum>
  <w:abstractNum w:abstractNumId="5"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8"/>
    <w:multiLevelType w:val="multilevel"/>
    <w:tmpl w:val="F8BC05C6"/>
    <w:name w:val="WW8Num10"/>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strike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15:restartNumberingAfterBreak="0">
    <w:nsid w:val="0000000A"/>
    <w:multiLevelType w:val="multilevel"/>
    <w:tmpl w:val="0000000A"/>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E"/>
    <w:multiLevelType w:val="multilevel"/>
    <w:tmpl w:val="0000000E"/>
    <w:name w:val="WW8Num1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4"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5" w15:restartNumberingAfterBreak="0">
    <w:nsid w:val="00000011"/>
    <w:multiLevelType w:val="multilevel"/>
    <w:tmpl w:val="B9E86B6E"/>
    <w:name w:val="WW8Num1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1D165E18"/>
    <w:lvl w:ilvl="0">
      <w:start w:val="1"/>
      <w:numFmt w:val="decimal"/>
      <w:lvlText w:val="%1."/>
      <w:lvlJc w:val="left"/>
      <w:rPr>
        <w:rFonts w:ascii="Times New Roman" w:hAnsi="Times New Roman" w:cs="Times New Roman" w:hint="default"/>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3"/>
    <w:multiLevelType w:val="singleLevel"/>
    <w:tmpl w:val="00000013"/>
    <w:name w:val="WW8Num23"/>
    <w:lvl w:ilvl="0">
      <w:start w:val="1"/>
      <w:numFmt w:val="lowerLetter"/>
      <w:lvlText w:val="%1)"/>
      <w:lvlJc w:val="left"/>
      <w:pPr>
        <w:tabs>
          <w:tab w:val="num" w:pos="0"/>
        </w:tabs>
        <w:ind w:left="1429"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19" w15:restartNumberingAfterBreak="0">
    <w:nsid w:val="00000017"/>
    <w:multiLevelType w:val="multilevel"/>
    <w:tmpl w:val="00000017"/>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0"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1" w15:restartNumberingAfterBreak="0">
    <w:nsid w:val="0000001E"/>
    <w:multiLevelType w:val="multilevel"/>
    <w:tmpl w:val="25EC404C"/>
    <w:name w:val="WW8Num30"/>
    <w:lvl w:ilvl="0">
      <w:start w:val="1"/>
      <w:numFmt w:val="lowerRoman"/>
      <w:lvlText w:val="%1."/>
      <w:lvlJc w:val="left"/>
      <w:pPr>
        <w:tabs>
          <w:tab w:val="num" w:pos="0"/>
        </w:tabs>
        <w:ind w:left="1485" w:hanging="360"/>
      </w:pPr>
      <w:rPr>
        <w:rFonts w:cs="Times New Roman" w:hint="default"/>
      </w:rPr>
    </w:lvl>
    <w:lvl w:ilvl="1">
      <w:start w:val="1"/>
      <w:numFmt w:val="upperRoman"/>
      <w:lvlText w:val="%2."/>
      <w:lvlJc w:val="left"/>
      <w:pPr>
        <w:tabs>
          <w:tab w:val="num" w:pos="0"/>
        </w:tabs>
        <w:ind w:left="2205" w:hanging="360"/>
      </w:pPr>
      <w:rPr>
        <w:rFonts w:hint="default"/>
      </w:rPr>
    </w:lvl>
    <w:lvl w:ilvl="2">
      <w:start w:val="1"/>
      <w:numFmt w:val="lowerRoman"/>
      <w:lvlText w:val="%3."/>
      <w:lvlJc w:val="left"/>
      <w:pPr>
        <w:tabs>
          <w:tab w:val="num" w:pos="0"/>
        </w:tabs>
        <w:ind w:left="2925" w:hanging="180"/>
      </w:pPr>
      <w:rPr>
        <w:rFonts w:hint="default"/>
      </w:rPr>
    </w:lvl>
    <w:lvl w:ilvl="3">
      <w:start w:val="1"/>
      <w:numFmt w:val="decimal"/>
      <w:lvlText w:val="%4."/>
      <w:lvlJc w:val="left"/>
      <w:pPr>
        <w:tabs>
          <w:tab w:val="num" w:pos="0"/>
        </w:tabs>
        <w:ind w:left="3645" w:hanging="360"/>
      </w:pPr>
      <w:rPr>
        <w:rFonts w:hint="default"/>
      </w:rPr>
    </w:lvl>
    <w:lvl w:ilvl="4">
      <w:start w:val="1"/>
      <w:numFmt w:val="lowerLetter"/>
      <w:lvlText w:val="%5."/>
      <w:lvlJc w:val="left"/>
      <w:pPr>
        <w:tabs>
          <w:tab w:val="num" w:pos="0"/>
        </w:tabs>
        <w:ind w:left="4365" w:hanging="360"/>
      </w:pPr>
      <w:rPr>
        <w:rFonts w:hint="default"/>
      </w:rPr>
    </w:lvl>
    <w:lvl w:ilvl="5">
      <w:start w:val="1"/>
      <w:numFmt w:val="lowerRoman"/>
      <w:lvlText w:val="%6."/>
      <w:lvlJc w:val="left"/>
      <w:pPr>
        <w:tabs>
          <w:tab w:val="num" w:pos="0"/>
        </w:tabs>
        <w:ind w:left="5085" w:hanging="180"/>
      </w:pPr>
      <w:rPr>
        <w:rFonts w:hint="default"/>
      </w:rPr>
    </w:lvl>
    <w:lvl w:ilvl="6">
      <w:start w:val="1"/>
      <w:numFmt w:val="decimal"/>
      <w:lvlText w:val="%7."/>
      <w:lvlJc w:val="left"/>
      <w:pPr>
        <w:tabs>
          <w:tab w:val="num" w:pos="0"/>
        </w:tabs>
        <w:ind w:left="5805" w:hanging="360"/>
      </w:pPr>
      <w:rPr>
        <w:rFonts w:hint="default"/>
      </w:rPr>
    </w:lvl>
    <w:lvl w:ilvl="7">
      <w:start w:val="1"/>
      <w:numFmt w:val="lowerLetter"/>
      <w:lvlText w:val="%8."/>
      <w:lvlJc w:val="left"/>
      <w:pPr>
        <w:tabs>
          <w:tab w:val="num" w:pos="0"/>
        </w:tabs>
        <w:ind w:left="6525" w:hanging="360"/>
      </w:pPr>
      <w:rPr>
        <w:rFonts w:hint="default"/>
      </w:rPr>
    </w:lvl>
    <w:lvl w:ilvl="8">
      <w:start w:val="1"/>
      <w:numFmt w:val="lowerRoman"/>
      <w:lvlText w:val="%9."/>
      <w:lvlJc w:val="left"/>
      <w:pPr>
        <w:tabs>
          <w:tab w:val="num" w:pos="0"/>
        </w:tabs>
        <w:ind w:left="7245" w:hanging="180"/>
      </w:pPr>
      <w:rPr>
        <w:rFonts w:hint="default"/>
      </w:rPr>
    </w:lvl>
  </w:abstractNum>
  <w:abstractNum w:abstractNumId="22" w15:restartNumberingAfterBreak="0">
    <w:nsid w:val="0000001F"/>
    <w:multiLevelType w:val="multilevel"/>
    <w:tmpl w:val="0000001F"/>
    <w:name w:val="WW8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066658A"/>
    <w:multiLevelType w:val="hybridMultilevel"/>
    <w:tmpl w:val="E60E56BE"/>
    <w:lvl w:ilvl="0" w:tplc="34FAC9B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03AB6AF2"/>
    <w:multiLevelType w:val="hybridMultilevel"/>
    <w:tmpl w:val="F8B6F0B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5" w15:restartNumberingAfterBreak="0">
    <w:nsid w:val="06146732"/>
    <w:multiLevelType w:val="hybridMultilevel"/>
    <w:tmpl w:val="B1405A2E"/>
    <w:lvl w:ilvl="0" w:tplc="00000005">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07783340"/>
    <w:multiLevelType w:val="hybridMultilevel"/>
    <w:tmpl w:val="4210AE58"/>
    <w:lvl w:ilvl="0" w:tplc="00000005">
      <w:start w:val="1"/>
      <w:numFmt w:val="lowerLetter"/>
      <w:lvlText w:val="%1)"/>
      <w:lvlJc w:val="left"/>
      <w:pPr>
        <w:ind w:left="1347" w:hanging="360"/>
      </w:pPr>
      <w:rPr>
        <w:rFonts w:cs="Times New Roman"/>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7"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091F1659"/>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9" w15:restartNumberingAfterBreak="0">
    <w:nsid w:val="14250368"/>
    <w:multiLevelType w:val="hybridMultilevel"/>
    <w:tmpl w:val="1EE22D1A"/>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14360294"/>
    <w:multiLevelType w:val="hybridMultilevel"/>
    <w:tmpl w:val="8FB8EC3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14E25E5E"/>
    <w:multiLevelType w:val="multilevel"/>
    <w:tmpl w:val="1AF0E61E"/>
    <w:lvl w:ilvl="0">
      <w:start w:val="1"/>
      <w:numFmt w:val="decimal"/>
      <w:lvlText w:val="%1."/>
      <w:lvlJc w:val="left"/>
      <w:rPr>
        <w:b w:val="0"/>
        <w:i w:val="0"/>
        <w:color w:val="auto"/>
        <w:sz w:val="22"/>
        <w:szCs w:val="22"/>
      </w:rPr>
    </w:lvl>
    <w:lvl w:ilvl="1">
      <w:start w:val="12"/>
      <w:numFmt w:val="decimal"/>
      <w:lvlText w:val="%1.%2."/>
      <w:lvlJc w:val="left"/>
      <w:pPr>
        <w:tabs>
          <w:tab w:val="num" w:pos="1032"/>
        </w:tabs>
        <w:ind w:left="1032" w:hanging="465"/>
      </w:pPr>
      <w:rPr>
        <w:rFonts w:hint="default"/>
      </w:rPr>
    </w:lvl>
    <w:lvl w:ilvl="2">
      <w:start w:val="1"/>
      <w:numFmt w:val="decimal"/>
      <w:lvlText w:val="%3)"/>
      <w:lvlJc w:val="left"/>
      <w:pPr>
        <w:tabs>
          <w:tab w:val="num" w:pos="1494"/>
        </w:tabs>
        <w:ind w:left="1494" w:hanging="360"/>
      </w:pPr>
      <w:rPr>
        <w:rFonts w:hint="default"/>
        <w:b w:val="0"/>
        <w:i w:val="0"/>
        <w:sz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2" w15:restartNumberingAfterBreak="0">
    <w:nsid w:val="17647F38"/>
    <w:multiLevelType w:val="hybridMultilevel"/>
    <w:tmpl w:val="B00E9D5A"/>
    <w:lvl w:ilvl="0" w:tplc="00000005">
      <w:start w:val="1"/>
      <w:numFmt w:val="lowerLetter"/>
      <w:lvlText w:val="%1)"/>
      <w:lvlJc w:val="left"/>
      <w:pPr>
        <w:ind w:left="1069" w:hanging="360"/>
      </w:pPr>
      <w:rPr>
        <w:rFonts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17A3770B"/>
    <w:multiLevelType w:val="hybridMultilevel"/>
    <w:tmpl w:val="146CD144"/>
    <w:lvl w:ilvl="0" w:tplc="14F6992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27C85A00"/>
    <w:multiLevelType w:val="hybridMultilevel"/>
    <w:tmpl w:val="FD76522E"/>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6" w15:restartNumberingAfterBreak="0">
    <w:nsid w:val="27CB56A9"/>
    <w:multiLevelType w:val="singleLevel"/>
    <w:tmpl w:val="32B234DC"/>
    <w:lvl w:ilvl="0">
      <w:start w:val="1"/>
      <w:numFmt w:val="lowerLetter"/>
      <w:lvlText w:val="%1)"/>
      <w:lvlJc w:val="left"/>
      <w:pPr>
        <w:ind w:left="360" w:hanging="360"/>
      </w:pPr>
      <w:rPr>
        <w:rFonts w:hint="default"/>
        <w:b w:val="0"/>
        <w:bCs/>
      </w:rPr>
    </w:lvl>
  </w:abstractNum>
  <w:abstractNum w:abstractNumId="37" w15:restartNumberingAfterBreak="0">
    <w:nsid w:val="2BF62B73"/>
    <w:multiLevelType w:val="hybridMultilevel"/>
    <w:tmpl w:val="E44E05F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2C2B234F"/>
    <w:multiLevelType w:val="hybridMultilevel"/>
    <w:tmpl w:val="6A88521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314971F5"/>
    <w:multiLevelType w:val="hybridMultilevel"/>
    <w:tmpl w:val="2E18D9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317A61AB"/>
    <w:multiLevelType w:val="hybridMultilevel"/>
    <w:tmpl w:val="23446EE8"/>
    <w:lvl w:ilvl="0" w:tplc="04150017">
      <w:start w:val="1"/>
      <w:numFmt w:val="lowerLetter"/>
      <w:lvlText w:val="%1)"/>
      <w:lvlJc w:val="left"/>
      <w:pPr>
        <w:ind w:left="1412" w:hanging="360"/>
      </w:p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41" w15:restartNumberingAfterBreak="0">
    <w:nsid w:val="333946AC"/>
    <w:multiLevelType w:val="multilevel"/>
    <w:tmpl w:val="576097F4"/>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1346" w:hanging="36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2" w15:restartNumberingAfterBreak="0">
    <w:nsid w:val="337A0F42"/>
    <w:multiLevelType w:val="hybridMultilevel"/>
    <w:tmpl w:val="9E86F828"/>
    <w:lvl w:ilvl="0" w:tplc="04150019">
      <w:start w:val="1"/>
      <w:numFmt w:val="lowerLetter"/>
      <w:lvlText w:val="%1."/>
      <w:lvlJc w:val="left"/>
      <w:pPr>
        <w:ind w:left="720" w:hanging="360"/>
      </w:pPr>
    </w:lvl>
    <w:lvl w:ilvl="1" w:tplc="04150017">
      <w:start w:val="1"/>
      <w:numFmt w:val="lowerLetter"/>
      <w:lvlText w:val="%2)"/>
      <w:lvlJc w:val="left"/>
      <w:pPr>
        <w:ind w:left="927"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44" w15:restartNumberingAfterBreak="0">
    <w:nsid w:val="36620D68"/>
    <w:multiLevelType w:val="hybridMultilevel"/>
    <w:tmpl w:val="23446EE8"/>
    <w:lvl w:ilvl="0" w:tplc="04150017">
      <w:start w:val="1"/>
      <w:numFmt w:val="lowerLetter"/>
      <w:lvlText w:val="%1)"/>
      <w:lvlJc w:val="left"/>
      <w:pPr>
        <w:ind w:left="1346" w:hanging="360"/>
      </w:p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45" w15:restartNumberingAfterBreak="0">
    <w:nsid w:val="38CA5414"/>
    <w:multiLevelType w:val="hybridMultilevel"/>
    <w:tmpl w:val="B00E9D5A"/>
    <w:lvl w:ilvl="0" w:tplc="00000005">
      <w:start w:val="1"/>
      <w:numFmt w:val="lowerLetter"/>
      <w:lvlText w:val="%1)"/>
      <w:lvlJc w:val="left"/>
      <w:pPr>
        <w:ind w:left="1069" w:hanging="360"/>
      </w:pPr>
      <w:rPr>
        <w:rFonts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3A371A0B"/>
    <w:multiLevelType w:val="multilevel"/>
    <w:tmpl w:val="FBF21100"/>
    <w:name w:val="WW8Num13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7" w15:restartNumberingAfterBreak="0">
    <w:nsid w:val="3A8374C6"/>
    <w:multiLevelType w:val="hybridMultilevel"/>
    <w:tmpl w:val="82301196"/>
    <w:lvl w:ilvl="0" w:tplc="04150019">
      <w:start w:val="1"/>
      <w:numFmt w:val="lowerLetter"/>
      <w:lvlText w:val="%1."/>
      <w:lvlJc w:val="left"/>
      <w:pPr>
        <w:ind w:left="1146" w:hanging="360"/>
      </w:pPr>
    </w:lvl>
    <w:lvl w:ilvl="1" w:tplc="04150017">
      <w:start w:val="1"/>
      <w:numFmt w:val="lowerLetter"/>
      <w:lvlText w:val="%2)"/>
      <w:lvlJc w:val="left"/>
      <w:pPr>
        <w:ind w:left="134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0455CD3"/>
    <w:multiLevelType w:val="hybridMultilevel"/>
    <w:tmpl w:val="BB9E21A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1B37DDE"/>
    <w:multiLevelType w:val="hybridMultilevel"/>
    <w:tmpl w:val="575A79A0"/>
    <w:lvl w:ilvl="0" w:tplc="BF6E8FDC">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563F769E"/>
    <w:multiLevelType w:val="multilevel"/>
    <w:tmpl w:val="9ABA3BA8"/>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58806802"/>
    <w:multiLevelType w:val="hybridMultilevel"/>
    <w:tmpl w:val="C450CA7C"/>
    <w:lvl w:ilvl="0" w:tplc="B896F41A">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2B425C"/>
    <w:multiLevelType w:val="hybridMultilevel"/>
    <w:tmpl w:val="E542B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0E0249"/>
    <w:multiLevelType w:val="hybridMultilevel"/>
    <w:tmpl w:val="ACF8471C"/>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4" w15:restartNumberingAfterBreak="0">
    <w:nsid w:val="71202BD5"/>
    <w:multiLevelType w:val="hybridMultilevel"/>
    <w:tmpl w:val="45C864B4"/>
    <w:lvl w:ilvl="0" w:tplc="04150017">
      <w:start w:val="1"/>
      <w:numFmt w:val="lowerLetter"/>
      <w:lvlText w:val="%1)"/>
      <w:lvlJc w:val="left"/>
      <w:pPr>
        <w:ind w:left="720" w:hanging="360"/>
      </w:pPr>
    </w:lvl>
    <w:lvl w:ilvl="1" w:tplc="6C6E415E">
      <w:start w:val="1"/>
      <w:numFmt w:val="decimal"/>
      <w:lvlText w:val="%2)"/>
      <w:lvlJc w:val="left"/>
      <w:pPr>
        <w:ind w:left="1440" w:hanging="360"/>
      </w:pPr>
      <w:rPr>
        <w:rFonts w:hint="default"/>
      </w:rPr>
    </w:lvl>
    <w:lvl w:ilvl="2" w:tplc="19F095F6">
      <w:start w:val="6"/>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56" w15:restartNumberingAfterBreak="0">
    <w:nsid w:val="72574447"/>
    <w:multiLevelType w:val="hybridMultilevel"/>
    <w:tmpl w:val="C5E20388"/>
    <w:lvl w:ilvl="0" w:tplc="E75C5730">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8" w15:restartNumberingAfterBreak="0">
    <w:nsid w:val="75F3364F"/>
    <w:multiLevelType w:val="hybridMultilevel"/>
    <w:tmpl w:val="F4F03DD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4C780">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0F6B39"/>
    <w:multiLevelType w:val="hybridMultilevel"/>
    <w:tmpl w:val="0DA01720"/>
    <w:lvl w:ilvl="0" w:tplc="A81818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76875AAD"/>
    <w:multiLevelType w:val="hybridMultilevel"/>
    <w:tmpl w:val="ECA071A6"/>
    <w:name w:val="WW8Num172"/>
    <w:lvl w:ilvl="0" w:tplc="433A649C">
      <w:start w:val="1"/>
      <w:numFmt w:val="bullet"/>
      <w:lvlText w:val=""/>
      <w:lvlJc w:val="left"/>
      <w:pPr>
        <w:tabs>
          <w:tab w:val="num" w:pos="1060"/>
        </w:tabs>
        <w:ind w:left="1060" w:hanging="36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61" w15:restartNumberingAfterBreak="0">
    <w:nsid w:val="79E5141A"/>
    <w:multiLevelType w:val="singleLevel"/>
    <w:tmpl w:val="B4F01170"/>
    <w:lvl w:ilvl="0">
      <w:start w:val="2"/>
      <w:numFmt w:val="decimal"/>
      <w:lvlText w:val="%1."/>
      <w:lvlJc w:val="left"/>
      <w:pPr>
        <w:tabs>
          <w:tab w:val="num" w:pos="360"/>
        </w:tabs>
        <w:ind w:left="360" w:hanging="360"/>
      </w:pPr>
      <w:rPr>
        <w:color w:val="auto"/>
      </w:rPr>
    </w:lvl>
  </w:abstractNum>
  <w:num w:numId="1">
    <w:abstractNumId w:val="9"/>
  </w:num>
  <w:num w:numId="2">
    <w:abstractNumId w:val="16"/>
  </w:num>
  <w:num w:numId="3">
    <w:abstractNumId w:val="6"/>
  </w:num>
  <w:num w:numId="4">
    <w:abstractNumId w:val="4"/>
    <w:lvlOverride w:ilvl="0">
      <w:startOverride w:val="1"/>
    </w:lvlOverride>
  </w:num>
  <w:num w:numId="5">
    <w:abstractNumId w:val="13"/>
    <w:lvlOverride w:ilvl="0">
      <w:startOverride w:val="1"/>
    </w:lvlOverride>
  </w:num>
  <w:num w:numId="6">
    <w:abstractNumId w:val="9"/>
  </w:num>
  <w:num w:numId="7">
    <w:abstractNumId w:val="15"/>
    <w:lvlOverride w:ilvl="0">
      <w:startOverride w:val="1"/>
    </w:lvlOverride>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56"/>
  </w:num>
  <w:num w:numId="13">
    <w:abstractNumId w:val="54"/>
  </w:num>
  <w:num w:numId="14">
    <w:abstractNumId w:val="42"/>
  </w:num>
  <w:num w:numId="15">
    <w:abstractNumId w:val="47"/>
  </w:num>
  <w:num w:numId="16">
    <w:abstractNumId w:val="57"/>
  </w:num>
  <w:num w:numId="17">
    <w:abstractNumId w:val="24"/>
  </w:num>
  <w:num w:numId="18">
    <w:abstractNumId w:val="29"/>
  </w:num>
  <w:num w:numId="19">
    <w:abstractNumId w:val="48"/>
  </w:num>
  <w:num w:numId="20">
    <w:abstractNumId w:val="35"/>
  </w:num>
  <w:num w:numId="21">
    <w:abstractNumId w:val="52"/>
  </w:num>
  <w:num w:numId="22">
    <w:abstractNumId w:val="58"/>
  </w:num>
  <w:num w:numId="23">
    <w:abstractNumId w:val="55"/>
  </w:num>
  <w:num w:numId="24">
    <w:abstractNumId w:val="19"/>
  </w:num>
  <w:num w:numId="25">
    <w:abstractNumId w:val="41"/>
  </w:num>
  <w:num w:numId="26">
    <w:abstractNumId w:val="31"/>
  </w:num>
  <w:num w:numId="27">
    <w:abstractNumId w:val="59"/>
  </w:num>
  <w:num w:numId="28">
    <w:abstractNumId w:val="27"/>
  </w:num>
  <w:num w:numId="29">
    <w:abstractNumId w:val="61"/>
  </w:num>
  <w:num w:numId="30">
    <w:abstractNumId w:val="43"/>
  </w:num>
  <w:num w:numId="31">
    <w:abstractNumId w:val="28"/>
  </w:num>
  <w:num w:numId="32">
    <w:abstractNumId w:val="39"/>
  </w:num>
  <w:num w:numId="33">
    <w:abstractNumId w:val="37"/>
  </w:num>
  <w:num w:numId="34">
    <w:abstractNumId w:val="53"/>
  </w:num>
  <w:num w:numId="35">
    <w:abstractNumId w:val="44"/>
  </w:num>
  <w:num w:numId="36">
    <w:abstractNumId w:val="36"/>
  </w:num>
  <w:num w:numId="37">
    <w:abstractNumId w:val="38"/>
  </w:num>
  <w:num w:numId="38">
    <w:abstractNumId w:val="33"/>
  </w:num>
  <w:num w:numId="39">
    <w:abstractNumId w:val="23"/>
  </w:num>
  <w:num w:numId="40">
    <w:abstractNumId w:val="25"/>
  </w:num>
  <w:num w:numId="41">
    <w:abstractNumId w:val="26"/>
  </w:num>
  <w:num w:numId="42">
    <w:abstractNumId w:val="32"/>
  </w:num>
  <w:num w:numId="43">
    <w:abstractNumId w:val="40"/>
  </w:num>
  <w:num w:numId="44">
    <w:abstractNumId w:val="45"/>
  </w:num>
  <w:num w:numId="45">
    <w:abstractNumId w:val="51"/>
  </w:num>
  <w:num w:numId="46">
    <w:abstractNumId w:val="34"/>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num>
  <w:num w:numId="49">
    <w:abstractNumId w:val="50"/>
    <w:lvlOverride w:ilvl="0">
      <w:startOverride w:val="1"/>
    </w:lvlOverride>
  </w:num>
  <w:num w:numId="50">
    <w:abstractNumId w:val="4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25E"/>
    <w:rsid w:val="00004722"/>
    <w:rsid w:val="00004767"/>
    <w:rsid w:val="000051E0"/>
    <w:rsid w:val="000071A7"/>
    <w:rsid w:val="000119EE"/>
    <w:rsid w:val="00012AD0"/>
    <w:rsid w:val="0001615B"/>
    <w:rsid w:val="0001644F"/>
    <w:rsid w:val="00020353"/>
    <w:rsid w:val="00020371"/>
    <w:rsid w:val="000207DA"/>
    <w:rsid w:val="000215E7"/>
    <w:rsid w:val="00023211"/>
    <w:rsid w:val="000236B3"/>
    <w:rsid w:val="00023FFE"/>
    <w:rsid w:val="00025D37"/>
    <w:rsid w:val="00030183"/>
    <w:rsid w:val="0003050A"/>
    <w:rsid w:val="0003070B"/>
    <w:rsid w:val="00031CDD"/>
    <w:rsid w:val="000320A6"/>
    <w:rsid w:val="0003321E"/>
    <w:rsid w:val="00033FF4"/>
    <w:rsid w:val="0003567F"/>
    <w:rsid w:val="00036E53"/>
    <w:rsid w:val="000429C1"/>
    <w:rsid w:val="00043638"/>
    <w:rsid w:val="0004393E"/>
    <w:rsid w:val="00043C64"/>
    <w:rsid w:val="00045281"/>
    <w:rsid w:val="000465CA"/>
    <w:rsid w:val="00046D61"/>
    <w:rsid w:val="00046F4D"/>
    <w:rsid w:val="0005360F"/>
    <w:rsid w:val="000550ED"/>
    <w:rsid w:val="00055596"/>
    <w:rsid w:val="00056886"/>
    <w:rsid w:val="00060D16"/>
    <w:rsid w:val="00061DBD"/>
    <w:rsid w:val="00062014"/>
    <w:rsid w:val="0006477C"/>
    <w:rsid w:val="00066550"/>
    <w:rsid w:val="00067FE1"/>
    <w:rsid w:val="00071BC9"/>
    <w:rsid w:val="00072857"/>
    <w:rsid w:val="00081017"/>
    <w:rsid w:val="00081C30"/>
    <w:rsid w:val="00085095"/>
    <w:rsid w:val="0008782B"/>
    <w:rsid w:val="00087BE8"/>
    <w:rsid w:val="000967C4"/>
    <w:rsid w:val="000975FB"/>
    <w:rsid w:val="000A346F"/>
    <w:rsid w:val="000A3C48"/>
    <w:rsid w:val="000A4839"/>
    <w:rsid w:val="000A4C8A"/>
    <w:rsid w:val="000A7283"/>
    <w:rsid w:val="000B1AB0"/>
    <w:rsid w:val="000B1D86"/>
    <w:rsid w:val="000B4AA8"/>
    <w:rsid w:val="000B52EE"/>
    <w:rsid w:val="000B622C"/>
    <w:rsid w:val="000B673C"/>
    <w:rsid w:val="000C16F6"/>
    <w:rsid w:val="000C2A91"/>
    <w:rsid w:val="000C306E"/>
    <w:rsid w:val="000C3278"/>
    <w:rsid w:val="000C3CCD"/>
    <w:rsid w:val="000C4A19"/>
    <w:rsid w:val="000D1851"/>
    <w:rsid w:val="000D5222"/>
    <w:rsid w:val="000D5FF7"/>
    <w:rsid w:val="000D7C4E"/>
    <w:rsid w:val="000E6D3B"/>
    <w:rsid w:val="000E7113"/>
    <w:rsid w:val="000F0D3D"/>
    <w:rsid w:val="000F178D"/>
    <w:rsid w:val="000F2F1D"/>
    <w:rsid w:val="000F4596"/>
    <w:rsid w:val="000F4723"/>
    <w:rsid w:val="000F487C"/>
    <w:rsid w:val="00101459"/>
    <w:rsid w:val="00102699"/>
    <w:rsid w:val="0010351C"/>
    <w:rsid w:val="00106CFB"/>
    <w:rsid w:val="00110434"/>
    <w:rsid w:val="00110EAE"/>
    <w:rsid w:val="00113799"/>
    <w:rsid w:val="0011574D"/>
    <w:rsid w:val="00115C9C"/>
    <w:rsid w:val="0011714B"/>
    <w:rsid w:val="00121441"/>
    <w:rsid w:val="00121909"/>
    <w:rsid w:val="00122EC0"/>
    <w:rsid w:val="00124109"/>
    <w:rsid w:val="001254B4"/>
    <w:rsid w:val="00125A03"/>
    <w:rsid w:val="0012664F"/>
    <w:rsid w:val="001270C6"/>
    <w:rsid w:val="00130B43"/>
    <w:rsid w:val="00130E00"/>
    <w:rsid w:val="0013148D"/>
    <w:rsid w:val="00132336"/>
    <w:rsid w:val="00134025"/>
    <w:rsid w:val="001351AE"/>
    <w:rsid w:val="0013588D"/>
    <w:rsid w:val="001366A3"/>
    <w:rsid w:val="00136D04"/>
    <w:rsid w:val="00140F18"/>
    <w:rsid w:val="00141494"/>
    <w:rsid w:val="001439C8"/>
    <w:rsid w:val="00147A67"/>
    <w:rsid w:val="001502AB"/>
    <w:rsid w:val="00151848"/>
    <w:rsid w:val="00152969"/>
    <w:rsid w:val="0015296F"/>
    <w:rsid w:val="001533DE"/>
    <w:rsid w:val="001537F3"/>
    <w:rsid w:val="00154599"/>
    <w:rsid w:val="00160677"/>
    <w:rsid w:val="0016196E"/>
    <w:rsid w:val="001670BC"/>
    <w:rsid w:val="0016758E"/>
    <w:rsid w:val="00172203"/>
    <w:rsid w:val="00172955"/>
    <w:rsid w:val="00173E18"/>
    <w:rsid w:val="00175949"/>
    <w:rsid w:val="0017717E"/>
    <w:rsid w:val="00180CFF"/>
    <w:rsid w:val="00185078"/>
    <w:rsid w:val="00187394"/>
    <w:rsid w:val="001903E2"/>
    <w:rsid w:val="001918BC"/>
    <w:rsid w:val="00192E6B"/>
    <w:rsid w:val="00194AE8"/>
    <w:rsid w:val="001964AB"/>
    <w:rsid w:val="00196FEB"/>
    <w:rsid w:val="00197574"/>
    <w:rsid w:val="001A020F"/>
    <w:rsid w:val="001A0E9B"/>
    <w:rsid w:val="001A4BF2"/>
    <w:rsid w:val="001A6145"/>
    <w:rsid w:val="001A72A8"/>
    <w:rsid w:val="001B0CAE"/>
    <w:rsid w:val="001B3F03"/>
    <w:rsid w:val="001B6232"/>
    <w:rsid w:val="001B7118"/>
    <w:rsid w:val="001C0A42"/>
    <w:rsid w:val="001C3D66"/>
    <w:rsid w:val="001C7B2F"/>
    <w:rsid w:val="001C7F97"/>
    <w:rsid w:val="001D3988"/>
    <w:rsid w:val="001D6624"/>
    <w:rsid w:val="001D7277"/>
    <w:rsid w:val="001E39C9"/>
    <w:rsid w:val="001E4678"/>
    <w:rsid w:val="001E475F"/>
    <w:rsid w:val="001E5CB0"/>
    <w:rsid w:val="001E6A5A"/>
    <w:rsid w:val="001E74BE"/>
    <w:rsid w:val="001F00F2"/>
    <w:rsid w:val="001F0D8C"/>
    <w:rsid w:val="001F1DFA"/>
    <w:rsid w:val="001F2B87"/>
    <w:rsid w:val="001F2C7F"/>
    <w:rsid w:val="001F2F16"/>
    <w:rsid w:val="001F3ED4"/>
    <w:rsid w:val="001F6B41"/>
    <w:rsid w:val="00200098"/>
    <w:rsid w:val="002030B0"/>
    <w:rsid w:val="002034FC"/>
    <w:rsid w:val="00204262"/>
    <w:rsid w:val="00206873"/>
    <w:rsid w:val="00207C2B"/>
    <w:rsid w:val="0021076B"/>
    <w:rsid w:val="00210A9F"/>
    <w:rsid w:val="00211862"/>
    <w:rsid w:val="002124C7"/>
    <w:rsid w:val="00212DBA"/>
    <w:rsid w:val="002177B2"/>
    <w:rsid w:val="00217A02"/>
    <w:rsid w:val="00224A17"/>
    <w:rsid w:val="002309E3"/>
    <w:rsid w:val="00230A34"/>
    <w:rsid w:val="00233201"/>
    <w:rsid w:val="00233680"/>
    <w:rsid w:val="00233B9E"/>
    <w:rsid w:val="00234E51"/>
    <w:rsid w:val="00235628"/>
    <w:rsid w:val="00236793"/>
    <w:rsid w:val="00241EA7"/>
    <w:rsid w:val="00245BF4"/>
    <w:rsid w:val="0024619C"/>
    <w:rsid w:val="00246560"/>
    <w:rsid w:val="00251991"/>
    <w:rsid w:val="00253A3C"/>
    <w:rsid w:val="00253B7B"/>
    <w:rsid w:val="00255B6F"/>
    <w:rsid w:val="00257468"/>
    <w:rsid w:val="00257BC2"/>
    <w:rsid w:val="00260B07"/>
    <w:rsid w:val="002630F2"/>
    <w:rsid w:val="00264794"/>
    <w:rsid w:val="002660FA"/>
    <w:rsid w:val="00266E4E"/>
    <w:rsid w:val="002700D5"/>
    <w:rsid w:val="0027055C"/>
    <w:rsid w:val="00271CB7"/>
    <w:rsid w:val="00273D7E"/>
    <w:rsid w:val="00276255"/>
    <w:rsid w:val="00276F31"/>
    <w:rsid w:val="002813E5"/>
    <w:rsid w:val="00282235"/>
    <w:rsid w:val="00283F2C"/>
    <w:rsid w:val="00284620"/>
    <w:rsid w:val="00290326"/>
    <w:rsid w:val="0029033F"/>
    <w:rsid w:val="00290EA8"/>
    <w:rsid w:val="00290F81"/>
    <w:rsid w:val="00296D9F"/>
    <w:rsid w:val="002971AD"/>
    <w:rsid w:val="00297DC7"/>
    <w:rsid w:val="002A1BF4"/>
    <w:rsid w:val="002A225E"/>
    <w:rsid w:val="002A2A04"/>
    <w:rsid w:val="002A2E6A"/>
    <w:rsid w:val="002A4552"/>
    <w:rsid w:val="002A50DF"/>
    <w:rsid w:val="002A6754"/>
    <w:rsid w:val="002B1131"/>
    <w:rsid w:val="002B1F8D"/>
    <w:rsid w:val="002B30EF"/>
    <w:rsid w:val="002B33B5"/>
    <w:rsid w:val="002B4F74"/>
    <w:rsid w:val="002B6E1B"/>
    <w:rsid w:val="002C25DF"/>
    <w:rsid w:val="002C5F4D"/>
    <w:rsid w:val="002C738D"/>
    <w:rsid w:val="002D1401"/>
    <w:rsid w:val="002D5251"/>
    <w:rsid w:val="002D63AC"/>
    <w:rsid w:val="002D6A65"/>
    <w:rsid w:val="002E126F"/>
    <w:rsid w:val="002E17F7"/>
    <w:rsid w:val="002E2921"/>
    <w:rsid w:val="002E29C7"/>
    <w:rsid w:val="002E36DB"/>
    <w:rsid w:val="002E6687"/>
    <w:rsid w:val="002E69FC"/>
    <w:rsid w:val="002E7312"/>
    <w:rsid w:val="002F1AEC"/>
    <w:rsid w:val="002F2B11"/>
    <w:rsid w:val="002F3309"/>
    <w:rsid w:val="002F4715"/>
    <w:rsid w:val="002F57D8"/>
    <w:rsid w:val="002F5D3E"/>
    <w:rsid w:val="0030697D"/>
    <w:rsid w:val="00311054"/>
    <w:rsid w:val="003136D3"/>
    <w:rsid w:val="003144AC"/>
    <w:rsid w:val="00314E8C"/>
    <w:rsid w:val="003155CB"/>
    <w:rsid w:val="003168BE"/>
    <w:rsid w:val="00321B95"/>
    <w:rsid w:val="00321DAD"/>
    <w:rsid w:val="003232D4"/>
    <w:rsid w:val="00325C42"/>
    <w:rsid w:val="00326714"/>
    <w:rsid w:val="003315CC"/>
    <w:rsid w:val="00331D6A"/>
    <w:rsid w:val="00332681"/>
    <w:rsid w:val="00332703"/>
    <w:rsid w:val="00332B55"/>
    <w:rsid w:val="003334F3"/>
    <w:rsid w:val="00333534"/>
    <w:rsid w:val="00335024"/>
    <w:rsid w:val="003378E4"/>
    <w:rsid w:val="00340410"/>
    <w:rsid w:val="0034174F"/>
    <w:rsid w:val="00342A8D"/>
    <w:rsid w:val="00343471"/>
    <w:rsid w:val="003439B7"/>
    <w:rsid w:val="00343E3B"/>
    <w:rsid w:val="00347CC5"/>
    <w:rsid w:val="00350644"/>
    <w:rsid w:val="0035586A"/>
    <w:rsid w:val="00356654"/>
    <w:rsid w:val="00361C83"/>
    <w:rsid w:val="00363792"/>
    <w:rsid w:val="00364085"/>
    <w:rsid w:val="00364423"/>
    <w:rsid w:val="00364C49"/>
    <w:rsid w:val="003655B5"/>
    <w:rsid w:val="00366293"/>
    <w:rsid w:val="00366443"/>
    <w:rsid w:val="00366B52"/>
    <w:rsid w:val="00367011"/>
    <w:rsid w:val="003712E2"/>
    <w:rsid w:val="00371DEB"/>
    <w:rsid w:val="003722A4"/>
    <w:rsid w:val="00374DEC"/>
    <w:rsid w:val="00380FC3"/>
    <w:rsid w:val="003815E0"/>
    <w:rsid w:val="00390CC0"/>
    <w:rsid w:val="0039198F"/>
    <w:rsid w:val="003926F2"/>
    <w:rsid w:val="00393A67"/>
    <w:rsid w:val="0039671A"/>
    <w:rsid w:val="00396CFC"/>
    <w:rsid w:val="003A02B4"/>
    <w:rsid w:val="003A164D"/>
    <w:rsid w:val="003A4C50"/>
    <w:rsid w:val="003A6690"/>
    <w:rsid w:val="003B074F"/>
    <w:rsid w:val="003B18C9"/>
    <w:rsid w:val="003B296D"/>
    <w:rsid w:val="003B2C11"/>
    <w:rsid w:val="003B43FE"/>
    <w:rsid w:val="003B545A"/>
    <w:rsid w:val="003B5BA9"/>
    <w:rsid w:val="003B7314"/>
    <w:rsid w:val="003C08C0"/>
    <w:rsid w:val="003C164E"/>
    <w:rsid w:val="003C4AE4"/>
    <w:rsid w:val="003C62C5"/>
    <w:rsid w:val="003C7CFD"/>
    <w:rsid w:val="003D14D3"/>
    <w:rsid w:val="003D3020"/>
    <w:rsid w:val="003D7E20"/>
    <w:rsid w:val="003D7EEE"/>
    <w:rsid w:val="003E0697"/>
    <w:rsid w:val="003E06DA"/>
    <w:rsid w:val="003E0D29"/>
    <w:rsid w:val="003E168B"/>
    <w:rsid w:val="003E3349"/>
    <w:rsid w:val="003E4E46"/>
    <w:rsid w:val="003E5229"/>
    <w:rsid w:val="003E630F"/>
    <w:rsid w:val="003E6864"/>
    <w:rsid w:val="003E7CE3"/>
    <w:rsid w:val="003E7F4F"/>
    <w:rsid w:val="003F123D"/>
    <w:rsid w:val="003F1454"/>
    <w:rsid w:val="003F20F3"/>
    <w:rsid w:val="003F2161"/>
    <w:rsid w:val="003F2332"/>
    <w:rsid w:val="003F27C6"/>
    <w:rsid w:val="003F2B8E"/>
    <w:rsid w:val="003F3631"/>
    <w:rsid w:val="003F5451"/>
    <w:rsid w:val="003F5628"/>
    <w:rsid w:val="003F6C17"/>
    <w:rsid w:val="003F7889"/>
    <w:rsid w:val="004009E5"/>
    <w:rsid w:val="00400AB4"/>
    <w:rsid w:val="00401FFB"/>
    <w:rsid w:val="004029FB"/>
    <w:rsid w:val="004047DC"/>
    <w:rsid w:val="004068CB"/>
    <w:rsid w:val="00407B63"/>
    <w:rsid w:val="00407E4E"/>
    <w:rsid w:val="00410C46"/>
    <w:rsid w:val="00411530"/>
    <w:rsid w:val="00411B97"/>
    <w:rsid w:val="00411E3E"/>
    <w:rsid w:val="00412901"/>
    <w:rsid w:val="00413CD6"/>
    <w:rsid w:val="004163F0"/>
    <w:rsid w:val="0042215F"/>
    <w:rsid w:val="00426E4A"/>
    <w:rsid w:val="00430ABA"/>
    <w:rsid w:val="00433B13"/>
    <w:rsid w:val="00434492"/>
    <w:rsid w:val="004357F6"/>
    <w:rsid w:val="00436B6A"/>
    <w:rsid w:val="004372F2"/>
    <w:rsid w:val="00440ADE"/>
    <w:rsid w:val="00440D31"/>
    <w:rsid w:val="004414C5"/>
    <w:rsid w:val="00444493"/>
    <w:rsid w:val="00445D94"/>
    <w:rsid w:val="0044700D"/>
    <w:rsid w:val="0044716E"/>
    <w:rsid w:val="0045018E"/>
    <w:rsid w:val="00452EA6"/>
    <w:rsid w:val="0045414D"/>
    <w:rsid w:val="00455D59"/>
    <w:rsid w:val="004561CA"/>
    <w:rsid w:val="00460BED"/>
    <w:rsid w:val="00462155"/>
    <w:rsid w:val="00463498"/>
    <w:rsid w:val="00463F37"/>
    <w:rsid w:val="004644CC"/>
    <w:rsid w:val="00467EBD"/>
    <w:rsid w:val="004703C1"/>
    <w:rsid w:val="00471487"/>
    <w:rsid w:val="00471AC6"/>
    <w:rsid w:val="00471F46"/>
    <w:rsid w:val="00473B80"/>
    <w:rsid w:val="00481277"/>
    <w:rsid w:val="00481A8B"/>
    <w:rsid w:val="00484425"/>
    <w:rsid w:val="004851F0"/>
    <w:rsid w:val="0048724A"/>
    <w:rsid w:val="00490022"/>
    <w:rsid w:val="00490404"/>
    <w:rsid w:val="004913BF"/>
    <w:rsid w:val="00491A01"/>
    <w:rsid w:val="00492393"/>
    <w:rsid w:val="0049518C"/>
    <w:rsid w:val="0049526F"/>
    <w:rsid w:val="00495887"/>
    <w:rsid w:val="00496A5D"/>
    <w:rsid w:val="004A4148"/>
    <w:rsid w:val="004A531E"/>
    <w:rsid w:val="004A5D21"/>
    <w:rsid w:val="004B1A5D"/>
    <w:rsid w:val="004B2E9D"/>
    <w:rsid w:val="004B373E"/>
    <w:rsid w:val="004B3AA1"/>
    <w:rsid w:val="004B40E1"/>
    <w:rsid w:val="004B58C0"/>
    <w:rsid w:val="004C0155"/>
    <w:rsid w:val="004C0545"/>
    <w:rsid w:val="004C2D0B"/>
    <w:rsid w:val="004C2E29"/>
    <w:rsid w:val="004C3A09"/>
    <w:rsid w:val="004C4191"/>
    <w:rsid w:val="004C4C5A"/>
    <w:rsid w:val="004C58B0"/>
    <w:rsid w:val="004C74F5"/>
    <w:rsid w:val="004C7595"/>
    <w:rsid w:val="004D0BFB"/>
    <w:rsid w:val="004D5536"/>
    <w:rsid w:val="004D7B04"/>
    <w:rsid w:val="004E56EA"/>
    <w:rsid w:val="004E65E8"/>
    <w:rsid w:val="004E77F8"/>
    <w:rsid w:val="004F0972"/>
    <w:rsid w:val="004F1C52"/>
    <w:rsid w:val="004F7973"/>
    <w:rsid w:val="00502473"/>
    <w:rsid w:val="0050315C"/>
    <w:rsid w:val="0050510D"/>
    <w:rsid w:val="00507315"/>
    <w:rsid w:val="00507D14"/>
    <w:rsid w:val="00513C7E"/>
    <w:rsid w:val="00514EA4"/>
    <w:rsid w:val="00515025"/>
    <w:rsid w:val="00515AED"/>
    <w:rsid w:val="00516739"/>
    <w:rsid w:val="00517808"/>
    <w:rsid w:val="005178E6"/>
    <w:rsid w:val="00517FD4"/>
    <w:rsid w:val="005215AB"/>
    <w:rsid w:val="00522063"/>
    <w:rsid w:val="005268F8"/>
    <w:rsid w:val="0052743C"/>
    <w:rsid w:val="00530926"/>
    <w:rsid w:val="00530956"/>
    <w:rsid w:val="00533711"/>
    <w:rsid w:val="0053453D"/>
    <w:rsid w:val="005349DB"/>
    <w:rsid w:val="00537CED"/>
    <w:rsid w:val="0054522B"/>
    <w:rsid w:val="00545AD1"/>
    <w:rsid w:val="00545F27"/>
    <w:rsid w:val="00546DF0"/>
    <w:rsid w:val="005471C3"/>
    <w:rsid w:val="005471C7"/>
    <w:rsid w:val="0055087B"/>
    <w:rsid w:val="0055155F"/>
    <w:rsid w:val="00551A04"/>
    <w:rsid w:val="00551B8D"/>
    <w:rsid w:val="005548AB"/>
    <w:rsid w:val="00555787"/>
    <w:rsid w:val="00556335"/>
    <w:rsid w:val="0055734A"/>
    <w:rsid w:val="00557E7D"/>
    <w:rsid w:val="0056190F"/>
    <w:rsid w:val="0056251B"/>
    <w:rsid w:val="005632E0"/>
    <w:rsid w:val="00564F0D"/>
    <w:rsid w:val="00565965"/>
    <w:rsid w:val="00571865"/>
    <w:rsid w:val="00572EB1"/>
    <w:rsid w:val="0057336C"/>
    <w:rsid w:val="0057445D"/>
    <w:rsid w:val="005766A3"/>
    <w:rsid w:val="005804FA"/>
    <w:rsid w:val="00580926"/>
    <w:rsid w:val="0058107A"/>
    <w:rsid w:val="00581B3B"/>
    <w:rsid w:val="005841C4"/>
    <w:rsid w:val="005846FD"/>
    <w:rsid w:val="00584CCB"/>
    <w:rsid w:val="0059085C"/>
    <w:rsid w:val="00590FBB"/>
    <w:rsid w:val="00591662"/>
    <w:rsid w:val="00592426"/>
    <w:rsid w:val="0059370E"/>
    <w:rsid w:val="0059761F"/>
    <w:rsid w:val="00597E28"/>
    <w:rsid w:val="005A0B58"/>
    <w:rsid w:val="005A1060"/>
    <w:rsid w:val="005A21FB"/>
    <w:rsid w:val="005A2693"/>
    <w:rsid w:val="005A34D6"/>
    <w:rsid w:val="005A39F6"/>
    <w:rsid w:val="005A4003"/>
    <w:rsid w:val="005A4CDA"/>
    <w:rsid w:val="005A6569"/>
    <w:rsid w:val="005A69C2"/>
    <w:rsid w:val="005A71E0"/>
    <w:rsid w:val="005A7347"/>
    <w:rsid w:val="005B2D1D"/>
    <w:rsid w:val="005B5941"/>
    <w:rsid w:val="005B7B07"/>
    <w:rsid w:val="005C011E"/>
    <w:rsid w:val="005C27EC"/>
    <w:rsid w:val="005C2A68"/>
    <w:rsid w:val="005C4783"/>
    <w:rsid w:val="005C74CE"/>
    <w:rsid w:val="005D1663"/>
    <w:rsid w:val="005D18F9"/>
    <w:rsid w:val="005D29FD"/>
    <w:rsid w:val="005D2B68"/>
    <w:rsid w:val="005D47D5"/>
    <w:rsid w:val="005D484E"/>
    <w:rsid w:val="005D5B95"/>
    <w:rsid w:val="005D5BE7"/>
    <w:rsid w:val="005D6E48"/>
    <w:rsid w:val="005E0573"/>
    <w:rsid w:val="005E1576"/>
    <w:rsid w:val="005E17FD"/>
    <w:rsid w:val="005E1D25"/>
    <w:rsid w:val="005E5418"/>
    <w:rsid w:val="005E593D"/>
    <w:rsid w:val="005E6A39"/>
    <w:rsid w:val="005E6A84"/>
    <w:rsid w:val="005E7113"/>
    <w:rsid w:val="005E7BAA"/>
    <w:rsid w:val="005E7E48"/>
    <w:rsid w:val="005F0716"/>
    <w:rsid w:val="005F0A69"/>
    <w:rsid w:val="005F41BC"/>
    <w:rsid w:val="005F6418"/>
    <w:rsid w:val="005F7E93"/>
    <w:rsid w:val="00601E4C"/>
    <w:rsid w:val="0060313C"/>
    <w:rsid w:val="006051F0"/>
    <w:rsid w:val="00606694"/>
    <w:rsid w:val="006076B0"/>
    <w:rsid w:val="00607BAA"/>
    <w:rsid w:val="00610589"/>
    <w:rsid w:val="0061352C"/>
    <w:rsid w:val="00614D09"/>
    <w:rsid w:val="0061554D"/>
    <w:rsid w:val="00615599"/>
    <w:rsid w:val="006225FB"/>
    <w:rsid w:val="00623808"/>
    <w:rsid w:val="006253CE"/>
    <w:rsid w:val="00625A09"/>
    <w:rsid w:val="006331F0"/>
    <w:rsid w:val="006344D0"/>
    <w:rsid w:val="00634B94"/>
    <w:rsid w:val="0064005C"/>
    <w:rsid w:val="0064061F"/>
    <w:rsid w:val="00641DD4"/>
    <w:rsid w:val="006449D5"/>
    <w:rsid w:val="00646B50"/>
    <w:rsid w:val="006478A3"/>
    <w:rsid w:val="00647F1D"/>
    <w:rsid w:val="00650627"/>
    <w:rsid w:val="00650D68"/>
    <w:rsid w:val="006551D7"/>
    <w:rsid w:val="006619EF"/>
    <w:rsid w:val="006631B2"/>
    <w:rsid w:val="006639D9"/>
    <w:rsid w:val="00663E99"/>
    <w:rsid w:val="00664F42"/>
    <w:rsid w:val="00667F07"/>
    <w:rsid w:val="00670899"/>
    <w:rsid w:val="00671BE0"/>
    <w:rsid w:val="00673284"/>
    <w:rsid w:val="00673DAF"/>
    <w:rsid w:val="00674260"/>
    <w:rsid w:val="00675C06"/>
    <w:rsid w:val="00677996"/>
    <w:rsid w:val="006806A7"/>
    <w:rsid w:val="006814E0"/>
    <w:rsid w:val="006836A6"/>
    <w:rsid w:val="00684926"/>
    <w:rsid w:val="00685D25"/>
    <w:rsid w:val="00686C9E"/>
    <w:rsid w:val="00692B40"/>
    <w:rsid w:val="0069398C"/>
    <w:rsid w:val="00694EA6"/>
    <w:rsid w:val="006965BF"/>
    <w:rsid w:val="006A0B95"/>
    <w:rsid w:val="006A154D"/>
    <w:rsid w:val="006A2596"/>
    <w:rsid w:val="006A2D24"/>
    <w:rsid w:val="006A5436"/>
    <w:rsid w:val="006A7BC9"/>
    <w:rsid w:val="006B125E"/>
    <w:rsid w:val="006B15FA"/>
    <w:rsid w:val="006B2542"/>
    <w:rsid w:val="006B41F9"/>
    <w:rsid w:val="006B47E0"/>
    <w:rsid w:val="006B5ED2"/>
    <w:rsid w:val="006B77E2"/>
    <w:rsid w:val="006B792C"/>
    <w:rsid w:val="006C0071"/>
    <w:rsid w:val="006C22B2"/>
    <w:rsid w:val="006C26A8"/>
    <w:rsid w:val="006C2A66"/>
    <w:rsid w:val="006C31B0"/>
    <w:rsid w:val="006C3CF9"/>
    <w:rsid w:val="006C3F7F"/>
    <w:rsid w:val="006C526B"/>
    <w:rsid w:val="006C6C13"/>
    <w:rsid w:val="006C7295"/>
    <w:rsid w:val="006C7948"/>
    <w:rsid w:val="006D0636"/>
    <w:rsid w:val="006D1328"/>
    <w:rsid w:val="006D1780"/>
    <w:rsid w:val="006D1C5B"/>
    <w:rsid w:val="006D20B8"/>
    <w:rsid w:val="006D32E3"/>
    <w:rsid w:val="006D353F"/>
    <w:rsid w:val="006D41C9"/>
    <w:rsid w:val="006D44FB"/>
    <w:rsid w:val="006D7495"/>
    <w:rsid w:val="006E0717"/>
    <w:rsid w:val="006E4FAA"/>
    <w:rsid w:val="006E5CDE"/>
    <w:rsid w:val="006F15B1"/>
    <w:rsid w:val="006F3148"/>
    <w:rsid w:val="006F46A2"/>
    <w:rsid w:val="006F5073"/>
    <w:rsid w:val="006F7124"/>
    <w:rsid w:val="006F744D"/>
    <w:rsid w:val="00700FE9"/>
    <w:rsid w:val="00702E8D"/>
    <w:rsid w:val="007032D6"/>
    <w:rsid w:val="0070576F"/>
    <w:rsid w:val="0070714C"/>
    <w:rsid w:val="00712AE3"/>
    <w:rsid w:val="00714FDB"/>
    <w:rsid w:val="007163B6"/>
    <w:rsid w:val="007172EE"/>
    <w:rsid w:val="00717BDA"/>
    <w:rsid w:val="00717C56"/>
    <w:rsid w:val="00720075"/>
    <w:rsid w:val="007208AC"/>
    <w:rsid w:val="007218AB"/>
    <w:rsid w:val="00724C6A"/>
    <w:rsid w:val="00727C75"/>
    <w:rsid w:val="00730080"/>
    <w:rsid w:val="00730AA7"/>
    <w:rsid w:val="007344FB"/>
    <w:rsid w:val="00734641"/>
    <w:rsid w:val="00741D9B"/>
    <w:rsid w:val="0074300B"/>
    <w:rsid w:val="00743537"/>
    <w:rsid w:val="00743D20"/>
    <w:rsid w:val="00744C98"/>
    <w:rsid w:val="007462DD"/>
    <w:rsid w:val="007462EC"/>
    <w:rsid w:val="00746925"/>
    <w:rsid w:val="00746DB9"/>
    <w:rsid w:val="007503F6"/>
    <w:rsid w:val="00751D91"/>
    <w:rsid w:val="00761847"/>
    <w:rsid w:val="00761BA3"/>
    <w:rsid w:val="007635B7"/>
    <w:rsid w:val="007637CF"/>
    <w:rsid w:val="00764FA3"/>
    <w:rsid w:val="0076774A"/>
    <w:rsid w:val="0077036F"/>
    <w:rsid w:val="00770B1D"/>
    <w:rsid w:val="00772B67"/>
    <w:rsid w:val="00772BA2"/>
    <w:rsid w:val="00774204"/>
    <w:rsid w:val="00776B85"/>
    <w:rsid w:val="007770A3"/>
    <w:rsid w:val="007805F9"/>
    <w:rsid w:val="00782452"/>
    <w:rsid w:val="007829F3"/>
    <w:rsid w:val="00782BB4"/>
    <w:rsid w:val="007857F9"/>
    <w:rsid w:val="0079402C"/>
    <w:rsid w:val="0079411F"/>
    <w:rsid w:val="00794AE9"/>
    <w:rsid w:val="00796EFE"/>
    <w:rsid w:val="007A25D8"/>
    <w:rsid w:val="007A481E"/>
    <w:rsid w:val="007A70A3"/>
    <w:rsid w:val="007A7D28"/>
    <w:rsid w:val="007B0C52"/>
    <w:rsid w:val="007B120A"/>
    <w:rsid w:val="007B1C28"/>
    <w:rsid w:val="007B1C4A"/>
    <w:rsid w:val="007B20C3"/>
    <w:rsid w:val="007B41FC"/>
    <w:rsid w:val="007B49DA"/>
    <w:rsid w:val="007B5B11"/>
    <w:rsid w:val="007B66D3"/>
    <w:rsid w:val="007B74A4"/>
    <w:rsid w:val="007C05E7"/>
    <w:rsid w:val="007C0877"/>
    <w:rsid w:val="007C2AF6"/>
    <w:rsid w:val="007C3E65"/>
    <w:rsid w:val="007C4AD3"/>
    <w:rsid w:val="007C562E"/>
    <w:rsid w:val="007D1E07"/>
    <w:rsid w:val="007D23E4"/>
    <w:rsid w:val="007D259C"/>
    <w:rsid w:val="007D4186"/>
    <w:rsid w:val="007D5DAD"/>
    <w:rsid w:val="007D74C8"/>
    <w:rsid w:val="007E0FAE"/>
    <w:rsid w:val="007E1045"/>
    <w:rsid w:val="007E12EB"/>
    <w:rsid w:val="007E174E"/>
    <w:rsid w:val="007E32E4"/>
    <w:rsid w:val="007E4550"/>
    <w:rsid w:val="007E46EB"/>
    <w:rsid w:val="007E530C"/>
    <w:rsid w:val="007E5886"/>
    <w:rsid w:val="007E6A02"/>
    <w:rsid w:val="007E7FEF"/>
    <w:rsid w:val="007F2B1A"/>
    <w:rsid w:val="007F3681"/>
    <w:rsid w:val="007F4C53"/>
    <w:rsid w:val="007F76D9"/>
    <w:rsid w:val="00801AA6"/>
    <w:rsid w:val="00805432"/>
    <w:rsid w:val="00805D2C"/>
    <w:rsid w:val="00807E99"/>
    <w:rsid w:val="0081006F"/>
    <w:rsid w:val="008109A5"/>
    <w:rsid w:val="00813A17"/>
    <w:rsid w:val="00813E07"/>
    <w:rsid w:val="00815BA0"/>
    <w:rsid w:val="00816E0B"/>
    <w:rsid w:val="00816E2B"/>
    <w:rsid w:val="00821EF2"/>
    <w:rsid w:val="00822239"/>
    <w:rsid w:val="00823017"/>
    <w:rsid w:val="00824CF0"/>
    <w:rsid w:val="008263AB"/>
    <w:rsid w:val="008266AA"/>
    <w:rsid w:val="00831253"/>
    <w:rsid w:val="008317CA"/>
    <w:rsid w:val="008348D5"/>
    <w:rsid w:val="0083731D"/>
    <w:rsid w:val="00837575"/>
    <w:rsid w:val="00841414"/>
    <w:rsid w:val="00843701"/>
    <w:rsid w:val="008439FA"/>
    <w:rsid w:val="00843A50"/>
    <w:rsid w:val="008440C7"/>
    <w:rsid w:val="00844BA4"/>
    <w:rsid w:val="00844EA1"/>
    <w:rsid w:val="00844FFB"/>
    <w:rsid w:val="008452FF"/>
    <w:rsid w:val="0084788E"/>
    <w:rsid w:val="00847C4C"/>
    <w:rsid w:val="00850500"/>
    <w:rsid w:val="008563EE"/>
    <w:rsid w:val="008572BF"/>
    <w:rsid w:val="0086086C"/>
    <w:rsid w:val="00862137"/>
    <w:rsid w:val="008626BE"/>
    <w:rsid w:val="00862D7C"/>
    <w:rsid w:val="008638E7"/>
    <w:rsid w:val="0086676D"/>
    <w:rsid w:val="00867201"/>
    <w:rsid w:val="00867D8F"/>
    <w:rsid w:val="0087002C"/>
    <w:rsid w:val="008708CC"/>
    <w:rsid w:val="008751AB"/>
    <w:rsid w:val="0087792E"/>
    <w:rsid w:val="0088033D"/>
    <w:rsid w:val="00882CB4"/>
    <w:rsid w:val="00883F8B"/>
    <w:rsid w:val="0088446D"/>
    <w:rsid w:val="008849F3"/>
    <w:rsid w:val="0089392C"/>
    <w:rsid w:val="008941A2"/>
    <w:rsid w:val="00895968"/>
    <w:rsid w:val="0089602E"/>
    <w:rsid w:val="0089678E"/>
    <w:rsid w:val="00896EB4"/>
    <w:rsid w:val="00897340"/>
    <w:rsid w:val="008977C7"/>
    <w:rsid w:val="008A1ABE"/>
    <w:rsid w:val="008A2A0A"/>
    <w:rsid w:val="008A2F6B"/>
    <w:rsid w:val="008A4BB4"/>
    <w:rsid w:val="008A4D7F"/>
    <w:rsid w:val="008A4E36"/>
    <w:rsid w:val="008A7760"/>
    <w:rsid w:val="008A794E"/>
    <w:rsid w:val="008A7961"/>
    <w:rsid w:val="008A7FA2"/>
    <w:rsid w:val="008B4139"/>
    <w:rsid w:val="008B6F29"/>
    <w:rsid w:val="008B75B9"/>
    <w:rsid w:val="008B7A28"/>
    <w:rsid w:val="008C2E3A"/>
    <w:rsid w:val="008C3070"/>
    <w:rsid w:val="008C4DCB"/>
    <w:rsid w:val="008C51A8"/>
    <w:rsid w:val="008C7B3A"/>
    <w:rsid w:val="008C7BD0"/>
    <w:rsid w:val="008C7E32"/>
    <w:rsid w:val="008D270D"/>
    <w:rsid w:val="008D4DA4"/>
    <w:rsid w:val="008D68E1"/>
    <w:rsid w:val="008E049B"/>
    <w:rsid w:val="008E1CA5"/>
    <w:rsid w:val="008E39F2"/>
    <w:rsid w:val="008E4D68"/>
    <w:rsid w:val="008E51EB"/>
    <w:rsid w:val="008E5BA0"/>
    <w:rsid w:val="008E5D1E"/>
    <w:rsid w:val="008E5FC7"/>
    <w:rsid w:val="008E6B1F"/>
    <w:rsid w:val="008F2DFF"/>
    <w:rsid w:val="008F346B"/>
    <w:rsid w:val="008F38DE"/>
    <w:rsid w:val="008F3F97"/>
    <w:rsid w:val="008F7761"/>
    <w:rsid w:val="009005CD"/>
    <w:rsid w:val="00900ECD"/>
    <w:rsid w:val="0090171B"/>
    <w:rsid w:val="00903B97"/>
    <w:rsid w:val="00905591"/>
    <w:rsid w:val="009059F4"/>
    <w:rsid w:val="0091074E"/>
    <w:rsid w:val="00913BCE"/>
    <w:rsid w:val="00915070"/>
    <w:rsid w:val="00916ADB"/>
    <w:rsid w:val="00917FBF"/>
    <w:rsid w:val="0092100C"/>
    <w:rsid w:val="00925970"/>
    <w:rsid w:val="00927256"/>
    <w:rsid w:val="00931B6B"/>
    <w:rsid w:val="00932B3E"/>
    <w:rsid w:val="0093437D"/>
    <w:rsid w:val="00934CC2"/>
    <w:rsid w:val="009369BF"/>
    <w:rsid w:val="00940617"/>
    <w:rsid w:val="00941C87"/>
    <w:rsid w:val="00943E42"/>
    <w:rsid w:val="009440B5"/>
    <w:rsid w:val="0095000A"/>
    <w:rsid w:val="009515FF"/>
    <w:rsid w:val="00951C60"/>
    <w:rsid w:val="00955701"/>
    <w:rsid w:val="009610C3"/>
    <w:rsid w:val="00961E29"/>
    <w:rsid w:val="00965341"/>
    <w:rsid w:val="00966262"/>
    <w:rsid w:val="009664E2"/>
    <w:rsid w:val="0096681E"/>
    <w:rsid w:val="00966993"/>
    <w:rsid w:val="009712DF"/>
    <w:rsid w:val="0097483E"/>
    <w:rsid w:val="0097689A"/>
    <w:rsid w:val="00981641"/>
    <w:rsid w:val="00981A08"/>
    <w:rsid w:val="00985075"/>
    <w:rsid w:val="009856F4"/>
    <w:rsid w:val="0098607E"/>
    <w:rsid w:val="00987B05"/>
    <w:rsid w:val="00987EED"/>
    <w:rsid w:val="009903E8"/>
    <w:rsid w:val="0099284A"/>
    <w:rsid w:val="00992FF1"/>
    <w:rsid w:val="00995334"/>
    <w:rsid w:val="00997DB8"/>
    <w:rsid w:val="009A2329"/>
    <w:rsid w:val="009A3072"/>
    <w:rsid w:val="009A5F17"/>
    <w:rsid w:val="009A68F6"/>
    <w:rsid w:val="009A7C9A"/>
    <w:rsid w:val="009B12CB"/>
    <w:rsid w:val="009B21B3"/>
    <w:rsid w:val="009B39D6"/>
    <w:rsid w:val="009B3F70"/>
    <w:rsid w:val="009B5078"/>
    <w:rsid w:val="009B593D"/>
    <w:rsid w:val="009B6724"/>
    <w:rsid w:val="009C03D4"/>
    <w:rsid w:val="009C08CE"/>
    <w:rsid w:val="009C3AFF"/>
    <w:rsid w:val="009C4C49"/>
    <w:rsid w:val="009C5551"/>
    <w:rsid w:val="009C5559"/>
    <w:rsid w:val="009C72A4"/>
    <w:rsid w:val="009D0468"/>
    <w:rsid w:val="009D0BE0"/>
    <w:rsid w:val="009D0DAD"/>
    <w:rsid w:val="009D5DB0"/>
    <w:rsid w:val="009D706B"/>
    <w:rsid w:val="009D744A"/>
    <w:rsid w:val="009D78A0"/>
    <w:rsid w:val="009E0711"/>
    <w:rsid w:val="009E62CD"/>
    <w:rsid w:val="009E6315"/>
    <w:rsid w:val="009E639A"/>
    <w:rsid w:val="009F08CD"/>
    <w:rsid w:val="009F0FA6"/>
    <w:rsid w:val="009F21E4"/>
    <w:rsid w:val="009F2B54"/>
    <w:rsid w:val="009F3F0C"/>
    <w:rsid w:val="009F4066"/>
    <w:rsid w:val="00A00425"/>
    <w:rsid w:val="00A01653"/>
    <w:rsid w:val="00A0208D"/>
    <w:rsid w:val="00A03B69"/>
    <w:rsid w:val="00A03D3D"/>
    <w:rsid w:val="00A04AD0"/>
    <w:rsid w:val="00A062AB"/>
    <w:rsid w:val="00A067FA"/>
    <w:rsid w:val="00A07BA1"/>
    <w:rsid w:val="00A10026"/>
    <w:rsid w:val="00A1234F"/>
    <w:rsid w:val="00A21F50"/>
    <w:rsid w:val="00A229AA"/>
    <w:rsid w:val="00A24D01"/>
    <w:rsid w:val="00A24FEE"/>
    <w:rsid w:val="00A26212"/>
    <w:rsid w:val="00A30193"/>
    <w:rsid w:val="00A31CCB"/>
    <w:rsid w:val="00A322FA"/>
    <w:rsid w:val="00A345C8"/>
    <w:rsid w:val="00A36C35"/>
    <w:rsid w:val="00A37291"/>
    <w:rsid w:val="00A375D1"/>
    <w:rsid w:val="00A4002B"/>
    <w:rsid w:val="00A41C51"/>
    <w:rsid w:val="00A426A8"/>
    <w:rsid w:val="00A44811"/>
    <w:rsid w:val="00A456AA"/>
    <w:rsid w:val="00A47B9F"/>
    <w:rsid w:val="00A5083E"/>
    <w:rsid w:val="00A5099C"/>
    <w:rsid w:val="00A533C5"/>
    <w:rsid w:val="00A5414D"/>
    <w:rsid w:val="00A546BC"/>
    <w:rsid w:val="00A54833"/>
    <w:rsid w:val="00A56731"/>
    <w:rsid w:val="00A615C7"/>
    <w:rsid w:val="00A61AC9"/>
    <w:rsid w:val="00A61AF6"/>
    <w:rsid w:val="00A626F6"/>
    <w:rsid w:val="00A62A08"/>
    <w:rsid w:val="00A64345"/>
    <w:rsid w:val="00A6588D"/>
    <w:rsid w:val="00A67374"/>
    <w:rsid w:val="00A71173"/>
    <w:rsid w:val="00A73D0E"/>
    <w:rsid w:val="00A7705A"/>
    <w:rsid w:val="00A8176B"/>
    <w:rsid w:val="00A82941"/>
    <w:rsid w:val="00A83999"/>
    <w:rsid w:val="00A87EDD"/>
    <w:rsid w:val="00A909E1"/>
    <w:rsid w:val="00A90DB8"/>
    <w:rsid w:val="00A9129E"/>
    <w:rsid w:val="00A93FEA"/>
    <w:rsid w:val="00A94229"/>
    <w:rsid w:val="00A948F9"/>
    <w:rsid w:val="00A955AC"/>
    <w:rsid w:val="00A96E80"/>
    <w:rsid w:val="00A9717B"/>
    <w:rsid w:val="00AA107C"/>
    <w:rsid w:val="00AA1392"/>
    <w:rsid w:val="00AA2C05"/>
    <w:rsid w:val="00AA2D4D"/>
    <w:rsid w:val="00AA51F2"/>
    <w:rsid w:val="00AA52D0"/>
    <w:rsid w:val="00AA5EE6"/>
    <w:rsid w:val="00AA79A9"/>
    <w:rsid w:val="00AA79BE"/>
    <w:rsid w:val="00AA7C15"/>
    <w:rsid w:val="00AB0BE9"/>
    <w:rsid w:val="00AB1442"/>
    <w:rsid w:val="00AB2661"/>
    <w:rsid w:val="00AB5923"/>
    <w:rsid w:val="00AB675D"/>
    <w:rsid w:val="00AB6C6D"/>
    <w:rsid w:val="00AC112A"/>
    <w:rsid w:val="00AC15B3"/>
    <w:rsid w:val="00AC160A"/>
    <w:rsid w:val="00AC4D39"/>
    <w:rsid w:val="00AC5808"/>
    <w:rsid w:val="00AC764B"/>
    <w:rsid w:val="00AD12FB"/>
    <w:rsid w:val="00AD21F2"/>
    <w:rsid w:val="00AD38B6"/>
    <w:rsid w:val="00AD52D3"/>
    <w:rsid w:val="00AD6790"/>
    <w:rsid w:val="00AD6A31"/>
    <w:rsid w:val="00AD7278"/>
    <w:rsid w:val="00AD765E"/>
    <w:rsid w:val="00AD7AA9"/>
    <w:rsid w:val="00AE1934"/>
    <w:rsid w:val="00AE2DD5"/>
    <w:rsid w:val="00AE3834"/>
    <w:rsid w:val="00AE68C8"/>
    <w:rsid w:val="00AE6CC6"/>
    <w:rsid w:val="00AE71B3"/>
    <w:rsid w:val="00AF1355"/>
    <w:rsid w:val="00AF1AB4"/>
    <w:rsid w:val="00AF3605"/>
    <w:rsid w:val="00AF497F"/>
    <w:rsid w:val="00AF7EA7"/>
    <w:rsid w:val="00AF7F96"/>
    <w:rsid w:val="00B0169C"/>
    <w:rsid w:val="00B02CF9"/>
    <w:rsid w:val="00B04AF6"/>
    <w:rsid w:val="00B10304"/>
    <w:rsid w:val="00B111E1"/>
    <w:rsid w:val="00B15F99"/>
    <w:rsid w:val="00B16613"/>
    <w:rsid w:val="00B16631"/>
    <w:rsid w:val="00B17423"/>
    <w:rsid w:val="00B219A0"/>
    <w:rsid w:val="00B22C20"/>
    <w:rsid w:val="00B2468D"/>
    <w:rsid w:val="00B26897"/>
    <w:rsid w:val="00B26A31"/>
    <w:rsid w:val="00B26BAD"/>
    <w:rsid w:val="00B321E4"/>
    <w:rsid w:val="00B32712"/>
    <w:rsid w:val="00B32CB0"/>
    <w:rsid w:val="00B3308B"/>
    <w:rsid w:val="00B33A1C"/>
    <w:rsid w:val="00B34DA3"/>
    <w:rsid w:val="00B35A0D"/>
    <w:rsid w:val="00B36C5A"/>
    <w:rsid w:val="00B37B56"/>
    <w:rsid w:val="00B41791"/>
    <w:rsid w:val="00B41F4A"/>
    <w:rsid w:val="00B46257"/>
    <w:rsid w:val="00B532AD"/>
    <w:rsid w:val="00B55419"/>
    <w:rsid w:val="00B55E9D"/>
    <w:rsid w:val="00B57545"/>
    <w:rsid w:val="00B57B81"/>
    <w:rsid w:val="00B60E8B"/>
    <w:rsid w:val="00B612F4"/>
    <w:rsid w:val="00B6258C"/>
    <w:rsid w:val="00B637D2"/>
    <w:rsid w:val="00B6464A"/>
    <w:rsid w:val="00B64EA0"/>
    <w:rsid w:val="00B6737C"/>
    <w:rsid w:val="00B678B2"/>
    <w:rsid w:val="00B67A4C"/>
    <w:rsid w:val="00B70A9D"/>
    <w:rsid w:val="00B719BF"/>
    <w:rsid w:val="00B721BB"/>
    <w:rsid w:val="00B72AE3"/>
    <w:rsid w:val="00B737A9"/>
    <w:rsid w:val="00B73A6F"/>
    <w:rsid w:val="00B73F42"/>
    <w:rsid w:val="00B7456A"/>
    <w:rsid w:val="00B74C81"/>
    <w:rsid w:val="00B765F2"/>
    <w:rsid w:val="00B80877"/>
    <w:rsid w:val="00B80B03"/>
    <w:rsid w:val="00B84F9E"/>
    <w:rsid w:val="00B85BB3"/>
    <w:rsid w:val="00B867E2"/>
    <w:rsid w:val="00B86E03"/>
    <w:rsid w:val="00B91976"/>
    <w:rsid w:val="00B955F0"/>
    <w:rsid w:val="00B95EC8"/>
    <w:rsid w:val="00B960EF"/>
    <w:rsid w:val="00B96BB6"/>
    <w:rsid w:val="00BA148B"/>
    <w:rsid w:val="00BA318F"/>
    <w:rsid w:val="00BA36E0"/>
    <w:rsid w:val="00BA4226"/>
    <w:rsid w:val="00BA43D4"/>
    <w:rsid w:val="00BA7FDD"/>
    <w:rsid w:val="00BB15E7"/>
    <w:rsid w:val="00BB322C"/>
    <w:rsid w:val="00BB3715"/>
    <w:rsid w:val="00BB5025"/>
    <w:rsid w:val="00BC2D5B"/>
    <w:rsid w:val="00BC3B0B"/>
    <w:rsid w:val="00BC3D1B"/>
    <w:rsid w:val="00BC59D0"/>
    <w:rsid w:val="00BC6384"/>
    <w:rsid w:val="00BC794F"/>
    <w:rsid w:val="00BC79FD"/>
    <w:rsid w:val="00BD0717"/>
    <w:rsid w:val="00BD0B2A"/>
    <w:rsid w:val="00BD0C7B"/>
    <w:rsid w:val="00BD2EF6"/>
    <w:rsid w:val="00BD48BC"/>
    <w:rsid w:val="00BE1207"/>
    <w:rsid w:val="00BE40A6"/>
    <w:rsid w:val="00BE6141"/>
    <w:rsid w:val="00BF05E3"/>
    <w:rsid w:val="00BF2CEA"/>
    <w:rsid w:val="00BF5505"/>
    <w:rsid w:val="00BF62CC"/>
    <w:rsid w:val="00C027A3"/>
    <w:rsid w:val="00C0306D"/>
    <w:rsid w:val="00C043E1"/>
    <w:rsid w:val="00C06CC6"/>
    <w:rsid w:val="00C07517"/>
    <w:rsid w:val="00C07A47"/>
    <w:rsid w:val="00C119A2"/>
    <w:rsid w:val="00C11F26"/>
    <w:rsid w:val="00C12EF5"/>
    <w:rsid w:val="00C132BB"/>
    <w:rsid w:val="00C167AC"/>
    <w:rsid w:val="00C17BD1"/>
    <w:rsid w:val="00C17C77"/>
    <w:rsid w:val="00C20050"/>
    <w:rsid w:val="00C20223"/>
    <w:rsid w:val="00C20569"/>
    <w:rsid w:val="00C2091E"/>
    <w:rsid w:val="00C20A57"/>
    <w:rsid w:val="00C24E46"/>
    <w:rsid w:val="00C260B2"/>
    <w:rsid w:val="00C30554"/>
    <w:rsid w:val="00C32444"/>
    <w:rsid w:val="00C32DC2"/>
    <w:rsid w:val="00C3316D"/>
    <w:rsid w:val="00C333CE"/>
    <w:rsid w:val="00C33F34"/>
    <w:rsid w:val="00C36F3D"/>
    <w:rsid w:val="00C3713E"/>
    <w:rsid w:val="00C3769E"/>
    <w:rsid w:val="00C40B90"/>
    <w:rsid w:val="00C424D3"/>
    <w:rsid w:val="00C427DB"/>
    <w:rsid w:val="00C42E22"/>
    <w:rsid w:val="00C45A00"/>
    <w:rsid w:val="00C50932"/>
    <w:rsid w:val="00C50CC3"/>
    <w:rsid w:val="00C514AA"/>
    <w:rsid w:val="00C51704"/>
    <w:rsid w:val="00C53688"/>
    <w:rsid w:val="00C545E9"/>
    <w:rsid w:val="00C5597B"/>
    <w:rsid w:val="00C576FD"/>
    <w:rsid w:val="00C604E2"/>
    <w:rsid w:val="00C617BE"/>
    <w:rsid w:val="00C62349"/>
    <w:rsid w:val="00C63E6C"/>
    <w:rsid w:val="00C644F7"/>
    <w:rsid w:val="00C648A5"/>
    <w:rsid w:val="00C64C64"/>
    <w:rsid w:val="00C65C50"/>
    <w:rsid w:val="00C6755F"/>
    <w:rsid w:val="00C70AB4"/>
    <w:rsid w:val="00C71E57"/>
    <w:rsid w:val="00C7293F"/>
    <w:rsid w:val="00C72CD4"/>
    <w:rsid w:val="00C757D3"/>
    <w:rsid w:val="00C80D66"/>
    <w:rsid w:val="00C815DB"/>
    <w:rsid w:val="00C83A2F"/>
    <w:rsid w:val="00C83E6A"/>
    <w:rsid w:val="00C87A08"/>
    <w:rsid w:val="00C924D8"/>
    <w:rsid w:val="00C92B3F"/>
    <w:rsid w:val="00C931E7"/>
    <w:rsid w:val="00C977A1"/>
    <w:rsid w:val="00CA1686"/>
    <w:rsid w:val="00CA187E"/>
    <w:rsid w:val="00CA3187"/>
    <w:rsid w:val="00CA3238"/>
    <w:rsid w:val="00CA510E"/>
    <w:rsid w:val="00CA6E69"/>
    <w:rsid w:val="00CB2C33"/>
    <w:rsid w:val="00CB3B31"/>
    <w:rsid w:val="00CB7282"/>
    <w:rsid w:val="00CB7D81"/>
    <w:rsid w:val="00CC0F37"/>
    <w:rsid w:val="00CC125F"/>
    <w:rsid w:val="00CC1DE4"/>
    <w:rsid w:val="00CC377C"/>
    <w:rsid w:val="00CC6DE1"/>
    <w:rsid w:val="00CD0939"/>
    <w:rsid w:val="00CD1644"/>
    <w:rsid w:val="00CD4767"/>
    <w:rsid w:val="00CD583C"/>
    <w:rsid w:val="00CD7A24"/>
    <w:rsid w:val="00CE05C5"/>
    <w:rsid w:val="00CE3569"/>
    <w:rsid w:val="00CE4F19"/>
    <w:rsid w:val="00CE7657"/>
    <w:rsid w:val="00CF0366"/>
    <w:rsid w:val="00CF2679"/>
    <w:rsid w:val="00CF4006"/>
    <w:rsid w:val="00CF41E2"/>
    <w:rsid w:val="00CF6537"/>
    <w:rsid w:val="00CF6A15"/>
    <w:rsid w:val="00CF6CEE"/>
    <w:rsid w:val="00CF6E5A"/>
    <w:rsid w:val="00D00F12"/>
    <w:rsid w:val="00D0210E"/>
    <w:rsid w:val="00D03AAC"/>
    <w:rsid w:val="00D056E4"/>
    <w:rsid w:val="00D064C0"/>
    <w:rsid w:val="00D12814"/>
    <w:rsid w:val="00D14041"/>
    <w:rsid w:val="00D153F5"/>
    <w:rsid w:val="00D15D89"/>
    <w:rsid w:val="00D1658D"/>
    <w:rsid w:val="00D17BDB"/>
    <w:rsid w:val="00D17E50"/>
    <w:rsid w:val="00D215FA"/>
    <w:rsid w:val="00D2223A"/>
    <w:rsid w:val="00D2461F"/>
    <w:rsid w:val="00D265FF"/>
    <w:rsid w:val="00D274C2"/>
    <w:rsid w:val="00D27AD6"/>
    <w:rsid w:val="00D27D4B"/>
    <w:rsid w:val="00D31BED"/>
    <w:rsid w:val="00D31C64"/>
    <w:rsid w:val="00D32070"/>
    <w:rsid w:val="00D321DC"/>
    <w:rsid w:val="00D3343C"/>
    <w:rsid w:val="00D34323"/>
    <w:rsid w:val="00D34F76"/>
    <w:rsid w:val="00D378EA"/>
    <w:rsid w:val="00D44437"/>
    <w:rsid w:val="00D46049"/>
    <w:rsid w:val="00D4715A"/>
    <w:rsid w:val="00D50BDF"/>
    <w:rsid w:val="00D511B4"/>
    <w:rsid w:val="00D52A6B"/>
    <w:rsid w:val="00D5507D"/>
    <w:rsid w:val="00D56046"/>
    <w:rsid w:val="00D577A7"/>
    <w:rsid w:val="00D61109"/>
    <w:rsid w:val="00D637E3"/>
    <w:rsid w:val="00D63A73"/>
    <w:rsid w:val="00D6540C"/>
    <w:rsid w:val="00D66364"/>
    <w:rsid w:val="00D66CEB"/>
    <w:rsid w:val="00D7109F"/>
    <w:rsid w:val="00D7365B"/>
    <w:rsid w:val="00D744D5"/>
    <w:rsid w:val="00D74881"/>
    <w:rsid w:val="00D75AA0"/>
    <w:rsid w:val="00D7714B"/>
    <w:rsid w:val="00D807D1"/>
    <w:rsid w:val="00D8087E"/>
    <w:rsid w:val="00D8210D"/>
    <w:rsid w:val="00D8312E"/>
    <w:rsid w:val="00D8534E"/>
    <w:rsid w:val="00D857F3"/>
    <w:rsid w:val="00D94D66"/>
    <w:rsid w:val="00D96381"/>
    <w:rsid w:val="00D96EEF"/>
    <w:rsid w:val="00DA0286"/>
    <w:rsid w:val="00DA167E"/>
    <w:rsid w:val="00DA1EE2"/>
    <w:rsid w:val="00DA2C57"/>
    <w:rsid w:val="00DA3CD8"/>
    <w:rsid w:val="00DA3F08"/>
    <w:rsid w:val="00DA4646"/>
    <w:rsid w:val="00DA4962"/>
    <w:rsid w:val="00DA6973"/>
    <w:rsid w:val="00DA74C9"/>
    <w:rsid w:val="00DB001A"/>
    <w:rsid w:val="00DB0322"/>
    <w:rsid w:val="00DB0878"/>
    <w:rsid w:val="00DB2AEA"/>
    <w:rsid w:val="00DB343E"/>
    <w:rsid w:val="00DB4684"/>
    <w:rsid w:val="00DB5936"/>
    <w:rsid w:val="00DC07C3"/>
    <w:rsid w:val="00DC4AAF"/>
    <w:rsid w:val="00DC65B9"/>
    <w:rsid w:val="00DD072F"/>
    <w:rsid w:val="00DD0C52"/>
    <w:rsid w:val="00DD26BF"/>
    <w:rsid w:val="00DD489F"/>
    <w:rsid w:val="00DD52A6"/>
    <w:rsid w:val="00DD585A"/>
    <w:rsid w:val="00DD6B90"/>
    <w:rsid w:val="00DE0D26"/>
    <w:rsid w:val="00DE3E3B"/>
    <w:rsid w:val="00DF374B"/>
    <w:rsid w:val="00DF3964"/>
    <w:rsid w:val="00DF4BAC"/>
    <w:rsid w:val="00DF7789"/>
    <w:rsid w:val="00DF7A5A"/>
    <w:rsid w:val="00E007A1"/>
    <w:rsid w:val="00E00E36"/>
    <w:rsid w:val="00E03E04"/>
    <w:rsid w:val="00E04DE0"/>
    <w:rsid w:val="00E05B06"/>
    <w:rsid w:val="00E06661"/>
    <w:rsid w:val="00E075A3"/>
    <w:rsid w:val="00E1242B"/>
    <w:rsid w:val="00E12DAB"/>
    <w:rsid w:val="00E13713"/>
    <w:rsid w:val="00E14DDE"/>
    <w:rsid w:val="00E17E05"/>
    <w:rsid w:val="00E201B5"/>
    <w:rsid w:val="00E22D0F"/>
    <w:rsid w:val="00E23D55"/>
    <w:rsid w:val="00E240F6"/>
    <w:rsid w:val="00E27E6A"/>
    <w:rsid w:val="00E316C7"/>
    <w:rsid w:val="00E31800"/>
    <w:rsid w:val="00E326ED"/>
    <w:rsid w:val="00E3394D"/>
    <w:rsid w:val="00E35F78"/>
    <w:rsid w:val="00E40846"/>
    <w:rsid w:val="00E411D8"/>
    <w:rsid w:val="00E41F8A"/>
    <w:rsid w:val="00E466E6"/>
    <w:rsid w:val="00E46D4C"/>
    <w:rsid w:val="00E46F64"/>
    <w:rsid w:val="00E47E2D"/>
    <w:rsid w:val="00E50FC9"/>
    <w:rsid w:val="00E53BD7"/>
    <w:rsid w:val="00E53F34"/>
    <w:rsid w:val="00E54679"/>
    <w:rsid w:val="00E54CFE"/>
    <w:rsid w:val="00E62BB8"/>
    <w:rsid w:val="00E62EDF"/>
    <w:rsid w:val="00E636AD"/>
    <w:rsid w:val="00E65ABA"/>
    <w:rsid w:val="00E66B22"/>
    <w:rsid w:val="00E703E4"/>
    <w:rsid w:val="00E708F8"/>
    <w:rsid w:val="00E711DC"/>
    <w:rsid w:val="00E715B3"/>
    <w:rsid w:val="00E73E94"/>
    <w:rsid w:val="00E76258"/>
    <w:rsid w:val="00E764B6"/>
    <w:rsid w:val="00E76AC2"/>
    <w:rsid w:val="00E76AF6"/>
    <w:rsid w:val="00E7705F"/>
    <w:rsid w:val="00E81476"/>
    <w:rsid w:val="00E82CC1"/>
    <w:rsid w:val="00E850E7"/>
    <w:rsid w:val="00E85CF4"/>
    <w:rsid w:val="00E86077"/>
    <w:rsid w:val="00E860BF"/>
    <w:rsid w:val="00E860EE"/>
    <w:rsid w:val="00E863AF"/>
    <w:rsid w:val="00E9377D"/>
    <w:rsid w:val="00E94657"/>
    <w:rsid w:val="00EA00EC"/>
    <w:rsid w:val="00EA0B0F"/>
    <w:rsid w:val="00EA11D2"/>
    <w:rsid w:val="00EA2B1D"/>
    <w:rsid w:val="00EA34DF"/>
    <w:rsid w:val="00EA5EAB"/>
    <w:rsid w:val="00EA73A1"/>
    <w:rsid w:val="00EB0F4D"/>
    <w:rsid w:val="00EB1CD1"/>
    <w:rsid w:val="00EB2942"/>
    <w:rsid w:val="00EB29E8"/>
    <w:rsid w:val="00EB33A8"/>
    <w:rsid w:val="00EB4C37"/>
    <w:rsid w:val="00EB6A69"/>
    <w:rsid w:val="00EB72AA"/>
    <w:rsid w:val="00EC036C"/>
    <w:rsid w:val="00EC049E"/>
    <w:rsid w:val="00EC0E82"/>
    <w:rsid w:val="00EC15BC"/>
    <w:rsid w:val="00EC5B39"/>
    <w:rsid w:val="00ED0592"/>
    <w:rsid w:val="00ED24BB"/>
    <w:rsid w:val="00ED29B2"/>
    <w:rsid w:val="00ED2B6B"/>
    <w:rsid w:val="00ED4354"/>
    <w:rsid w:val="00ED4A4B"/>
    <w:rsid w:val="00ED6069"/>
    <w:rsid w:val="00ED69AB"/>
    <w:rsid w:val="00ED7036"/>
    <w:rsid w:val="00ED740D"/>
    <w:rsid w:val="00EE18A3"/>
    <w:rsid w:val="00EE2EAF"/>
    <w:rsid w:val="00EE431F"/>
    <w:rsid w:val="00EE5B9F"/>
    <w:rsid w:val="00EE6C1D"/>
    <w:rsid w:val="00EF32BD"/>
    <w:rsid w:val="00EF3E34"/>
    <w:rsid w:val="00EF4DDA"/>
    <w:rsid w:val="00EF73E5"/>
    <w:rsid w:val="00F02622"/>
    <w:rsid w:val="00F03358"/>
    <w:rsid w:val="00F03EB7"/>
    <w:rsid w:val="00F05089"/>
    <w:rsid w:val="00F10434"/>
    <w:rsid w:val="00F1181A"/>
    <w:rsid w:val="00F15620"/>
    <w:rsid w:val="00F16B9A"/>
    <w:rsid w:val="00F17B07"/>
    <w:rsid w:val="00F214F7"/>
    <w:rsid w:val="00F22709"/>
    <w:rsid w:val="00F2382D"/>
    <w:rsid w:val="00F23DE2"/>
    <w:rsid w:val="00F2751C"/>
    <w:rsid w:val="00F275C0"/>
    <w:rsid w:val="00F30A35"/>
    <w:rsid w:val="00F31182"/>
    <w:rsid w:val="00F33887"/>
    <w:rsid w:val="00F338DD"/>
    <w:rsid w:val="00F33B3D"/>
    <w:rsid w:val="00F33CA7"/>
    <w:rsid w:val="00F3641E"/>
    <w:rsid w:val="00F3753D"/>
    <w:rsid w:val="00F41CD1"/>
    <w:rsid w:val="00F420FE"/>
    <w:rsid w:val="00F42DFB"/>
    <w:rsid w:val="00F437F8"/>
    <w:rsid w:val="00F50213"/>
    <w:rsid w:val="00F517ED"/>
    <w:rsid w:val="00F52ED5"/>
    <w:rsid w:val="00F53393"/>
    <w:rsid w:val="00F54BED"/>
    <w:rsid w:val="00F55CB7"/>
    <w:rsid w:val="00F561F2"/>
    <w:rsid w:val="00F569AC"/>
    <w:rsid w:val="00F605FA"/>
    <w:rsid w:val="00F62922"/>
    <w:rsid w:val="00F67996"/>
    <w:rsid w:val="00F67F58"/>
    <w:rsid w:val="00F74540"/>
    <w:rsid w:val="00F74BD4"/>
    <w:rsid w:val="00F82931"/>
    <w:rsid w:val="00F82EAD"/>
    <w:rsid w:val="00F83EC3"/>
    <w:rsid w:val="00F873D8"/>
    <w:rsid w:val="00F8754E"/>
    <w:rsid w:val="00F9068E"/>
    <w:rsid w:val="00F90C17"/>
    <w:rsid w:val="00F94B93"/>
    <w:rsid w:val="00F94C12"/>
    <w:rsid w:val="00F97A97"/>
    <w:rsid w:val="00FA60C2"/>
    <w:rsid w:val="00FA7000"/>
    <w:rsid w:val="00FA748C"/>
    <w:rsid w:val="00FA74DA"/>
    <w:rsid w:val="00FB11C2"/>
    <w:rsid w:val="00FB2B35"/>
    <w:rsid w:val="00FB3F16"/>
    <w:rsid w:val="00FB4B9D"/>
    <w:rsid w:val="00FB66F3"/>
    <w:rsid w:val="00FB7277"/>
    <w:rsid w:val="00FB7C0C"/>
    <w:rsid w:val="00FC0A0E"/>
    <w:rsid w:val="00FC142C"/>
    <w:rsid w:val="00FC287B"/>
    <w:rsid w:val="00FC29F6"/>
    <w:rsid w:val="00FC3FC3"/>
    <w:rsid w:val="00FC4BFE"/>
    <w:rsid w:val="00FC53AE"/>
    <w:rsid w:val="00FC6DDC"/>
    <w:rsid w:val="00FD05C5"/>
    <w:rsid w:val="00FD322F"/>
    <w:rsid w:val="00FD41EB"/>
    <w:rsid w:val="00FE16BF"/>
    <w:rsid w:val="00FE3C8F"/>
    <w:rsid w:val="00FE3CCE"/>
    <w:rsid w:val="00FE52BB"/>
    <w:rsid w:val="00FE5518"/>
    <w:rsid w:val="00FE5B15"/>
    <w:rsid w:val="00FE7BB9"/>
    <w:rsid w:val="00FF004B"/>
    <w:rsid w:val="00FF1757"/>
    <w:rsid w:val="00FF252E"/>
    <w:rsid w:val="00FF6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505904"/>
  <w15:docId w15:val="{A5626292-A5D7-46AA-BCE1-07F777029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06D"/>
    <w:pPr>
      <w:suppressAutoHyphens/>
    </w:pPr>
    <w:rPr>
      <w:kern w:val="22"/>
      <w:sz w:val="22"/>
      <w:szCs w:val="22"/>
      <w:lang w:eastAsia="ar-SA"/>
    </w:rPr>
  </w:style>
  <w:style w:type="paragraph" w:styleId="Nagwek1">
    <w:name w:val="heading 1"/>
    <w:basedOn w:val="Normalny"/>
    <w:next w:val="Normalny"/>
    <w:qFormat/>
    <w:pPr>
      <w:keepNext/>
      <w:widowControl w:val="0"/>
      <w:tabs>
        <w:tab w:val="num" w:pos="0"/>
      </w:tabs>
      <w:spacing w:before="240" w:after="60"/>
      <w:ind w:left="432" w:hanging="432"/>
      <w:textAlignment w:val="baseline"/>
      <w:outlineLvl w:val="0"/>
    </w:pPr>
    <w:rPr>
      <w:rFonts w:ascii="Arial" w:eastAsia="Andale Sans UI" w:hAnsi="Arial" w:cs="Arial"/>
      <w:b/>
      <w:bCs/>
      <w:kern w:val="1"/>
      <w:sz w:val="32"/>
      <w:szCs w:val="32"/>
      <w:lang w:val="de-DE" w:eastAsia="fa-IR" w:bidi="fa-IR"/>
    </w:rPr>
  </w:style>
  <w:style w:type="paragraph" w:styleId="Nagwek4">
    <w:name w:val="heading 4"/>
    <w:basedOn w:val="Normalny"/>
    <w:next w:val="Normalny"/>
    <w:qFormat/>
    <w:rsid w:val="003926F2"/>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20z0">
    <w:name w:val="WW8Num20z0"/>
    <w:rPr>
      <w:rFonts w:cs="Times New Roman"/>
    </w:rPr>
  </w:style>
  <w:style w:type="character" w:customStyle="1" w:styleId="WW8Num30z0">
    <w:name w:val="WW8Num30z0"/>
    <w:rPr>
      <w:b w:val="0"/>
      <w:i w:val="0"/>
      <w:sz w:val="24"/>
      <w:szCs w:val="24"/>
    </w:rPr>
  </w:style>
  <w:style w:type="character" w:customStyle="1" w:styleId="WW8Num32z0">
    <w:name w:val="WW8Num32z0"/>
    <w:rPr>
      <w:rFonts w:cs="Times New Roman"/>
    </w:rPr>
  </w:style>
  <w:style w:type="character" w:customStyle="1" w:styleId="WW8Num45z2">
    <w:name w:val="WW8Num45z2"/>
    <w:rPr>
      <w:rFonts w:ascii="Times New Roman" w:eastAsia="Andale Sans UI" w:hAnsi="Times New Roman" w:cs="Times New Roman"/>
    </w:rPr>
  </w:style>
  <w:style w:type="character" w:customStyle="1" w:styleId="WW8Num47z0">
    <w:name w:val="WW8Num47z0"/>
    <w:rPr>
      <w:rFonts w:ascii="Times New Roman" w:eastAsia="Times New Roman" w:hAnsi="Times New Roman" w:cs="Times New Roman"/>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1z0">
    <w:name w:val="WW8Num1z0"/>
    <w:rPr>
      <w:b w:val="0"/>
      <w:i w:val="0"/>
      <w:color w:val="auto"/>
      <w:sz w:val="22"/>
      <w:szCs w:val="22"/>
    </w:rPr>
  </w:style>
  <w:style w:type="character" w:customStyle="1" w:styleId="WW8Num1z1">
    <w:name w:val="WW8Num1z1"/>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6z1">
    <w:name w:val="WW8Num6z1"/>
    <w:rPr>
      <w:rFonts w:ascii="Symbol" w:hAnsi="Symbol"/>
    </w:rPr>
  </w:style>
  <w:style w:type="character" w:customStyle="1" w:styleId="WW8NumSt10z0">
    <w:name w:val="WW8NumSt10z0"/>
    <w:rPr>
      <w:b w:val="0"/>
      <w:i w:val="0"/>
      <w:color w:val="auto"/>
      <w:sz w:val="22"/>
      <w:szCs w:val="22"/>
    </w:rPr>
  </w:style>
  <w:style w:type="character" w:customStyle="1" w:styleId="WW8NumSt10z1">
    <w:name w:val="WW8NumSt10z1"/>
    <w:rPr>
      <w:rFonts w:ascii="Times New Roman" w:eastAsia="Times New Roman" w:hAnsi="Times New Roman"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ytuZnak">
    <w:name w:val="Tytuł Znak"/>
    <w:uiPriority w:val="99"/>
    <w:rPr>
      <w:rFonts w:ascii="Arial Narrow" w:eastAsia="Andale Sans UI" w:hAnsi="Arial Narrow" w:cs="Tahoma"/>
      <w:kern w:val="1"/>
      <w:sz w:val="28"/>
      <w:szCs w:val="24"/>
      <w:lang w:val="de-DE" w:eastAsia="fa-IR" w:bidi="fa-IR"/>
    </w:rPr>
  </w:style>
  <w:style w:type="character" w:customStyle="1" w:styleId="PodtytuZnak">
    <w:name w:val="Podtytuł Znak"/>
    <w:rPr>
      <w:rFonts w:ascii="Cambria" w:eastAsia="Times New Roman" w:hAnsi="Cambria" w:cs="Times New Roman"/>
      <w:sz w:val="24"/>
      <w:szCs w:val="24"/>
      <w:lang w:val="en-US"/>
    </w:rPr>
  </w:style>
  <w:style w:type="character" w:styleId="Hipercze">
    <w:name w:val="Hyperlink"/>
    <w:rPr>
      <w:color w:val="0000FF"/>
      <w:u w:val="single"/>
    </w:rPr>
  </w:style>
  <w:style w:type="character" w:customStyle="1" w:styleId="Nagwek1Znak">
    <w:name w:val="Nagłówek 1 Znak"/>
    <w:rPr>
      <w:rFonts w:ascii="Arial" w:eastAsia="Andale Sans UI" w:hAnsi="Arial" w:cs="Arial"/>
      <w:b/>
      <w:bCs/>
      <w:kern w:val="1"/>
      <w:sz w:val="32"/>
      <w:szCs w:val="32"/>
      <w:lang w:val="de-DE" w:eastAsia="fa-IR" w:bidi="fa-IR"/>
    </w:rPr>
  </w:style>
  <w:style w:type="character" w:customStyle="1" w:styleId="StopkaZnak">
    <w:name w:val="Stopka Znak"/>
    <w:uiPriority w:val="99"/>
    <w:rPr>
      <w:lang w:val="en-US"/>
    </w:rPr>
  </w:style>
  <w:style w:type="character" w:customStyle="1" w:styleId="TekstdymkaZnak">
    <w:name w:val="Tekst dymka Znak"/>
    <w:rPr>
      <w:rFonts w:ascii="Tahoma" w:hAnsi="Tahoma" w:cs="Tahoma"/>
      <w:sz w:val="16"/>
      <w:szCs w:val="16"/>
      <w:lang w:val="en-US"/>
    </w:rPr>
  </w:style>
  <w:style w:type="character" w:customStyle="1" w:styleId="FontStyle32">
    <w:name w:val="Font Style32"/>
    <w:uiPriority w:val="99"/>
    <w:rPr>
      <w:rFonts w:ascii="Arial Unicode MS" w:eastAsia="Arial Unicode MS" w:hAnsi="Arial Unicode MS" w:cs="Arial Unicode MS"/>
      <w:sz w:val="14"/>
      <w:szCs w:val="1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uiPriority w:val="99"/>
    <w:pPr>
      <w:tabs>
        <w:tab w:val="center" w:pos="4536"/>
        <w:tab w:val="right" w:pos="9072"/>
      </w:tabs>
    </w:pPr>
  </w:style>
  <w:style w:type="paragraph" w:styleId="Akapitzlist">
    <w:name w:val="List Paragraph"/>
    <w:basedOn w:val="Normalny"/>
    <w:link w:val="AkapitzlistZnak"/>
    <w:uiPriority w:val="34"/>
    <w:qFormat/>
    <w:pPr>
      <w:suppressAutoHyphens w:val="0"/>
      <w:spacing w:after="200" w:line="276" w:lineRule="auto"/>
      <w:ind w:left="720"/>
    </w:pPr>
    <w:rPr>
      <w:rFonts w:ascii="Calibri" w:eastAsia="Calibri" w:hAnsi="Calibri"/>
    </w:rPr>
  </w:style>
  <w:style w:type="paragraph" w:customStyle="1" w:styleId="Zawartoramki">
    <w:name w:val="Zawartość ramki"/>
    <w:basedOn w:val="Tekstpodstawowy"/>
  </w:style>
  <w:style w:type="paragraph" w:styleId="Nagwek">
    <w:name w:val="header"/>
    <w:basedOn w:val="Normalny"/>
    <w:link w:val="NagwekZnak"/>
    <w:uiPriority w:val="99"/>
    <w:pPr>
      <w:suppressLineNumbers/>
      <w:tabs>
        <w:tab w:val="center" w:pos="4819"/>
        <w:tab w:val="right" w:pos="9638"/>
      </w:tabs>
    </w:pPr>
  </w:style>
  <w:style w:type="paragraph" w:customStyle="1" w:styleId="Lista21">
    <w:name w:val="Lista 21"/>
    <w:basedOn w:val="Normalny"/>
    <w:uiPriority w:val="99"/>
    <w:pPr>
      <w:ind w:left="566" w:hanging="283"/>
    </w:pPr>
  </w:style>
  <w:style w:type="paragraph" w:styleId="Tytu">
    <w:name w:val="Title"/>
    <w:basedOn w:val="Normalny"/>
    <w:next w:val="Podtytu"/>
    <w:uiPriority w:val="99"/>
    <w:qFormat/>
    <w:pPr>
      <w:widowControl w:val="0"/>
      <w:jc w:val="center"/>
      <w:textAlignment w:val="baseline"/>
    </w:pPr>
    <w:rPr>
      <w:rFonts w:ascii="Arial Narrow" w:eastAsia="Andale Sans UI" w:hAnsi="Arial Narrow" w:cs="Tahoma"/>
      <w:kern w:val="1"/>
      <w:sz w:val="28"/>
      <w:szCs w:val="24"/>
      <w:lang w:val="de-DE" w:eastAsia="fa-IR" w:bidi="fa-IR"/>
    </w:rPr>
  </w:style>
  <w:style w:type="paragraph" w:styleId="Podtytu">
    <w:name w:val="Subtitle"/>
    <w:basedOn w:val="Normalny"/>
    <w:next w:val="Normalny"/>
    <w:qFormat/>
    <w:pPr>
      <w:spacing w:after="60"/>
      <w:jc w:val="center"/>
    </w:pPr>
    <w:rPr>
      <w:rFonts w:ascii="Cambria" w:hAnsi="Cambria"/>
      <w:sz w:val="24"/>
      <w:szCs w:val="24"/>
    </w:rPr>
  </w:style>
  <w:style w:type="paragraph" w:customStyle="1" w:styleId="Textbody">
    <w:name w:val="Text body"/>
    <w:basedOn w:val="Normalny"/>
    <w:pPr>
      <w:widowControl w:val="0"/>
      <w:spacing w:after="120"/>
      <w:textAlignment w:val="baseline"/>
    </w:pPr>
    <w:rPr>
      <w:rFonts w:eastAsia="Andale Sans UI" w:cs="Tahoma"/>
      <w:kern w:val="1"/>
      <w:sz w:val="24"/>
      <w:szCs w:val="24"/>
      <w:lang w:val="de-DE" w:eastAsia="fa-IR" w:bidi="fa-IR"/>
    </w:rPr>
  </w:style>
  <w:style w:type="paragraph" w:customStyle="1" w:styleId="Standard">
    <w:name w:val="Standard"/>
    <w:pPr>
      <w:widowControl w:val="0"/>
      <w:suppressAutoHyphens/>
      <w:textAlignment w:val="baseline"/>
    </w:pPr>
    <w:rPr>
      <w:rFonts w:eastAsia="Andale Sans UI" w:cs="Tahoma"/>
      <w:kern w:val="1"/>
      <w:sz w:val="24"/>
      <w:szCs w:val="24"/>
      <w:lang w:val="de-DE" w:eastAsia="fa-IR" w:bidi="fa-IR"/>
    </w:rPr>
  </w:style>
  <w:style w:type="paragraph" w:customStyle="1" w:styleId="Tekstpodstawowy22">
    <w:name w:val="Tekst podstawowy 22"/>
    <w:basedOn w:val="Normalny"/>
    <w:pPr>
      <w:widowControl w:val="0"/>
      <w:spacing w:after="120" w:line="480" w:lineRule="auto"/>
    </w:pPr>
    <w:rPr>
      <w:rFonts w:eastAsia="Tahoma"/>
      <w:sz w:val="24"/>
      <w:szCs w:val="24"/>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kstdymka">
    <w:name w:val="Balloon Text"/>
    <w:basedOn w:val="Normalny"/>
    <w:rPr>
      <w:rFonts w:ascii="Tahoma" w:hAnsi="Tahoma" w:cs="Tahoma"/>
      <w:sz w:val="16"/>
      <w:szCs w:val="16"/>
    </w:rPr>
  </w:style>
  <w:style w:type="paragraph" w:customStyle="1" w:styleId="Style5">
    <w:name w:val="Style5"/>
    <w:basedOn w:val="Normalny"/>
    <w:uiPriority w:val="99"/>
    <w:pPr>
      <w:widowControl w:val="0"/>
      <w:autoSpaceDE w:val="0"/>
      <w:spacing w:line="195" w:lineRule="exact"/>
      <w:jc w:val="both"/>
      <w:textAlignment w:val="baseline"/>
    </w:pPr>
    <w:rPr>
      <w:rFonts w:ascii="Arial Unicode MS" w:eastAsia="Arial Unicode MS" w:hAnsi="Arial Unicode MS" w:cs="Arial Unicode MS"/>
      <w:kern w:val="1"/>
      <w:sz w:val="24"/>
      <w:szCs w:val="24"/>
      <w:lang w:val="de-DE" w:eastAsia="fa-IR" w:bidi="fa-IR"/>
    </w:rPr>
  </w:style>
  <w:style w:type="paragraph" w:styleId="Bezodstpw">
    <w:name w:val="No Spacing"/>
    <w:uiPriority w:val="99"/>
    <w:qFormat/>
    <w:pPr>
      <w:widowControl w:val="0"/>
      <w:suppressAutoHyphens/>
      <w:autoSpaceDE w:val="0"/>
      <w:textAlignment w:val="baseline"/>
    </w:pPr>
    <w:rPr>
      <w:rFonts w:eastAsia="Arial"/>
      <w:kern w:val="1"/>
      <w:sz w:val="22"/>
      <w:szCs w:val="22"/>
      <w:lang w:eastAsia="ar-SA"/>
    </w:rPr>
  </w:style>
  <w:style w:type="paragraph" w:styleId="Tekstpodstawowywcity">
    <w:name w:val="Body Text Indent"/>
    <w:basedOn w:val="Normalny"/>
    <w:link w:val="TekstpodstawowywcityZnak"/>
    <w:uiPriority w:val="99"/>
    <w:unhideWhenUsed/>
    <w:rsid w:val="00847C4C"/>
    <w:pPr>
      <w:spacing w:after="120"/>
      <w:ind w:left="283"/>
    </w:pPr>
  </w:style>
  <w:style w:type="character" w:customStyle="1" w:styleId="TekstpodstawowywcityZnak">
    <w:name w:val="Tekst podstawowy wcięty Znak"/>
    <w:link w:val="Tekstpodstawowywcity"/>
    <w:uiPriority w:val="99"/>
    <w:rsid w:val="00847C4C"/>
    <w:rPr>
      <w:lang w:val="en-US" w:eastAsia="ar-SA"/>
    </w:rPr>
  </w:style>
  <w:style w:type="paragraph" w:customStyle="1" w:styleId="Tekstpodstawowywcity21">
    <w:name w:val="Tekst podstawowy wcięty 21"/>
    <w:basedOn w:val="Normalny"/>
    <w:rsid w:val="00110EAE"/>
    <w:pPr>
      <w:suppressAutoHyphens w:val="0"/>
      <w:ind w:left="284" w:hanging="284"/>
    </w:pPr>
    <w:rPr>
      <w:sz w:val="24"/>
      <w:lang w:eastAsia="pl-PL"/>
    </w:rPr>
  </w:style>
  <w:style w:type="character" w:styleId="Odwoaniedokomentarza">
    <w:name w:val="annotation reference"/>
    <w:semiHidden/>
    <w:rsid w:val="00670899"/>
    <w:rPr>
      <w:sz w:val="16"/>
      <w:szCs w:val="16"/>
    </w:rPr>
  </w:style>
  <w:style w:type="paragraph" w:styleId="Tekstkomentarza">
    <w:name w:val="annotation text"/>
    <w:basedOn w:val="Normalny"/>
    <w:semiHidden/>
    <w:rsid w:val="00670899"/>
  </w:style>
  <w:style w:type="paragraph" w:styleId="Tematkomentarza">
    <w:name w:val="annotation subject"/>
    <w:basedOn w:val="Tekstkomentarza"/>
    <w:next w:val="Tekstkomentarza"/>
    <w:semiHidden/>
    <w:rsid w:val="00670899"/>
    <w:rPr>
      <w:b/>
      <w:bCs/>
    </w:rPr>
  </w:style>
  <w:style w:type="paragraph" w:customStyle="1" w:styleId="TimesNewRoman">
    <w:name w:val="Times New Roman"/>
    <w:aliases w:val="11 pt"/>
    <w:basedOn w:val="Style5"/>
    <w:rsid w:val="00DA4962"/>
    <w:pPr>
      <w:widowControl/>
      <w:tabs>
        <w:tab w:val="num" w:pos="1004"/>
      </w:tabs>
      <w:spacing w:line="240" w:lineRule="auto"/>
      <w:ind w:left="1004" w:hanging="360"/>
      <w:textAlignment w:val="auto"/>
    </w:pPr>
    <w:rPr>
      <w:rFonts w:ascii="Times New Roman" w:hAnsi="Times New Roman" w:cs="Times New Roman"/>
      <w:sz w:val="22"/>
      <w:szCs w:val="22"/>
    </w:rPr>
  </w:style>
  <w:style w:type="paragraph" w:customStyle="1" w:styleId="Style5TimesNewRoman">
    <w:name w:val="Style5 + Times New Roman"/>
    <w:basedOn w:val="Style5"/>
    <w:rsid w:val="00DA4962"/>
    <w:pPr>
      <w:widowControl/>
      <w:numPr>
        <w:numId w:val="23"/>
      </w:numPr>
      <w:spacing w:line="240" w:lineRule="auto"/>
      <w:textAlignment w:val="auto"/>
    </w:pPr>
    <w:rPr>
      <w:rFonts w:ascii="Times New Roman" w:hAnsi="Times New Roman" w:cs="Times New Roman"/>
      <w:iCs/>
      <w:lang w:val="pl-PL"/>
    </w:rPr>
  </w:style>
  <w:style w:type="paragraph" w:styleId="Tekstprzypisudolnego">
    <w:name w:val="footnote text"/>
    <w:basedOn w:val="Normalny"/>
    <w:semiHidden/>
    <w:rsid w:val="00257BC2"/>
    <w:rPr>
      <w:sz w:val="20"/>
      <w:szCs w:val="20"/>
    </w:rPr>
  </w:style>
  <w:style w:type="character" w:styleId="Odwoanieprzypisudolnego">
    <w:name w:val="footnote reference"/>
    <w:semiHidden/>
    <w:rsid w:val="00257BC2"/>
    <w:rPr>
      <w:vertAlign w:val="superscript"/>
    </w:rPr>
  </w:style>
  <w:style w:type="paragraph" w:customStyle="1" w:styleId="Zwykytekst1">
    <w:name w:val="Zwykły tekst1"/>
    <w:basedOn w:val="Normalny"/>
    <w:rsid w:val="00D056E4"/>
    <w:pPr>
      <w:suppressAutoHyphens w:val="0"/>
      <w:spacing w:before="120"/>
      <w:ind w:firstLine="1418"/>
    </w:pPr>
    <w:rPr>
      <w:rFonts w:ascii="Arial" w:hAnsi="Arial"/>
      <w:kern w:val="1"/>
      <w:sz w:val="20"/>
      <w:szCs w:val="20"/>
    </w:rPr>
  </w:style>
  <w:style w:type="paragraph" w:styleId="Tekstprzypisukocowego">
    <w:name w:val="endnote text"/>
    <w:basedOn w:val="Normalny"/>
    <w:link w:val="TekstprzypisukocowegoZnak"/>
    <w:uiPriority w:val="99"/>
    <w:semiHidden/>
    <w:unhideWhenUsed/>
    <w:rsid w:val="00D807D1"/>
    <w:rPr>
      <w:sz w:val="20"/>
      <w:szCs w:val="20"/>
    </w:rPr>
  </w:style>
  <w:style w:type="character" w:customStyle="1" w:styleId="TekstprzypisukocowegoZnak">
    <w:name w:val="Tekst przypisu końcowego Znak"/>
    <w:link w:val="Tekstprzypisukocowego"/>
    <w:uiPriority w:val="99"/>
    <w:semiHidden/>
    <w:rsid w:val="00D807D1"/>
    <w:rPr>
      <w:kern w:val="22"/>
      <w:lang w:val="en-US" w:eastAsia="ar-SA"/>
    </w:rPr>
  </w:style>
  <w:style w:type="character" w:styleId="Odwoanieprzypisukocowego">
    <w:name w:val="endnote reference"/>
    <w:uiPriority w:val="99"/>
    <w:semiHidden/>
    <w:unhideWhenUsed/>
    <w:rsid w:val="00D807D1"/>
    <w:rPr>
      <w:vertAlign w:val="superscript"/>
    </w:rPr>
  </w:style>
  <w:style w:type="character" w:customStyle="1" w:styleId="TekstpodstawowyZnak">
    <w:name w:val="Tekst podstawowy Znak"/>
    <w:link w:val="Tekstpodstawowy"/>
    <w:rsid w:val="00407E4E"/>
    <w:rPr>
      <w:kern w:val="22"/>
      <w:sz w:val="22"/>
      <w:szCs w:val="22"/>
      <w:lang w:val="en-US" w:eastAsia="ar-SA"/>
    </w:rPr>
  </w:style>
  <w:style w:type="character" w:customStyle="1" w:styleId="markedcontent">
    <w:name w:val="markedcontent"/>
    <w:rsid w:val="00D637E3"/>
  </w:style>
  <w:style w:type="character" w:customStyle="1" w:styleId="WW-Absatz-Standardschriftart11111">
    <w:name w:val="WW-Absatz-Standardschriftart11111"/>
    <w:rsid w:val="00D4715A"/>
  </w:style>
  <w:style w:type="character" w:customStyle="1" w:styleId="NagwekZnak">
    <w:name w:val="Nagłówek Znak"/>
    <w:link w:val="Nagwek"/>
    <w:uiPriority w:val="99"/>
    <w:rsid w:val="00DA1EE2"/>
    <w:rPr>
      <w:kern w:val="22"/>
      <w:sz w:val="22"/>
      <w:szCs w:val="22"/>
      <w:lang w:eastAsia="ar-SA"/>
    </w:rPr>
  </w:style>
  <w:style w:type="character" w:customStyle="1" w:styleId="AkapitzlistZnak">
    <w:name w:val="Akapit z listą Znak"/>
    <w:link w:val="Akapitzlist"/>
    <w:uiPriority w:val="34"/>
    <w:qFormat/>
    <w:locked/>
    <w:rsid w:val="00E31800"/>
    <w:rPr>
      <w:rFonts w:ascii="Calibri" w:eastAsia="Calibri" w:hAnsi="Calibri"/>
      <w:kern w:val="22"/>
      <w:sz w:val="22"/>
      <w:szCs w:val="22"/>
      <w:lang w:eastAsia="ar-SA"/>
    </w:rPr>
  </w:style>
  <w:style w:type="paragraph" w:styleId="Poprawka">
    <w:name w:val="Revision"/>
    <w:hidden/>
    <w:uiPriority w:val="99"/>
    <w:semiHidden/>
    <w:rsid w:val="003232D4"/>
    <w:rPr>
      <w:kern w:val="22"/>
      <w:sz w:val="22"/>
      <w:szCs w:val="22"/>
      <w:lang w:eastAsia="ar-SA"/>
    </w:rPr>
  </w:style>
  <w:style w:type="numbering" w:customStyle="1" w:styleId="WWNum35">
    <w:name w:val="WWNum35"/>
    <w:rsid w:val="0035586A"/>
    <w:pPr>
      <w:numPr>
        <w:numId w:val="46"/>
      </w:numPr>
    </w:pPr>
  </w:style>
  <w:style w:type="numbering" w:customStyle="1" w:styleId="WWNum28">
    <w:name w:val="WWNum28"/>
    <w:basedOn w:val="Bezlisty"/>
    <w:rsid w:val="00916ADB"/>
    <w:pPr>
      <w:numPr>
        <w:numId w:val="48"/>
      </w:numPr>
    </w:pPr>
  </w:style>
  <w:style w:type="paragraph" w:styleId="NormalnyWeb">
    <w:name w:val="Normal (Web)"/>
    <w:basedOn w:val="Normalny"/>
    <w:uiPriority w:val="99"/>
    <w:semiHidden/>
    <w:unhideWhenUsed/>
    <w:rsid w:val="007B49DA"/>
    <w:pPr>
      <w:suppressAutoHyphens w:val="0"/>
      <w:spacing w:before="100" w:beforeAutospacing="1" w:after="100" w:afterAutospacing="1"/>
    </w:pPr>
    <w:rPr>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1874">
      <w:bodyDiv w:val="1"/>
      <w:marLeft w:val="0"/>
      <w:marRight w:val="0"/>
      <w:marTop w:val="0"/>
      <w:marBottom w:val="0"/>
      <w:divBdr>
        <w:top w:val="none" w:sz="0" w:space="0" w:color="auto"/>
        <w:left w:val="none" w:sz="0" w:space="0" w:color="auto"/>
        <w:bottom w:val="none" w:sz="0" w:space="0" w:color="auto"/>
        <w:right w:val="none" w:sz="0" w:space="0" w:color="auto"/>
      </w:divBdr>
    </w:div>
    <w:div w:id="263806772">
      <w:bodyDiv w:val="1"/>
      <w:marLeft w:val="0"/>
      <w:marRight w:val="0"/>
      <w:marTop w:val="0"/>
      <w:marBottom w:val="0"/>
      <w:divBdr>
        <w:top w:val="none" w:sz="0" w:space="0" w:color="auto"/>
        <w:left w:val="none" w:sz="0" w:space="0" w:color="auto"/>
        <w:bottom w:val="none" w:sz="0" w:space="0" w:color="auto"/>
        <w:right w:val="none" w:sz="0" w:space="0" w:color="auto"/>
      </w:divBdr>
    </w:div>
    <w:div w:id="466119940">
      <w:bodyDiv w:val="1"/>
      <w:marLeft w:val="0"/>
      <w:marRight w:val="0"/>
      <w:marTop w:val="0"/>
      <w:marBottom w:val="0"/>
      <w:divBdr>
        <w:top w:val="none" w:sz="0" w:space="0" w:color="auto"/>
        <w:left w:val="none" w:sz="0" w:space="0" w:color="auto"/>
        <w:bottom w:val="none" w:sz="0" w:space="0" w:color="auto"/>
        <w:right w:val="none" w:sz="0" w:space="0" w:color="auto"/>
      </w:divBdr>
    </w:div>
    <w:div w:id="581573826">
      <w:bodyDiv w:val="1"/>
      <w:marLeft w:val="0"/>
      <w:marRight w:val="0"/>
      <w:marTop w:val="0"/>
      <w:marBottom w:val="0"/>
      <w:divBdr>
        <w:top w:val="none" w:sz="0" w:space="0" w:color="auto"/>
        <w:left w:val="none" w:sz="0" w:space="0" w:color="auto"/>
        <w:bottom w:val="none" w:sz="0" w:space="0" w:color="auto"/>
        <w:right w:val="none" w:sz="0" w:space="0" w:color="auto"/>
      </w:divBdr>
    </w:div>
    <w:div w:id="605423895">
      <w:bodyDiv w:val="1"/>
      <w:marLeft w:val="0"/>
      <w:marRight w:val="0"/>
      <w:marTop w:val="0"/>
      <w:marBottom w:val="0"/>
      <w:divBdr>
        <w:top w:val="none" w:sz="0" w:space="0" w:color="auto"/>
        <w:left w:val="none" w:sz="0" w:space="0" w:color="auto"/>
        <w:bottom w:val="none" w:sz="0" w:space="0" w:color="auto"/>
        <w:right w:val="none" w:sz="0" w:space="0" w:color="auto"/>
      </w:divBdr>
    </w:div>
    <w:div w:id="700128329">
      <w:bodyDiv w:val="1"/>
      <w:marLeft w:val="0"/>
      <w:marRight w:val="0"/>
      <w:marTop w:val="0"/>
      <w:marBottom w:val="0"/>
      <w:divBdr>
        <w:top w:val="none" w:sz="0" w:space="0" w:color="auto"/>
        <w:left w:val="none" w:sz="0" w:space="0" w:color="auto"/>
        <w:bottom w:val="none" w:sz="0" w:space="0" w:color="auto"/>
        <w:right w:val="none" w:sz="0" w:space="0" w:color="auto"/>
      </w:divBdr>
    </w:div>
    <w:div w:id="833181474">
      <w:bodyDiv w:val="1"/>
      <w:marLeft w:val="0"/>
      <w:marRight w:val="0"/>
      <w:marTop w:val="0"/>
      <w:marBottom w:val="0"/>
      <w:divBdr>
        <w:top w:val="none" w:sz="0" w:space="0" w:color="auto"/>
        <w:left w:val="none" w:sz="0" w:space="0" w:color="auto"/>
        <w:bottom w:val="none" w:sz="0" w:space="0" w:color="auto"/>
        <w:right w:val="none" w:sz="0" w:space="0" w:color="auto"/>
      </w:divBdr>
    </w:div>
    <w:div w:id="963462750">
      <w:bodyDiv w:val="1"/>
      <w:marLeft w:val="0"/>
      <w:marRight w:val="0"/>
      <w:marTop w:val="0"/>
      <w:marBottom w:val="0"/>
      <w:divBdr>
        <w:top w:val="none" w:sz="0" w:space="0" w:color="auto"/>
        <w:left w:val="none" w:sz="0" w:space="0" w:color="auto"/>
        <w:bottom w:val="none" w:sz="0" w:space="0" w:color="auto"/>
        <w:right w:val="none" w:sz="0" w:space="0" w:color="auto"/>
      </w:divBdr>
    </w:div>
    <w:div w:id="979656216">
      <w:bodyDiv w:val="1"/>
      <w:marLeft w:val="0"/>
      <w:marRight w:val="0"/>
      <w:marTop w:val="0"/>
      <w:marBottom w:val="0"/>
      <w:divBdr>
        <w:top w:val="none" w:sz="0" w:space="0" w:color="auto"/>
        <w:left w:val="none" w:sz="0" w:space="0" w:color="auto"/>
        <w:bottom w:val="none" w:sz="0" w:space="0" w:color="auto"/>
        <w:right w:val="none" w:sz="0" w:space="0" w:color="auto"/>
      </w:divBdr>
    </w:div>
    <w:div w:id="1025013807">
      <w:bodyDiv w:val="1"/>
      <w:marLeft w:val="0"/>
      <w:marRight w:val="0"/>
      <w:marTop w:val="0"/>
      <w:marBottom w:val="0"/>
      <w:divBdr>
        <w:top w:val="none" w:sz="0" w:space="0" w:color="auto"/>
        <w:left w:val="none" w:sz="0" w:space="0" w:color="auto"/>
        <w:bottom w:val="none" w:sz="0" w:space="0" w:color="auto"/>
        <w:right w:val="none" w:sz="0" w:space="0" w:color="auto"/>
      </w:divBdr>
    </w:div>
    <w:div w:id="1048995572">
      <w:bodyDiv w:val="1"/>
      <w:marLeft w:val="0"/>
      <w:marRight w:val="0"/>
      <w:marTop w:val="0"/>
      <w:marBottom w:val="0"/>
      <w:divBdr>
        <w:top w:val="none" w:sz="0" w:space="0" w:color="auto"/>
        <w:left w:val="none" w:sz="0" w:space="0" w:color="auto"/>
        <w:bottom w:val="none" w:sz="0" w:space="0" w:color="auto"/>
        <w:right w:val="none" w:sz="0" w:space="0" w:color="auto"/>
      </w:divBdr>
    </w:div>
    <w:div w:id="1581671877">
      <w:bodyDiv w:val="1"/>
      <w:marLeft w:val="0"/>
      <w:marRight w:val="0"/>
      <w:marTop w:val="0"/>
      <w:marBottom w:val="0"/>
      <w:divBdr>
        <w:top w:val="none" w:sz="0" w:space="0" w:color="auto"/>
        <w:left w:val="none" w:sz="0" w:space="0" w:color="auto"/>
        <w:bottom w:val="none" w:sz="0" w:space="0" w:color="auto"/>
        <w:right w:val="none" w:sz="0" w:space="0" w:color="auto"/>
      </w:divBdr>
    </w:div>
    <w:div w:id="1918438859">
      <w:bodyDiv w:val="1"/>
      <w:marLeft w:val="0"/>
      <w:marRight w:val="0"/>
      <w:marTop w:val="0"/>
      <w:marBottom w:val="0"/>
      <w:divBdr>
        <w:top w:val="none" w:sz="0" w:space="0" w:color="auto"/>
        <w:left w:val="none" w:sz="0" w:space="0" w:color="auto"/>
        <w:bottom w:val="none" w:sz="0" w:space="0" w:color="auto"/>
        <w:right w:val="none" w:sz="0" w:space="0" w:color="auto"/>
      </w:divBdr>
    </w:div>
    <w:div w:id="1977563321">
      <w:bodyDiv w:val="1"/>
      <w:marLeft w:val="0"/>
      <w:marRight w:val="0"/>
      <w:marTop w:val="0"/>
      <w:marBottom w:val="0"/>
      <w:divBdr>
        <w:top w:val="none" w:sz="0" w:space="0" w:color="auto"/>
        <w:left w:val="none" w:sz="0" w:space="0" w:color="auto"/>
        <w:bottom w:val="none" w:sz="0" w:space="0" w:color="auto"/>
        <w:right w:val="none" w:sz="0" w:space="0" w:color="auto"/>
      </w:divBdr>
    </w:div>
    <w:div w:id="207855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1E34A-ED9B-4995-8009-A6909ECB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8776</Words>
  <Characters>52658</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61312</CharactersWithSpaces>
  <SharedDoc>false</SharedDoc>
  <HLinks>
    <vt:vector size="18" baseType="variant">
      <vt:variant>
        <vt:i4>6226001</vt:i4>
      </vt:variant>
      <vt:variant>
        <vt:i4>6</vt:i4>
      </vt:variant>
      <vt:variant>
        <vt:i4>0</vt:i4>
      </vt:variant>
      <vt:variant>
        <vt:i4>5</vt:i4>
      </vt:variant>
      <vt:variant>
        <vt:lpwstr>https://stat.gov.pl/</vt:lpwstr>
      </vt:variant>
      <vt:variant>
        <vt:lpwstr/>
      </vt:variant>
      <vt:variant>
        <vt:i4>5832820</vt:i4>
      </vt:variant>
      <vt:variant>
        <vt:i4>3</vt:i4>
      </vt:variant>
      <vt:variant>
        <vt:i4>0</vt:i4>
      </vt:variant>
      <vt:variant>
        <vt:i4>5</vt:i4>
      </vt:variant>
      <vt:variant>
        <vt:lpwstr>mailto:faktura@wszzkielce.pl</vt:lpwstr>
      </vt:variant>
      <vt:variant>
        <vt:lpwstr/>
      </vt: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ekwasniewska</cp:lastModifiedBy>
  <cp:revision>4</cp:revision>
  <cp:lastPrinted>2026-01-27T10:13:00Z</cp:lastPrinted>
  <dcterms:created xsi:type="dcterms:W3CDTF">2026-01-27T09:36:00Z</dcterms:created>
  <dcterms:modified xsi:type="dcterms:W3CDTF">2026-01-27T10:14:00Z</dcterms:modified>
</cp:coreProperties>
</file>